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240"/>
        <w:gridCol w:w="5021"/>
      </w:tblGrid>
      <w:tr w:rsidR="000711C6" w:rsidRPr="008B4950" w:rsidTr="00AC4E08">
        <w:trPr>
          <w:trHeight w:val="3813"/>
        </w:trPr>
        <w:tc>
          <w:tcPr>
            <w:tcW w:w="5240" w:type="dxa"/>
            <w:vAlign w:val="center"/>
          </w:tcPr>
          <w:p w:rsidR="000711C6" w:rsidRPr="00757812" w:rsidRDefault="000711C6" w:rsidP="00AC4E08">
            <w:pPr>
              <w:pBdr>
                <w:left w:val="single" w:sz="4" w:space="4" w:color="auto"/>
              </w:pBdr>
              <w:ind w:left="-250" w:right="31"/>
              <w:jc w:val="center"/>
              <w:rPr>
                <w:b/>
              </w:rPr>
            </w:pPr>
            <w:bookmarkStart w:id="0" w:name="_Эмблема"/>
            <w:bookmarkEnd w:id="0"/>
            <w:r w:rsidRPr="00757812">
              <w:rPr>
                <w:b/>
                <w:noProof/>
              </w:rPr>
              <w:drawing>
                <wp:inline distT="0" distB="0" distL="0" distR="0">
                  <wp:extent cx="453390" cy="687705"/>
                  <wp:effectExtent l="19050" t="19050" r="22860" b="17145"/>
                  <wp:docPr id="4" name="Рисунок 4" descr="эмбле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эмбле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687705"/>
                          </a:xfrm>
                          <a:prstGeom prst="rect">
                            <a:avLst/>
                          </a:prstGeom>
                          <a:noFill/>
                          <a:ln w="19050" cmpd="sng">
                            <a:solidFill>
                              <a:srgbClr val="999999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0711C6" w:rsidRPr="00757812" w:rsidRDefault="000711C6" w:rsidP="00AC4E08">
            <w:pPr>
              <w:pBdr>
                <w:left w:val="single" w:sz="4" w:space="4" w:color="auto"/>
              </w:pBdr>
              <w:spacing w:line="120" w:lineRule="auto"/>
              <w:ind w:left="-250" w:right="363" w:firstLine="250"/>
              <w:jc w:val="center"/>
              <w:rPr>
                <w:b/>
              </w:rPr>
            </w:pPr>
          </w:p>
          <w:p w:rsidR="000711C6" w:rsidRPr="00544647" w:rsidRDefault="000711C6" w:rsidP="00AC4E08">
            <w:pPr>
              <w:ind w:left="-250" w:right="31"/>
              <w:jc w:val="center"/>
              <w:rPr>
                <w:rFonts w:ascii="Arial" w:hAnsi="Arial" w:cs="Arial"/>
                <w:b/>
                <w:color w:val="006699"/>
                <w:shd w:val="clear" w:color="auto" w:fill="365F91"/>
              </w:rPr>
            </w:pPr>
            <w:r w:rsidRPr="00544647">
              <w:rPr>
                <w:rFonts w:ascii="Arial" w:hAnsi="Arial" w:cs="Arial"/>
                <w:b/>
                <w:color w:val="006699"/>
                <w:shd w:val="horzCross" w:color="D9D9D9" w:fill="auto"/>
              </w:rPr>
              <w:t xml:space="preserve">Предприятие </w:t>
            </w:r>
            <w:proofErr w:type="spellStart"/>
            <w:r w:rsidRPr="00544647">
              <w:rPr>
                <w:rFonts w:ascii="Arial" w:hAnsi="Arial" w:cs="Arial"/>
                <w:b/>
                <w:color w:val="006699"/>
                <w:shd w:val="horzCross" w:color="D9D9D9" w:fill="auto"/>
              </w:rPr>
              <w:t>Госкорпорации</w:t>
            </w:r>
            <w:proofErr w:type="spellEnd"/>
            <w:r w:rsidRPr="00544647">
              <w:rPr>
                <w:rFonts w:ascii="Arial" w:hAnsi="Arial" w:cs="Arial"/>
                <w:b/>
                <w:color w:val="006699"/>
                <w:shd w:val="horzCross" w:color="D9D9D9" w:fill="auto"/>
              </w:rPr>
              <w:t xml:space="preserve"> «</w:t>
            </w:r>
            <w:proofErr w:type="spellStart"/>
            <w:r w:rsidRPr="00544647">
              <w:rPr>
                <w:rFonts w:ascii="Arial" w:hAnsi="Arial" w:cs="Arial"/>
                <w:b/>
                <w:color w:val="006699"/>
                <w:shd w:val="horzCross" w:color="D9D9D9" w:fill="auto"/>
              </w:rPr>
              <w:t>Росатом</w:t>
            </w:r>
            <w:proofErr w:type="spellEnd"/>
            <w:r w:rsidRPr="00544647">
              <w:rPr>
                <w:rFonts w:ascii="Arial" w:hAnsi="Arial" w:cs="Arial"/>
                <w:b/>
                <w:color w:val="006699"/>
                <w:shd w:val="horzCross" w:color="D9D9D9" w:fill="auto"/>
              </w:rPr>
              <w:t>»</w:t>
            </w:r>
          </w:p>
          <w:p w:rsidR="000711C6" w:rsidRPr="008778D7" w:rsidRDefault="000711C6" w:rsidP="00AC4E08">
            <w:pPr>
              <w:pBdr>
                <w:left w:val="single" w:sz="4" w:space="4" w:color="auto"/>
              </w:pBdr>
              <w:tabs>
                <w:tab w:val="left" w:pos="4536"/>
              </w:tabs>
              <w:ind w:left="-108" w:right="172"/>
              <w:jc w:val="center"/>
              <w:rPr>
                <w:rFonts w:ascii="Arial" w:hAnsi="Arial" w:cs="Arial"/>
                <w:b/>
                <w:color w:val="336699"/>
              </w:rPr>
            </w:pPr>
            <w:proofErr w:type="gramStart"/>
            <w:r w:rsidRPr="008778D7">
              <w:rPr>
                <w:rFonts w:ascii="Arial" w:hAnsi="Arial" w:cs="Arial"/>
                <w:b/>
                <w:color w:val="336699"/>
              </w:rPr>
              <w:t>ФЕДЕРАЛЬНОЕ  ГОСУДАРСТВЕННОЕ</w:t>
            </w:r>
            <w:proofErr w:type="gramEnd"/>
          </w:p>
          <w:p w:rsidR="000711C6" w:rsidRPr="008778D7" w:rsidRDefault="000711C6" w:rsidP="00AC4E08">
            <w:pPr>
              <w:tabs>
                <w:tab w:val="left" w:pos="4466"/>
              </w:tabs>
              <w:ind w:right="79"/>
              <w:jc w:val="center"/>
              <w:rPr>
                <w:rFonts w:ascii="Arial" w:hAnsi="Arial" w:cs="Arial"/>
                <w:b/>
                <w:color w:val="336699"/>
              </w:rPr>
            </w:pPr>
            <w:proofErr w:type="gramStart"/>
            <w:r w:rsidRPr="008778D7">
              <w:rPr>
                <w:rFonts w:ascii="Arial" w:hAnsi="Arial" w:cs="Arial"/>
                <w:b/>
                <w:color w:val="336699"/>
              </w:rPr>
              <w:t>УНИТАРНОЕ  ПРЕДПРИЯТИЕ</w:t>
            </w:r>
            <w:proofErr w:type="gramEnd"/>
          </w:p>
          <w:p w:rsidR="000711C6" w:rsidRPr="008778D7" w:rsidRDefault="000711C6" w:rsidP="00AC4E08">
            <w:pPr>
              <w:tabs>
                <w:tab w:val="left" w:pos="4466"/>
              </w:tabs>
              <w:ind w:right="79"/>
              <w:jc w:val="center"/>
              <w:rPr>
                <w:rFonts w:ascii="Arial" w:hAnsi="Arial" w:cs="Arial"/>
                <w:b/>
                <w:color w:val="336699"/>
              </w:rPr>
            </w:pPr>
            <w:r w:rsidRPr="008778D7">
              <w:rPr>
                <w:rFonts w:ascii="Arial" w:hAnsi="Arial" w:cs="Arial"/>
                <w:b/>
                <w:color w:val="336699"/>
              </w:rPr>
              <w:t>АТОМНОГО ФЛОТА</w:t>
            </w:r>
          </w:p>
          <w:p w:rsidR="000711C6" w:rsidRPr="008778D7" w:rsidRDefault="000711C6" w:rsidP="00AC4E08">
            <w:pPr>
              <w:tabs>
                <w:tab w:val="left" w:pos="4466"/>
              </w:tabs>
              <w:ind w:right="79"/>
              <w:jc w:val="center"/>
              <w:rPr>
                <w:rFonts w:ascii="Arial" w:hAnsi="Arial" w:cs="Arial"/>
                <w:b/>
                <w:color w:val="336699"/>
              </w:rPr>
            </w:pPr>
            <w:r w:rsidRPr="008778D7">
              <w:rPr>
                <w:rFonts w:ascii="Arial" w:hAnsi="Arial" w:cs="Arial"/>
                <w:b/>
                <w:color w:val="336699"/>
              </w:rPr>
              <w:t>(ФГУП «</w:t>
            </w:r>
            <w:proofErr w:type="spellStart"/>
            <w:r w:rsidRPr="008778D7">
              <w:rPr>
                <w:rFonts w:ascii="Arial" w:hAnsi="Arial" w:cs="Arial"/>
                <w:b/>
                <w:color w:val="336699"/>
              </w:rPr>
              <w:t>Атомфлот</w:t>
            </w:r>
            <w:proofErr w:type="spellEnd"/>
            <w:r w:rsidRPr="008778D7">
              <w:rPr>
                <w:rFonts w:ascii="Arial" w:hAnsi="Arial" w:cs="Arial"/>
                <w:b/>
                <w:color w:val="336699"/>
              </w:rPr>
              <w:t>»)</w:t>
            </w:r>
          </w:p>
          <w:p w:rsidR="000711C6" w:rsidRPr="008778D7" w:rsidRDefault="000711C6" w:rsidP="00AC4E08">
            <w:pPr>
              <w:tabs>
                <w:tab w:val="left" w:pos="4466"/>
              </w:tabs>
              <w:ind w:right="79"/>
              <w:jc w:val="center"/>
              <w:rPr>
                <w:rFonts w:ascii="Arial" w:hAnsi="Arial" w:cs="Arial"/>
                <w:b/>
                <w:color w:val="336699"/>
                <w:sz w:val="16"/>
                <w:szCs w:val="16"/>
              </w:rPr>
            </w:pPr>
            <w:r w:rsidRPr="008778D7">
              <w:rPr>
                <w:rFonts w:ascii="Arial" w:hAnsi="Arial" w:cs="Arial"/>
                <w:b/>
                <w:color w:val="336699"/>
                <w:sz w:val="16"/>
                <w:szCs w:val="16"/>
              </w:rPr>
              <w:t>Мурманск -</w:t>
            </w:r>
            <w:proofErr w:type="gramStart"/>
            <w:r w:rsidRPr="008778D7">
              <w:rPr>
                <w:rFonts w:ascii="Arial" w:hAnsi="Arial" w:cs="Arial"/>
                <w:b/>
                <w:color w:val="336699"/>
                <w:sz w:val="16"/>
                <w:szCs w:val="16"/>
              </w:rPr>
              <w:t>17  Россия</w:t>
            </w:r>
            <w:proofErr w:type="gramEnd"/>
            <w:r w:rsidRPr="008778D7">
              <w:rPr>
                <w:rFonts w:ascii="Arial" w:hAnsi="Arial" w:cs="Arial"/>
                <w:b/>
                <w:color w:val="336699"/>
                <w:sz w:val="16"/>
                <w:szCs w:val="16"/>
              </w:rPr>
              <w:t>, 183017</w:t>
            </w:r>
          </w:p>
          <w:p w:rsidR="000711C6" w:rsidRPr="00433335" w:rsidRDefault="000711C6" w:rsidP="00AC4E08">
            <w:pPr>
              <w:tabs>
                <w:tab w:val="left" w:pos="4466"/>
              </w:tabs>
              <w:ind w:right="79"/>
              <w:jc w:val="center"/>
              <w:rPr>
                <w:rFonts w:ascii="Arial" w:hAnsi="Arial" w:cs="Arial"/>
                <w:b/>
                <w:color w:val="336699"/>
                <w:sz w:val="16"/>
                <w:szCs w:val="16"/>
              </w:rPr>
            </w:pPr>
            <w:r w:rsidRPr="008778D7">
              <w:rPr>
                <w:rFonts w:ascii="Arial" w:hAnsi="Arial" w:cs="Arial"/>
                <w:b/>
                <w:color w:val="336699"/>
                <w:sz w:val="16"/>
                <w:szCs w:val="16"/>
              </w:rPr>
              <w:t>тел: (8152) 553-355, факс: (8152) 553-300</w:t>
            </w:r>
            <w:r w:rsidR="00433335" w:rsidRPr="00433335">
              <w:rPr>
                <w:rFonts w:ascii="Arial" w:hAnsi="Arial" w:cs="Arial"/>
                <w:b/>
                <w:color w:val="336699"/>
                <w:sz w:val="16"/>
                <w:szCs w:val="16"/>
              </w:rPr>
              <w:t xml:space="preserve">  </w:t>
            </w:r>
          </w:p>
          <w:p w:rsidR="000711C6" w:rsidRPr="00433335" w:rsidRDefault="000711C6" w:rsidP="00AC4E08">
            <w:pPr>
              <w:tabs>
                <w:tab w:val="left" w:pos="4466"/>
              </w:tabs>
              <w:ind w:right="79"/>
              <w:jc w:val="center"/>
              <w:rPr>
                <w:rFonts w:ascii="Arial" w:hAnsi="Arial" w:cs="Arial"/>
                <w:b/>
                <w:color w:val="336699"/>
                <w:sz w:val="16"/>
                <w:szCs w:val="16"/>
                <w:lang w:val="en-US"/>
              </w:rPr>
            </w:pPr>
            <w:r w:rsidRPr="008778D7">
              <w:rPr>
                <w:rFonts w:ascii="Arial" w:hAnsi="Arial" w:cs="Arial"/>
                <w:b/>
                <w:color w:val="336699"/>
                <w:sz w:val="16"/>
                <w:szCs w:val="16"/>
                <w:lang w:val="en-US"/>
              </w:rPr>
              <w:t>E</w:t>
            </w:r>
            <w:r w:rsidRPr="00433335">
              <w:rPr>
                <w:rFonts w:ascii="Arial" w:hAnsi="Arial" w:cs="Arial"/>
                <w:b/>
                <w:color w:val="336699"/>
                <w:sz w:val="16"/>
                <w:szCs w:val="16"/>
                <w:lang w:val="en-US"/>
              </w:rPr>
              <w:t xml:space="preserve">- </w:t>
            </w:r>
            <w:r w:rsidRPr="008778D7">
              <w:rPr>
                <w:rFonts w:ascii="Arial" w:hAnsi="Arial" w:cs="Arial"/>
                <w:b/>
                <w:color w:val="336699"/>
                <w:sz w:val="16"/>
                <w:szCs w:val="16"/>
                <w:lang w:val="en-US"/>
              </w:rPr>
              <w:t>mail</w:t>
            </w:r>
            <w:r w:rsidRPr="00433335">
              <w:rPr>
                <w:rFonts w:ascii="Arial" w:hAnsi="Arial" w:cs="Arial"/>
                <w:b/>
                <w:color w:val="336699"/>
                <w:sz w:val="16"/>
                <w:szCs w:val="16"/>
                <w:lang w:val="en-US"/>
              </w:rPr>
              <w:t xml:space="preserve">: </w:t>
            </w:r>
            <w:hyperlink r:id="rId8" w:history="1">
              <w:r w:rsidRPr="008778D7">
                <w:rPr>
                  <w:rStyle w:val="a4"/>
                  <w:rFonts w:ascii="Arial" w:hAnsi="Arial" w:cs="Arial"/>
                  <w:b/>
                  <w:color w:val="336699"/>
                  <w:sz w:val="16"/>
                  <w:szCs w:val="16"/>
                  <w:lang w:val="en-US"/>
                </w:rPr>
                <w:t>general</w:t>
              </w:r>
              <w:r w:rsidRPr="00433335">
                <w:rPr>
                  <w:rStyle w:val="a4"/>
                  <w:rFonts w:ascii="Arial" w:hAnsi="Arial" w:cs="Arial"/>
                  <w:b/>
                  <w:color w:val="336699"/>
                  <w:sz w:val="16"/>
                  <w:szCs w:val="16"/>
                  <w:lang w:val="en-US"/>
                </w:rPr>
                <w:t>@</w:t>
              </w:r>
              <w:r w:rsidRPr="008778D7">
                <w:rPr>
                  <w:rStyle w:val="a4"/>
                  <w:rFonts w:ascii="Arial" w:hAnsi="Arial" w:cs="Arial"/>
                  <w:b/>
                  <w:color w:val="336699"/>
                  <w:sz w:val="16"/>
                  <w:szCs w:val="16"/>
                  <w:lang w:val="en-US"/>
                </w:rPr>
                <w:t>rosatomflot</w:t>
              </w:r>
              <w:r w:rsidRPr="00433335">
                <w:rPr>
                  <w:rStyle w:val="a4"/>
                  <w:rFonts w:ascii="Arial" w:hAnsi="Arial" w:cs="Arial"/>
                  <w:b/>
                  <w:color w:val="336699"/>
                  <w:sz w:val="16"/>
                  <w:szCs w:val="16"/>
                  <w:lang w:val="en-US"/>
                </w:rPr>
                <w:t>.</w:t>
              </w:r>
              <w:r w:rsidRPr="008778D7">
                <w:rPr>
                  <w:rStyle w:val="a4"/>
                  <w:rFonts w:ascii="Arial" w:hAnsi="Arial" w:cs="Arial"/>
                  <w:b/>
                  <w:color w:val="336699"/>
                  <w:sz w:val="16"/>
                  <w:szCs w:val="16"/>
                  <w:lang w:val="en-US"/>
                </w:rPr>
                <w:t>ru</w:t>
              </w:r>
            </w:hyperlink>
          </w:p>
          <w:p w:rsidR="000711C6" w:rsidRPr="00433335" w:rsidRDefault="000711C6" w:rsidP="00AC4E08">
            <w:pPr>
              <w:tabs>
                <w:tab w:val="left" w:pos="4466"/>
              </w:tabs>
              <w:ind w:right="79"/>
              <w:jc w:val="center"/>
              <w:rPr>
                <w:rFonts w:ascii="Arial" w:hAnsi="Arial" w:cs="Arial"/>
                <w:b/>
                <w:color w:val="336699"/>
                <w:sz w:val="16"/>
                <w:szCs w:val="16"/>
                <w:lang w:val="en-US"/>
              </w:rPr>
            </w:pPr>
            <w:r w:rsidRPr="008778D7">
              <w:rPr>
                <w:rFonts w:ascii="Arial" w:hAnsi="Arial" w:cs="Arial"/>
                <w:b/>
                <w:color w:val="336699"/>
                <w:sz w:val="16"/>
                <w:szCs w:val="16"/>
              </w:rPr>
              <w:t>ОКОПО</w:t>
            </w:r>
            <w:r w:rsidRPr="00433335">
              <w:rPr>
                <w:rFonts w:ascii="Arial" w:hAnsi="Arial" w:cs="Arial"/>
                <w:b/>
                <w:color w:val="336699"/>
                <w:sz w:val="16"/>
                <w:szCs w:val="16"/>
                <w:lang w:val="en-US"/>
              </w:rPr>
              <w:t xml:space="preserve"> 01127056, </w:t>
            </w:r>
            <w:r w:rsidRPr="008778D7">
              <w:rPr>
                <w:rFonts w:ascii="Arial" w:hAnsi="Arial" w:cs="Arial"/>
                <w:b/>
                <w:color w:val="336699"/>
                <w:sz w:val="16"/>
                <w:szCs w:val="16"/>
              </w:rPr>
              <w:t>ОГРН</w:t>
            </w:r>
            <w:r w:rsidRPr="00433335">
              <w:rPr>
                <w:rFonts w:ascii="Arial" w:hAnsi="Arial" w:cs="Arial"/>
                <w:b/>
                <w:color w:val="336699"/>
                <w:sz w:val="16"/>
                <w:szCs w:val="16"/>
                <w:lang w:val="en-US"/>
              </w:rPr>
              <w:t xml:space="preserve"> 1025100864117,</w:t>
            </w:r>
          </w:p>
          <w:p w:rsidR="000711C6" w:rsidRPr="0052497D" w:rsidRDefault="000711C6" w:rsidP="00AC4E08">
            <w:pPr>
              <w:tabs>
                <w:tab w:val="left" w:pos="4466"/>
              </w:tabs>
              <w:ind w:right="79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778D7">
              <w:rPr>
                <w:rFonts w:ascii="Arial" w:hAnsi="Arial" w:cs="Arial"/>
                <w:b/>
                <w:color w:val="336699"/>
                <w:sz w:val="16"/>
                <w:szCs w:val="16"/>
              </w:rPr>
              <w:t>ИНН/КПП 5192110268/519950001</w:t>
            </w:r>
          </w:p>
        </w:tc>
        <w:tc>
          <w:tcPr>
            <w:tcW w:w="5021" w:type="dxa"/>
            <w:vMerge w:val="restart"/>
            <w:vAlign w:val="center"/>
          </w:tcPr>
          <w:p w:rsidR="00330A87" w:rsidRPr="00922207" w:rsidRDefault="002E260F" w:rsidP="00330A87">
            <w:pPr>
              <w:tabs>
                <w:tab w:val="num" w:pos="851"/>
              </w:tabs>
              <w:spacing w:before="120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</w:p>
          <w:p w:rsidR="000711C6" w:rsidRPr="00922207" w:rsidRDefault="00330A87" w:rsidP="00AC4E08">
            <w:pPr>
              <w:tabs>
                <w:tab w:val="num" w:pos="851"/>
              </w:tabs>
              <w:spacing w:before="120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По списку рассылки</w:t>
            </w:r>
          </w:p>
        </w:tc>
      </w:tr>
      <w:tr w:rsidR="000711C6" w:rsidRPr="00105724" w:rsidTr="00EF02E9">
        <w:trPr>
          <w:trHeight w:val="1336"/>
        </w:trPr>
        <w:tc>
          <w:tcPr>
            <w:tcW w:w="5240" w:type="dxa"/>
          </w:tcPr>
          <w:p w:rsidR="000711C6" w:rsidRDefault="000711C6" w:rsidP="00AC4E08">
            <w:pPr>
              <w:ind w:right="365"/>
            </w:pPr>
          </w:p>
          <w:tbl>
            <w:tblPr>
              <w:tblW w:w="4800" w:type="dxa"/>
              <w:tblInd w:w="1" w:type="dxa"/>
              <w:tblLayout w:type="fixed"/>
              <w:tblLook w:val="01E0" w:firstRow="1" w:lastRow="1" w:firstColumn="1" w:lastColumn="1" w:noHBand="0" w:noVBand="0"/>
            </w:tblPr>
            <w:tblGrid>
              <w:gridCol w:w="2498"/>
              <w:gridCol w:w="480"/>
              <w:gridCol w:w="1822"/>
            </w:tblGrid>
            <w:tr w:rsidR="000711C6" w:rsidRPr="009B2E4E" w:rsidTr="00F14E65">
              <w:trPr>
                <w:trHeight w:val="74"/>
              </w:trPr>
              <w:tc>
                <w:tcPr>
                  <w:tcW w:w="2498" w:type="dxa"/>
                </w:tcPr>
                <w:p w:rsidR="000711C6" w:rsidRPr="002F4B85" w:rsidRDefault="005E7F1B" w:rsidP="00345524">
                  <w:pPr>
                    <w:spacing w:line="360" w:lineRule="auto"/>
                    <w:ind w:firstLine="811"/>
                    <w:rPr>
                      <w:rFonts w:ascii="Arial" w:hAnsi="Arial" w:cs="Arial"/>
                    </w:rPr>
                  </w:pPr>
                  <w:r w:rsidRPr="002F4B85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4294967293" distB="4294967293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509905</wp:posOffset>
                            </wp:positionH>
                            <wp:positionV relativeFrom="paragraph">
                              <wp:posOffset>157479</wp:posOffset>
                            </wp:positionV>
                            <wp:extent cx="899795" cy="0"/>
                            <wp:effectExtent l="0" t="0" r="33655" b="19050"/>
                            <wp:wrapNone/>
                            <wp:docPr id="11" name="Прямая соединительная линия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9979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3725BB6" id="Прямая соединительная линия 1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0.15pt,12.4pt" to="111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"/>
                        </w:pict>
                      </mc:Fallback>
                    </mc:AlternateContent>
                  </w:r>
                  <w:r w:rsidR="00345524">
                    <w:rPr>
                      <w:rFonts w:ascii="Arial" w:hAnsi="Arial" w:cs="Arial"/>
                    </w:rPr>
                    <w:t>13</w:t>
                  </w:r>
                  <w:r w:rsidR="005548F0" w:rsidRPr="002F4B85">
                    <w:rPr>
                      <w:rFonts w:ascii="Arial" w:hAnsi="Arial" w:cs="Arial"/>
                    </w:rPr>
                    <w:t>.</w:t>
                  </w:r>
                  <w:r w:rsidR="00664C8C" w:rsidRPr="002F4B85">
                    <w:rPr>
                      <w:rFonts w:ascii="Arial" w:hAnsi="Arial" w:cs="Arial"/>
                      <w:lang w:val="en-US"/>
                    </w:rPr>
                    <w:t>0</w:t>
                  </w:r>
                  <w:r w:rsidR="00345524">
                    <w:rPr>
                      <w:rFonts w:ascii="Arial" w:hAnsi="Arial" w:cs="Arial"/>
                    </w:rPr>
                    <w:t>2</w:t>
                  </w:r>
                  <w:r w:rsidR="00664C8C" w:rsidRPr="002F4B85">
                    <w:rPr>
                      <w:rFonts w:ascii="Arial" w:hAnsi="Arial" w:cs="Arial"/>
                    </w:rPr>
                    <w:t>.201</w:t>
                  </w:r>
                  <w:r w:rsidR="00664C8C" w:rsidRPr="002F4B85">
                    <w:rPr>
                      <w:rFonts w:ascii="Arial" w:hAnsi="Arial" w:cs="Arial"/>
                      <w:lang w:val="en-US"/>
                    </w:rPr>
                    <w:t>7</w:t>
                  </w:r>
                </w:p>
              </w:tc>
              <w:tc>
                <w:tcPr>
                  <w:tcW w:w="480" w:type="dxa"/>
                </w:tcPr>
                <w:p w:rsidR="000711C6" w:rsidRPr="002F4B85" w:rsidRDefault="000711C6" w:rsidP="00F14E65">
                  <w:pPr>
                    <w:spacing w:line="360" w:lineRule="auto"/>
                    <w:ind w:right="365"/>
                    <w:rPr>
                      <w:rFonts w:ascii="Arial" w:hAnsi="Arial" w:cs="Arial"/>
                    </w:rPr>
                  </w:pPr>
                  <w:r w:rsidRPr="002F4B85">
                    <w:rPr>
                      <w:rFonts w:ascii="Arial" w:hAnsi="Arial" w:cs="Arial"/>
                    </w:rPr>
                    <w:t>№</w:t>
                  </w:r>
                </w:p>
              </w:tc>
              <w:tc>
                <w:tcPr>
                  <w:tcW w:w="1822" w:type="dxa"/>
                </w:tcPr>
                <w:p w:rsidR="000711C6" w:rsidRPr="002F4B85" w:rsidRDefault="005E7F1B" w:rsidP="00345524">
                  <w:pPr>
                    <w:spacing w:line="360" w:lineRule="auto"/>
                    <w:ind w:right="15"/>
                    <w:rPr>
                      <w:rFonts w:ascii="Arial" w:hAnsi="Arial" w:cs="Arial"/>
                      <w:lang w:val="en-US"/>
                    </w:rPr>
                  </w:pPr>
                  <w:r w:rsidRPr="002F4B85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4294967293" distB="4294967293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-68580</wp:posOffset>
                            </wp:positionH>
                            <wp:positionV relativeFrom="paragraph">
                              <wp:posOffset>153034</wp:posOffset>
                            </wp:positionV>
                            <wp:extent cx="1068705" cy="0"/>
                            <wp:effectExtent l="0" t="0" r="36195" b="19050"/>
                            <wp:wrapNone/>
                            <wp:docPr id="10" name="Прямая соединительная линия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06870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7D4DFD1" id="Прямая соединительная линия 10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.4pt,12.05pt" to="78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"/>
                        </w:pict>
                      </mc:Fallback>
                    </mc:AlternateContent>
                  </w:r>
                  <w:r w:rsidR="00890213" w:rsidRPr="002F4B85">
                    <w:rPr>
                      <w:rFonts w:ascii="Arial" w:hAnsi="Arial" w:cs="Arial"/>
                    </w:rPr>
                    <w:t>213-</w:t>
                  </w:r>
                  <w:r w:rsidR="0074729D" w:rsidRPr="002F4B85">
                    <w:rPr>
                      <w:rFonts w:ascii="Arial" w:hAnsi="Arial" w:cs="Arial"/>
                      <w:lang w:val="en-US"/>
                    </w:rPr>
                    <w:t>3</w:t>
                  </w:r>
                  <w:r w:rsidR="00890213" w:rsidRPr="002F4B85">
                    <w:rPr>
                      <w:rFonts w:ascii="Arial" w:hAnsi="Arial" w:cs="Arial"/>
                    </w:rPr>
                    <w:t>.</w:t>
                  </w:r>
                  <w:r w:rsidR="0074729D" w:rsidRPr="002F4B85">
                    <w:rPr>
                      <w:rFonts w:ascii="Arial" w:hAnsi="Arial" w:cs="Arial"/>
                      <w:lang w:val="en-US"/>
                    </w:rPr>
                    <w:t>42</w:t>
                  </w:r>
                  <w:r w:rsidR="00890213" w:rsidRPr="002F4B85">
                    <w:rPr>
                      <w:rFonts w:ascii="Arial" w:hAnsi="Arial" w:cs="Arial"/>
                    </w:rPr>
                    <w:t>/</w:t>
                  </w:r>
                </w:p>
              </w:tc>
            </w:tr>
            <w:tr w:rsidR="000711C6" w:rsidRPr="00215D4C" w:rsidTr="00EF02E9">
              <w:trPr>
                <w:trHeight w:val="313"/>
              </w:trPr>
              <w:tc>
                <w:tcPr>
                  <w:tcW w:w="2498" w:type="dxa"/>
                </w:tcPr>
                <w:p w:rsidR="000711C6" w:rsidRPr="002F4B85" w:rsidRDefault="005E7F1B" w:rsidP="00AC4E08">
                  <w:pPr>
                    <w:spacing w:line="360" w:lineRule="auto"/>
                    <w:rPr>
                      <w:rFonts w:ascii="Arial" w:hAnsi="Arial" w:cs="Arial"/>
                    </w:rPr>
                  </w:pPr>
                  <w:r w:rsidRPr="002F4B85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4294967293" distB="4294967293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509270</wp:posOffset>
                            </wp:positionH>
                            <wp:positionV relativeFrom="paragraph">
                              <wp:posOffset>163829</wp:posOffset>
                            </wp:positionV>
                            <wp:extent cx="899795" cy="0"/>
                            <wp:effectExtent l="0" t="0" r="33655" b="19050"/>
                            <wp:wrapNone/>
                            <wp:docPr id="9" name="Прямая соединительная линия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9979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FBF5ED2" id="Прямая соединительная линия 9" o:spid="_x0000_s1026" style="position:absolute;z-index:2516623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0.1pt,12.9pt" to="110.9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"/>
                        </w:pict>
                      </mc:Fallback>
                    </mc:AlternateContent>
                  </w:r>
                  <w:r w:rsidR="000711C6" w:rsidRPr="002F4B85">
                    <w:rPr>
                      <w:rFonts w:ascii="Arial" w:hAnsi="Arial" w:cs="Arial"/>
                    </w:rPr>
                    <w:t xml:space="preserve">На №  </w:t>
                  </w:r>
                </w:p>
              </w:tc>
              <w:tc>
                <w:tcPr>
                  <w:tcW w:w="2301" w:type="dxa"/>
                  <w:gridSpan w:val="2"/>
                </w:tcPr>
                <w:p w:rsidR="000711C6" w:rsidRPr="002F4B85" w:rsidRDefault="005E7F1B" w:rsidP="0074729D">
                  <w:pPr>
                    <w:spacing w:line="360" w:lineRule="auto"/>
                    <w:ind w:right="41"/>
                    <w:rPr>
                      <w:rFonts w:ascii="Arial" w:hAnsi="Arial" w:cs="Arial"/>
                      <w:lang w:val="en-US"/>
                    </w:rPr>
                  </w:pPr>
                  <w:r w:rsidRPr="002F4B85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4294967293" distB="4294967293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241300</wp:posOffset>
                            </wp:positionH>
                            <wp:positionV relativeFrom="paragraph">
                              <wp:posOffset>154304</wp:posOffset>
                            </wp:positionV>
                            <wp:extent cx="1068705" cy="0"/>
                            <wp:effectExtent l="0" t="0" r="36195" b="19050"/>
                            <wp:wrapNone/>
                            <wp:docPr id="8" name="Прямая соединительная линия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06870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3EB4A85" id="Прямая соединительная линия 8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9pt,12.15pt" to="103.1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"/>
                        </w:pict>
                      </mc:Fallback>
                    </mc:AlternateContent>
                  </w:r>
                  <w:r w:rsidR="000711C6" w:rsidRPr="002F4B85">
                    <w:rPr>
                      <w:rFonts w:ascii="Arial" w:hAnsi="Arial" w:cs="Arial"/>
                    </w:rPr>
                    <w:t xml:space="preserve"> от  </w:t>
                  </w:r>
                </w:p>
              </w:tc>
            </w:tr>
          </w:tbl>
          <w:p w:rsidR="000711C6" w:rsidRPr="00332195" w:rsidRDefault="000711C6" w:rsidP="00AC4E08">
            <w:pPr>
              <w:spacing w:line="360" w:lineRule="auto"/>
              <w:ind w:right="365"/>
            </w:pPr>
            <w:r>
              <w:t xml:space="preserve"> </w:t>
            </w:r>
          </w:p>
        </w:tc>
        <w:tc>
          <w:tcPr>
            <w:tcW w:w="5021" w:type="dxa"/>
            <w:vMerge/>
          </w:tcPr>
          <w:p w:rsidR="000711C6" w:rsidRPr="00105724" w:rsidRDefault="000711C6" w:rsidP="00AC4E08"/>
        </w:tc>
      </w:tr>
    </w:tbl>
    <w:p w:rsidR="000711C6" w:rsidRPr="00AC4E08" w:rsidRDefault="00AC4E08" w:rsidP="000711C6">
      <w:pPr>
        <w:tabs>
          <w:tab w:val="left" w:pos="1620"/>
        </w:tabs>
        <w:jc w:val="both"/>
      </w:pPr>
      <w:r w:rsidRPr="00AC4E08">
        <w:t>О запросе коммерческих предложений</w:t>
      </w:r>
    </w:p>
    <w:p w:rsidR="000711C6" w:rsidRPr="005614B5" w:rsidRDefault="000711C6" w:rsidP="000711C6">
      <w:pPr>
        <w:tabs>
          <w:tab w:val="left" w:pos="1620"/>
        </w:tabs>
        <w:jc w:val="both"/>
        <w:rPr>
          <w:sz w:val="28"/>
        </w:rPr>
      </w:pPr>
    </w:p>
    <w:p w:rsidR="00330A87" w:rsidRPr="00AC4E08" w:rsidRDefault="00330A87" w:rsidP="00330A87">
      <w:pPr>
        <w:tabs>
          <w:tab w:val="left" w:pos="16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Уважаемые Господа</w:t>
      </w:r>
      <w:r w:rsidRPr="00AC4E08">
        <w:rPr>
          <w:sz w:val="24"/>
          <w:szCs w:val="24"/>
        </w:rPr>
        <w:t>!</w:t>
      </w:r>
    </w:p>
    <w:p w:rsidR="000711C6" w:rsidRPr="00AC4E08" w:rsidRDefault="000711C6" w:rsidP="000711C6">
      <w:pPr>
        <w:tabs>
          <w:tab w:val="left" w:pos="1620"/>
        </w:tabs>
        <w:jc w:val="both"/>
        <w:rPr>
          <w:sz w:val="24"/>
          <w:szCs w:val="24"/>
        </w:rPr>
      </w:pPr>
    </w:p>
    <w:p w:rsidR="0090404E" w:rsidRPr="002F4B85" w:rsidRDefault="0090404E" w:rsidP="00345524">
      <w:pPr>
        <w:tabs>
          <w:tab w:val="left" w:pos="1620"/>
        </w:tabs>
        <w:ind w:firstLine="567"/>
        <w:jc w:val="both"/>
        <w:rPr>
          <w:sz w:val="24"/>
          <w:szCs w:val="24"/>
        </w:rPr>
      </w:pPr>
      <w:r w:rsidRPr="002F4B85">
        <w:rPr>
          <w:sz w:val="24"/>
          <w:szCs w:val="24"/>
        </w:rPr>
        <w:t>В рамках маркетингового исследования рынка, проводимого</w:t>
      </w:r>
      <w:r w:rsidR="006E7BF9" w:rsidRPr="002F4B85">
        <w:rPr>
          <w:sz w:val="24"/>
          <w:szCs w:val="24"/>
        </w:rPr>
        <w:t xml:space="preserve"> на ФГУП «</w:t>
      </w:r>
      <w:proofErr w:type="spellStart"/>
      <w:r w:rsidR="006E7BF9" w:rsidRPr="002F4B85">
        <w:rPr>
          <w:sz w:val="24"/>
          <w:szCs w:val="24"/>
        </w:rPr>
        <w:t>Атомфлот</w:t>
      </w:r>
      <w:proofErr w:type="spellEnd"/>
      <w:r w:rsidR="006E7BF9" w:rsidRPr="002F4B85">
        <w:rPr>
          <w:sz w:val="24"/>
          <w:szCs w:val="24"/>
        </w:rPr>
        <w:t xml:space="preserve">» в срок до </w:t>
      </w:r>
      <w:r w:rsidR="00C86083">
        <w:rPr>
          <w:sz w:val="24"/>
          <w:szCs w:val="24"/>
        </w:rPr>
        <w:t>2</w:t>
      </w:r>
      <w:r w:rsidR="00B34C57">
        <w:rPr>
          <w:sz w:val="24"/>
          <w:szCs w:val="24"/>
        </w:rPr>
        <w:t>7</w:t>
      </w:r>
      <w:bookmarkStart w:id="1" w:name="_GoBack"/>
      <w:bookmarkEnd w:id="1"/>
      <w:r w:rsidR="00890213" w:rsidRPr="002F4B85">
        <w:rPr>
          <w:sz w:val="24"/>
          <w:szCs w:val="24"/>
        </w:rPr>
        <w:t>.</w:t>
      </w:r>
      <w:r w:rsidR="00664C8C" w:rsidRPr="002F4B85">
        <w:rPr>
          <w:sz w:val="24"/>
          <w:szCs w:val="24"/>
        </w:rPr>
        <w:t>0</w:t>
      </w:r>
      <w:r w:rsidR="0074729D" w:rsidRPr="002F4B85">
        <w:rPr>
          <w:sz w:val="24"/>
          <w:szCs w:val="24"/>
        </w:rPr>
        <w:t>2</w:t>
      </w:r>
      <w:r w:rsidR="006862DE" w:rsidRPr="002F4B85">
        <w:rPr>
          <w:sz w:val="24"/>
          <w:szCs w:val="24"/>
        </w:rPr>
        <w:t>.201</w:t>
      </w:r>
      <w:r w:rsidR="00664C8C" w:rsidRPr="002F4B85">
        <w:rPr>
          <w:sz w:val="24"/>
          <w:szCs w:val="24"/>
        </w:rPr>
        <w:t>7</w:t>
      </w:r>
      <w:r w:rsidRPr="002F4B85">
        <w:rPr>
          <w:sz w:val="24"/>
          <w:szCs w:val="24"/>
        </w:rPr>
        <w:t xml:space="preserve"> 1</w:t>
      </w:r>
      <w:r w:rsidR="00664C8C" w:rsidRPr="002F4B85">
        <w:rPr>
          <w:sz w:val="24"/>
          <w:szCs w:val="24"/>
        </w:rPr>
        <w:t>2</w:t>
      </w:r>
      <w:r w:rsidRPr="002F4B85">
        <w:rPr>
          <w:sz w:val="24"/>
          <w:szCs w:val="24"/>
        </w:rPr>
        <w:t>:00 (</w:t>
      </w:r>
      <w:proofErr w:type="spellStart"/>
      <w:r w:rsidR="00C86083">
        <w:rPr>
          <w:sz w:val="24"/>
          <w:szCs w:val="24"/>
        </w:rPr>
        <w:t>мск</w:t>
      </w:r>
      <w:proofErr w:type="spellEnd"/>
      <w:r w:rsidRPr="002F4B85">
        <w:rPr>
          <w:sz w:val="24"/>
          <w:szCs w:val="24"/>
        </w:rPr>
        <w:t xml:space="preserve">), просим Вас предоставить информацию о стоимости </w:t>
      </w:r>
      <w:r w:rsidR="0090028E">
        <w:rPr>
          <w:sz w:val="24"/>
          <w:szCs w:val="24"/>
        </w:rPr>
        <w:t>работ</w:t>
      </w:r>
      <w:r w:rsidR="0074729D" w:rsidRPr="002F4B85">
        <w:rPr>
          <w:sz w:val="24"/>
          <w:szCs w:val="24"/>
        </w:rPr>
        <w:t xml:space="preserve"> </w:t>
      </w:r>
      <w:r w:rsidRPr="002F4B85">
        <w:rPr>
          <w:sz w:val="24"/>
          <w:szCs w:val="24"/>
        </w:rPr>
        <w:t xml:space="preserve">в соответствии с требованиями </w:t>
      </w:r>
      <w:r w:rsidR="0090028E">
        <w:rPr>
          <w:sz w:val="24"/>
          <w:szCs w:val="24"/>
        </w:rPr>
        <w:t>проекта договора и т</w:t>
      </w:r>
      <w:r w:rsidRPr="002F4B85">
        <w:rPr>
          <w:sz w:val="24"/>
          <w:szCs w:val="24"/>
        </w:rPr>
        <w:t>ехнического задания</w:t>
      </w:r>
      <w:r w:rsidR="0074729D" w:rsidRPr="002F4B85">
        <w:rPr>
          <w:sz w:val="24"/>
          <w:szCs w:val="24"/>
        </w:rPr>
        <w:t xml:space="preserve"> (П</w:t>
      </w:r>
      <w:r w:rsidRPr="002F4B85">
        <w:rPr>
          <w:sz w:val="24"/>
          <w:szCs w:val="24"/>
        </w:rPr>
        <w:t>рил</w:t>
      </w:r>
      <w:r w:rsidR="0074729D" w:rsidRPr="002F4B85">
        <w:rPr>
          <w:sz w:val="24"/>
          <w:szCs w:val="24"/>
        </w:rPr>
        <w:t>ожение №</w:t>
      </w:r>
      <w:r w:rsidRPr="002F4B85">
        <w:rPr>
          <w:sz w:val="24"/>
          <w:szCs w:val="24"/>
        </w:rPr>
        <w:t xml:space="preserve"> 3 к настоящему письму</w:t>
      </w:r>
      <w:r w:rsidR="0074729D" w:rsidRPr="002F4B85">
        <w:rPr>
          <w:sz w:val="24"/>
          <w:szCs w:val="24"/>
        </w:rPr>
        <w:t>)</w:t>
      </w:r>
      <w:r w:rsidRPr="002F4B85">
        <w:rPr>
          <w:sz w:val="24"/>
          <w:szCs w:val="24"/>
        </w:rPr>
        <w:t>.</w:t>
      </w:r>
    </w:p>
    <w:p w:rsidR="0090404E" w:rsidRPr="002F4B85" w:rsidRDefault="0090404E" w:rsidP="0090028E">
      <w:pPr>
        <w:pStyle w:val="a7"/>
        <w:numPr>
          <w:ilvl w:val="0"/>
          <w:numId w:val="11"/>
        </w:numPr>
        <w:tabs>
          <w:tab w:val="left" w:pos="1620"/>
        </w:tabs>
        <w:ind w:left="851" w:hanging="284"/>
        <w:jc w:val="both"/>
        <w:rPr>
          <w:sz w:val="24"/>
          <w:szCs w:val="24"/>
        </w:rPr>
      </w:pPr>
      <w:r w:rsidRPr="002F4B85">
        <w:rPr>
          <w:sz w:val="24"/>
          <w:szCs w:val="24"/>
        </w:rPr>
        <w:t xml:space="preserve">Место </w:t>
      </w:r>
      <w:r w:rsidR="0074729D" w:rsidRPr="002F4B85">
        <w:rPr>
          <w:sz w:val="24"/>
          <w:szCs w:val="24"/>
        </w:rPr>
        <w:t>оказания услуг</w:t>
      </w:r>
      <w:r w:rsidRPr="002F4B85">
        <w:rPr>
          <w:sz w:val="24"/>
          <w:szCs w:val="24"/>
        </w:rPr>
        <w:t xml:space="preserve">: </w:t>
      </w:r>
      <w:r w:rsidR="0090028E" w:rsidRPr="0090028E">
        <w:rPr>
          <w:sz w:val="24"/>
          <w:szCs w:val="24"/>
        </w:rPr>
        <w:t xml:space="preserve">Акватория порта Мурманск по адресу расположения Заказчика: 183017, г. Мурманск-17 и по адресу расположения плавучего дока ПД №3: 183038, г. Мурманск, Портовый проезд, 31.  </w:t>
      </w:r>
    </w:p>
    <w:p w:rsidR="0090404E" w:rsidRPr="002F4B85" w:rsidRDefault="0090404E" w:rsidP="00345524">
      <w:pPr>
        <w:pStyle w:val="a7"/>
        <w:numPr>
          <w:ilvl w:val="0"/>
          <w:numId w:val="11"/>
        </w:numPr>
        <w:tabs>
          <w:tab w:val="left" w:pos="1620"/>
        </w:tabs>
        <w:ind w:left="851"/>
        <w:jc w:val="both"/>
        <w:rPr>
          <w:sz w:val="24"/>
          <w:szCs w:val="24"/>
        </w:rPr>
      </w:pPr>
      <w:r w:rsidRPr="002F4B85">
        <w:rPr>
          <w:sz w:val="24"/>
          <w:szCs w:val="24"/>
        </w:rPr>
        <w:t xml:space="preserve">Ответ на запрос (далее – ТКП) должен однозначно определять цену единицы </w:t>
      </w:r>
      <w:r w:rsidR="000B0C4F" w:rsidRPr="002F4B85">
        <w:rPr>
          <w:sz w:val="24"/>
          <w:szCs w:val="24"/>
        </w:rPr>
        <w:t>услуг</w:t>
      </w:r>
      <w:r w:rsidRPr="002F4B85">
        <w:rPr>
          <w:sz w:val="24"/>
          <w:szCs w:val="24"/>
        </w:rPr>
        <w:t xml:space="preserve"> и общую цену договора на условиях, указанных в запросе, </w:t>
      </w:r>
      <w:r w:rsidR="00345524">
        <w:rPr>
          <w:sz w:val="24"/>
          <w:szCs w:val="24"/>
        </w:rPr>
        <w:t xml:space="preserve">и </w:t>
      </w:r>
      <w:r w:rsidRPr="002F4B85">
        <w:rPr>
          <w:sz w:val="24"/>
          <w:szCs w:val="24"/>
        </w:rPr>
        <w:t>срок действия предлагаемой цены.</w:t>
      </w:r>
    </w:p>
    <w:p w:rsidR="0090404E" w:rsidRPr="002F4B85" w:rsidRDefault="0090404E" w:rsidP="00345524">
      <w:pPr>
        <w:pStyle w:val="a7"/>
        <w:numPr>
          <w:ilvl w:val="0"/>
          <w:numId w:val="11"/>
        </w:numPr>
        <w:tabs>
          <w:tab w:val="left" w:pos="1620"/>
        </w:tabs>
        <w:ind w:left="851"/>
        <w:jc w:val="both"/>
        <w:rPr>
          <w:sz w:val="24"/>
          <w:szCs w:val="24"/>
        </w:rPr>
      </w:pPr>
      <w:r w:rsidRPr="002F4B85">
        <w:rPr>
          <w:sz w:val="24"/>
          <w:szCs w:val="24"/>
        </w:rPr>
        <w:t xml:space="preserve">ТКП должен быть оформлен в виде отдельного файла в формате </w:t>
      </w:r>
      <w:proofErr w:type="spellStart"/>
      <w:r w:rsidR="00330A87" w:rsidRPr="002F4B85">
        <w:rPr>
          <w:sz w:val="24"/>
          <w:szCs w:val="24"/>
        </w:rPr>
        <w:t>Excel</w:t>
      </w:r>
      <w:proofErr w:type="spellEnd"/>
      <w:r w:rsidR="00330A87" w:rsidRPr="002F4B85">
        <w:rPr>
          <w:sz w:val="24"/>
          <w:szCs w:val="24"/>
        </w:rPr>
        <w:t xml:space="preserve">, </w:t>
      </w:r>
      <w:r w:rsidR="00330A87" w:rsidRPr="002F4B85">
        <w:rPr>
          <w:sz w:val="24"/>
          <w:szCs w:val="24"/>
          <w:lang w:val="en-US"/>
        </w:rPr>
        <w:t>Word</w:t>
      </w:r>
      <w:r w:rsidR="00330A87" w:rsidRPr="002F4B85">
        <w:rPr>
          <w:sz w:val="24"/>
          <w:szCs w:val="24"/>
        </w:rPr>
        <w:t>,</w:t>
      </w:r>
      <w:r w:rsidRPr="002F4B85">
        <w:rPr>
          <w:sz w:val="24"/>
          <w:szCs w:val="24"/>
        </w:rPr>
        <w:t xml:space="preserve"> с оформлением официального сопроводительного письма</w:t>
      </w:r>
      <w:r w:rsidRPr="002F4B85">
        <w:rPr>
          <w:bCs/>
          <w:sz w:val="24"/>
          <w:szCs w:val="24"/>
        </w:rPr>
        <w:t xml:space="preserve"> </w:t>
      </w:r>
      <w:r w:rsidR="00330A87" w:rsidRPr="002F4B85">
        <w:rPr>
          <w:bCs/>
          <w:sz w:val="24"/>
          <w:szCs w:val="24"/>
        </w:rPr>
        <w:t>на бланке</w:t>
      </w:r>
      <w:r w:rsidRPr="002F4B85">
        <w:rPr>
          <w:bCs/>
          <w:sz w:val="24"/>
          <w:szCs w:val="24"/>
        </w:rPr>
        <w:t xml:space="preserve"> предприятия</w:t>
      </w:r>
      <w:r w:rsidRPr="002F4B85">
        <w:rPr>
          <w:sz w:val="24"/>
          <w:szCs w:val="24"/>
        </w:rPr>
        <w:t xml:space="preserve"> с печатью</w:t>
      </w:r>
      <w:r w:rsidR="0074729D" w:rsidRPr="002F4B85">
        <w:rPr>
          <w:sz w:val="24"/>
          <w:szCs w:val="24"/>
        </w:rPr>
        <w:t xml:space="preserve">, </w:t>
      </w:r>
      <w:proofErr w:type="gramStart"/>
      <w:r w:rsidRPr="002F4B85">
        <w:rPr>
          <w:sz w:val="24"/>
          <w:szCs w:val="24"/>
        </w:rPr>
        <w:t>подписанн</w:t>
      </w:r>
      <w:r w:rsidR="0074729D" w:rsidRPr="002F4B85">
        <w:rPr>
          <w:sz w:val="24"/>
          <w:szCs w:val="24"/>
        </w:rPr>
        <w:t xml:space="preserve">ым </w:t>
      </w:r>
      <w:r w:rsidRPr="002F4B85">
        <w:rPr>
          <w:sz w:val="24"/>
          <w:szCs w:val="24"/>
        </w:rPr>
        <w:t xml:space="preserve"> руководителем</w:t>
      </w:r>
      <w:proofErr w:type="gramEnd"/>
      <w:r w:rsidRPr="002F4B85">
        <w:rPr>
          <w:sz w:val="24"/>
          <w:szCs w:val="24"/>
        </w:rPr>
        <w:t xml:space="preserve"> или уполномоченными лицом, позволяющим однозначно идентифицировать контрагента. </w:t>
      </w:r>
      <w:r w:rsidR="0074729D" w:rsidRPr="002F4B85">
        <w:rPr>
          <w:sz w:val="24"/>
          <w:szCs w:val="24"/>
        </w:rPr>
        <w:t>ТКП п</w:t>
      </w:r>
      <w:r w:rsidRPr="002F4B85">
        <w:rPr>
          <w:bCs/>
          <w:sz w:val="24"/>
          <w:szCs w:val="24"/>
        </w:rPr>
        <w:t xml:space="preserve">росим направить </w:t>
      </w:r>
      <w:r w:rsidR="00664C8C" w:rsidRPr="002F4B85">
        <w:rPr>
          <w:bCs/>
          <w:sz w:val="24"/>
          <w:szCs w:val="24"/>
        </w:rPr>
        <w:t>на</w:t>
      </w:r>
      <w:r w:rsidRPr="002F4B85">
        <w:rPr>
          <w:bCs/>
          <w:sz w:val="24"/>
          <w:szCs w:val="24"/>
        </w:rPr>
        <w:t xml:space="preserve"> электронны</w:t>
      </w:r>
      <w:r w:rsidR="00664C8C" w:rsidRPr="002F4B85">
        <w:rPr>
          <w:bCs/>
          <w:sz w:val="24"/>
          <w:szCs w:val="24"/>
        </w:rPr>
        <w:t>й адрес</w:t>
      </w:r>
      <w:r w:rsidRPr="002F4B85">
        <w:rPr>
          <w:bCs/>
          <w:sz w:val="24"/>
          <w:szCs w:val="24"/>
        </w:rPr>
        <w:t xml:space="preserve">: </w:t>
      </w:r>
      <w:hyperlink r:id="rId9" w:history="1">
        <w:r w:rsidR="00271594" w:rsidRPr="002F4B85">
          <w:rPr>
            <w:rStyle w:val="a4"/>
            <w:sz w:val="24"/>
            <w:szCs w:val="24"/>
            <w:lang w:val="en-US"/>
          </w:rPr>
          <w:t>SokolovSV</w:t>
        </w:r>
        <w:r w:rsidR="00271594" w:rsidRPr="002F4B85">
          <w:rPr>
            <w:rStyle w:val="a4"/>
            <w:sz w:val="24"/>
            <w:szCs w:val="24"/>
          </w:rPr>
          <w:t>@rosatomflot.ru</w:t>
        </w:r>
      </w:hyperlink>
      <w:r w:rsidRPr="002F4B85">
        <w:rPr>
          <w:sz w:val="24"/>
          <w:szCs w:val="24"/>
        </w:rPr>
        <w:t>,</w:t>
      </w:r>
    </w:p>
    <w:p w:rsidR="0090404E" w:rsidRPr="002F4B85" w:rsidRDefault="0090404E" w:rsidP="00345524">
      <w:pPr>
        <w:pStyle w:val="a7"/>
        <w:numPr>
          <w:ilvl w:val="0"/>
          <w:numId w:val="11"/>
        </w:numPr>
        <w:tabs>
          <w:tab w:val="left" w:pos="1620"/>
        </w:tabs>
        <w:ind w:left="851"/>
        <w:jc w:val="both"/>
        <w:rPr>
          <w:sz w:val="24"/>
          <w:szCs w:val="24"/>
        </w:rPr>
      </w:pPr>
      <w:r w:rsidRPr="002F4B85">
        <w:rPr>
          <w:sz w:val="24"/>
          <w:szCs w:val="24"/>
        </w:rPr>
        <w:t>Информирую Вас о том, что проведение данной процедуры сбора информации не влечет за собой возникновение каких-либо обязательств заказчика.</w:t>
      </w:r>
    </w:p>
    <w:p w:rsidR="0074729D" w:rsidRPr="002F4B85" w:rsidRDefault="0074729D" w:rsidP="0090404E">
      <w:pPr>
        <w:ind w:firstLine="709"/>
        <w:jc w:val="both"/>
        <w:rPr>
          <w:sz w:val="24"/>
          <w:szCs w:val="24"/>
        </w:rPr>
      </w:pPr>
    </w:p>
    <w:p w:rsidR="0090404E" w:rsidRPr="00642EED" w:rsidRDefault="0090404E" w:rsidP="00642EED">
      <w:pPr>
        <w:ind w:firstLine="709"/>
        <w:jc w:val="both"/>
        <w:rPr>
          <w:sz w:val="24"/>
          <w:szCs w:val="24"/>
        </w:rPr>
      </w:pPr>
      <w:r w:rsidRPr="002F4B85">
        <w:rPr>
          <w:sz w:val="24"/>
          <w:szCs w:val="24"/>
        </w:rPr>
        <w:t>Приложени</w:t>
      </w:r>
      <w:r w:rsidR="00642EED">
        <w:rPr>
          <w:sz w:val="24"/>
          <w:szCs w:val="24"/>
        </w:rPr>
        <w:t>я</w:t>
      </w:r>
      <w:r w:rsidRPr="002F4B85">
        <w:rPr>
          <w:sz w:val="24"/>
          <w:szCs w:val="24"/>
        </w:rPr>
        <w:t>:</w:t>
      </w:r>
      <w:r w:rsidR="00642EED">
        <w:rPr>
          <w:sz w:val="24"/>
          <w:szCs w:val="24"/>
        </w:rPr>
        <w:t xml:space="preserve"> </w:t>
      </w:r>
      <w:r w:rsidR="00642EED" w:rsidRPr="00642EED">
        <w:rPr>
          <w:sz w:val="24"/>
          <w:szCs w:val="24"/>
        </w:rPr>
        <w:t>1)</w:t>
      </w:r>
      <w:r w:rsidR="00642EED">
        <w:rPr>
          <w:sz w:val="24"/>
          <w:szCs w:val="24"/>
        </w:rPr>
        <w:t xml:space="preserve"> </w:t>
      </w:r>
      <w:r w:rsidR="00C86083">
        <w:rPr>
          <w:sz w:val="24"/>
          <w:szCs w:val="24"/>
        </w:rPr>
        <w:t xml:space="preserve">  </w:t>
      </w:r>
      <w:r w:rsidRPr="002F4B85">
        <w:rPr>
          <w:sz w:val="24"/>
          <w:szCs w:val="24"/>
        </w:rPr>
        <w:t>Ценовое предложение (Форма 1)</w:t>
      </w:r>
      <w:r w:rsidR="00642EED">
        <w:rPr>
          <w:sz w:val="24"/>
          <w:szCs w:val="24"/>
        </w:rPr>
        <w:t xml:space="preserve"> на 1 л.</w:t>
      </w:r>
      <w:r w:rsidR="00642EED" w:rsidRPr="00642EED">
        <w:rPr>
          <w:sz w:val="24"/>
          <w:szCs w:val="24"/>
        </w:rPr>
        <w:t>;</w:t>
      </w:r>
    </w:p>
    <w:p w:rsidR="0090404E" w:rsidRDefault="0090404E" w:rsidP="00642EED">
      <w:pPr>
        <w:pStyle w:val="a7"/>
        <w:numPr>
          <w:ilvl w:val="0"/>
          <w:numId w:val="14"/>
        </w:numPr>
        <w:tabs>
          <w:tab w:val="left" w:pos="1134"/>
        </w:tabs>
        <w:jc w:val="both"/>
        <w:rPr>
          <w:sz w:val="24"/>
          <w:szCs w:val="24"/>
        </w:rPr>
      </w:pPr>
      <w:r w:rsidRPr="00642EED">
        <w:rPr>
          <w:sz w:val="24"/>
          <w:szCs w:val="24"/>
        </w:rPr>
        <w:t>Техническое предложение (Форма 2)</w:t>
      </w:r>
      <w:r w:rsidR="00642EED" w:rsidRPr="00642EED">
        <w:rPr>
          <w:sz w:val="24"/>
          <w:szCs w:val="24"/>
        </w:rPr>
        <w:t xml:space="preserve"> </w:t>
      </w:r>
      <w:r w:rsidR="00642EED">
        <w:rPr>
          <w:sz w:val="24"/>
          <w:szCs w:val="24"/>
        </w:rPr>
        <w:t>на 1 л.</w:t>
      </w:r>
      <w:r w:rsidR="00642EED" w:rsidRPr="00642EED">
        <w:rPr>
          <w:sz w:val="24"/>
          <w:szCs w:val="24"/>
        </w:rPr>
        <w:t>;</w:t>
      </w:r>
    </w:p>
    <w:p w:rsidR="00642EED" w:rsidRPr="00642EED" w:rsidRDefault="0090028E" w:rsidP="00642EED">
      <w:pPr>
        <w:pStyle w:val="a7"/>
        <w:numPr>
          <w:ilvl w:val="0"/>
          <w:numId w:val="14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 договора и т</w:t>
      </w:r>
      <w:r w:rsidR="00642EED">
        <w:rPr>
          <w:sz w:val="24"/>
          <w:szCs w:val="24"/>
        </w:rPr>
        <w:t xml:space="preserve">ехническое задание на </w:t>
      </w:r>
      <w:r w:rsidR="00C86083">
        <w:rPr>
          <w:sz w:val="24"/>
          <w:szCs w:val="24"/>
        </w:rPr>
        <w:t>23</w:t>
      </w:r>
      <w:r w:rsidR="00642EED">
        <w:rPr>
          <w:sz w:val="24"/>
          <w:szCs w:val="24"/>
        </w:rPr>
        <w:t xml:space="preserve"> л.</w:t>
      </w:r>
    </w:p>
    <w:p w:rsidR="00642EED" w:rsidRDefault="00642EED" w:rsidP="000B0C4F">
      <w:pPr>
        <w:pStyle w:val="a7"/>
        <w:tabs>
          <w:tab w:val="left" w:pos="1134"/>
        </w:tabs>
        <w:jc w:val="both"/>
        <w:rPr>
          <w:b/>
          <w:sz w:val="24"/>
          <w:szCs w:val="24"/>
        </w:rPr>
      </w:pPr>
    </w:p>
    <w:p w:rsidR="0090404E" w:rsidRPr="00642EED" w:rsidRDefault="00642EED" w:rsidP="000B0C4F">
      <w:pPr>
        <w:pStyle w:val="a7"/>
        <w:tabs>
          <w:tab w:val="left" w:pos="1134"/>
        </w:tabs>
        <w:jc w:val="both"/>
        <w:rPr>
          <w:sz w:val="24"/>
          <w:szCs w:val="24"/>
        </w:rPr>
      </w:pPr>
      <w:r w:rsidRPr="00642EED">
        <w:rPr>
          <w:sz w:val="24"/>
          <w:szCs w:val="24"/>
        </w:rPr>
        <w:t xml:space="preserve">Итого приложений на </w:t>
      </w:r>
      <w:r w:rsidR="00C86083">
        <w:rPr>
          <w:sz w:val="24"/>
          <w:szCs w:val="24"/>
        </w:rPr>
        <w:t xml:space="preserve">25 </w:t>
      </w:r>
      <w:r w:rsidRPr="00642EED">
        <w:rPr>
          <w:sz w:val="24"/>
          <w:szCs w:val="24"/>
        </w:rPr>
        <w:t>л.</w:t>
      </w:r>
    </w:p>
    <w:p w:rsidR="00642EED" w:rsidRPr="002F4B85" w:rsidRDefault="00642EED" w:rsidP="000B0C4F">
      <w:pPr>
        <w:pStyle w:val="a7"/>
        <w:tabs>
          <w:tab w:val="left" w:pos="1134"/>
        </w:tabs>
        <w:jc w:val="both"/>
        <w:rPr>
          <w:b/>
          <w:sz w:val="24"/>
          <w:szCs w:val="24"/>
        </w:rPr>
      </w:pPr>
    </w:p>
    <w:p w:rsidR="006E4BCE" w:rsidRPr="002F4B85" w:rsidRDefault="006E4BCE" w:rsidP="006E4BCE">
      <w:pPr>
        <w:pStyle w:val="a7"/>
        <w:tabs>
          <w:tab w:val="left" w:pos="1134"/>
        </w:tabs>
        <w:jc w:val="both"/>
        <w:rPr>
          <w:b/>
          <w:sz w:val="24"/>
          <w:szCs w:val="24"/>
        </w:rPr>
      </w:pPr>
    </w:p>
    <w:p w:rsidR="005E7F1B" w:rsidRPr="002F4B85" w:rsidRDefault="006E4BCE" w:rsidP="0090404E">
      <w:pPr>
        <w:jc w:val="both"/>
        <w:rPr>
          <w:sz w:val="24"/>
          <w:szCs w:val="24"/>
        </w:rPr>
      </w:pPr>
      <w:r w:rsidRPr="002F4B85">
        <w:rPr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08"/>
        <w:gridCol w:w="3191"/>
        <w:gridCol w:w="3281"/>
      </w:tblGrid>
      <w:tr w:rsidR="000711C6" w:rsidRPr="002F4B85" w:rsidTr="00F14E65">
        <w:trPr>
          <w:trHeight w:val="327"/>
        </w:trPr>
        <w:tc>
          <w:tcPr>
            <w:tcW w:w="3372" w:type="dxa"/>
          </w:tcPr>
          <w:p w:rsidR="000711C6" w:rsidRPr="002F4B85" w:rsidRDefault="00922207" w:rsidP="00B26588">
            <w:pPr>
              <w:rPr>
                <w:color w:val="000000"/>
                <w:sz w:val="24"/>
                <w:szCs w:val="24"/>
              </w:rPr>
            </w:pPr>
            <w:r w:rsidRPr="002F4B85">
              <w:rPr>
                <w:color w:val="000000"/>
                <w:sz w:val="24"/>
                <w:szCs w:val="24"/>
              </w:rPr>
              <w:t xml:space="preserve">Начальник </w:t>
            </w:r>
            <w:r w:rsidR="00B26588" w:rsidRPr="002F4B85">
              <w:rPr>
                <w:color w:val="000000"/>
                <w:sz w:val="24"/>
                <w:szCs w:val="24"/>
              </w:rPr>
              <w:t>ОО</w:t>
            </w:r>
            <w:r w:rsidR="005E7F1B" w:rsidRPr="00642EED">
              <w:rPr>
                <w:color w:val="000000"/>
                <w:sz w:val="24"/>
                <w:szCs w:val="24"/>
              </w:rPr>
              <w:t xml:space="preserve"> </w:t>
            </w:r>
            <w:r w:rsidR="00B26588" w:rsidRPr="002F4B85">
              <w:rPr>
                <w:color w:val="000000"/>
                <w:sz w:val="24"/>
                <w:szCs w:val="24"/>
              </w:rPr>
              <w:t>и</w:t>
            </w:r>
            <w:r w:rsidR="005E7F1B" w:rsidRPr="00642EED">
              <w:rPr>
                <w:color w:val="000000"/>
                <w:sz w:val="24"/>
                <w:szCs w:val="24"/>
              </w:rPr>
              <w:t xml:space="preserve"> </w:t>
            </w:r>
            <w:r w:rsidR="00B26588" w:rsidRPr="002F4B85">
              <w:rPr>
                <w:color w:val="000000"/>
                <w:sz w:val="24"/>
                <w:szCs w:val="24"/>
              </w:rPr>
              <w:t>СЗ</w:t>
            </w: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:rsidR="000711C6" w:rsidRPr="002F4B85" w:rsidRDefault="000711C6" w:rsidP="00AC4E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</w:tcPr>
          <w:p w:rsidR="000711C6" w:rsidRPr="002F4B85" w:rsidRDefault="00B26588" w:rsidP="00B26588">
            <w:pPr>
              <w:jc w:val="right"/>
              <w:rPr>
                <w:color w:val="000000"/>
                <w:sz w:val="24"/>
                <w:szCs w:val="24"/>
              </w:rPr>
            </w:pPr>
            <w:r w:rsidRPr="002F4B85">
              <w:rPr>
                <w:color w:val="000000"/>
                <w:sz w:val="24"/>
                <w:szCs w:val="24"/>
              </w:rPr>
              <w:t>Е</w:t>
            </w:r>
            <w:r w:rsidR="00922207" w:rsidRPr="002F4B85">
              <w:rPr>
                <w:color w:val="000000"/>
                <w:sz w:val="24"/>
                <w:szCs w:val="24"/>
              </w:rPr>
              <w:t>.В.</w:t>
            </w:r>
            <w:r w:rsidR="00AD26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4B85">
              <w:rPr>
                <w:color w:val="000000"/>
                <w:sz w:val="24"/>
                <w:szCs w:val="24"/>
              </w:rPr>
              <w:t>Трубочкина</w:t>
            </w:r>
            <w:proofErr w:type="spellEnd"/>
          </w:p>
        </w:tc>
      </w:tr>
    </w:tbl>
    <w:p w:rsidR="000711C6" w:rsidRPr="00F14E65" w:rsidRDefault="00F14E65" w:rsidP="00F14E65">
      <w:pPr>
        <w:jc w:val="center"/>
        <w:rPr>
          <w:color w:val="808080"/>
          <w:sz w:val="16"/>
          <w:szCs w:val="16"/>
        </w:rPr>
      </w:pPr>
      <w:r w:rsidRPr="00F14E65">
        <w:rPr>
          <w:color w:val="000000"/>
          <w:sz w:val="16"/>
          <w:szCs w:val="16"/>
        </w:rPr>
        <w:t>(подпись)</w:t>
      </w:r>
    </w:p>
    <w:p w:rsidR="000711C6" w:rsidRPr="00E81195" w:rsidRDefault="000711C6" w:rsidP="000711C6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0711C6" w:rsidRPr="00E81195" w:rsidTr="00AC4E08">
        <w:tc>
          <w:tcPr>
            <w:tcW w:w="4219" w:type="dxa"/>
          </w:tcPr>
          <w:p w:rsidR="002F4B85" w:rsidRDefault="002F4B85" w:rsidP="00271594">
            <w:pPr>
              <w:rPr>
                <w:color w:val="000000"/>
              </w:rPr>
            </w:pPr>
          </w:p>
          <w:p w:rsidR="000711C6" w:rsidRPr="00CB74E9" w:rsidRDefault="0090028E" w:rsidP="00271594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2F4B85">
              <w:rPr>
                <w:color w:val="000000"/>
              </w:rPr>
              <w:t xml:space="preserve">сп. </w:t>
            </w:r>
            <w:r w:rsidR="00271594">
              <w:rPr>
                <w:color w:val="000000"/>
              </w:rPr>
              <w:t>С</w:t>
            </w:r>
            <w:r w:rsidR="00C21307">
              <w:rPr>
                <w:color w:val="000000"/>
              </w:rPr>
              <w:t>.</w:t>
            </w:r>
            <w:r w:rsidR="00271594">
              <w:rPr>
                <w:color w:val="000000"/>
              </w:rPr>
              <w:t>В</w:t>
            </w:r>
            <w:r w:rsidR="00922207">
              <w:rPr>
                <w:color w:val="000000"/>
              </w:rPr>
              <w:t xml:space="preserve">. </w:t>
            </w:r>
            <w:r w:rsidR="00271594">
              <w:rPr>
                <w:color w:val="000000"/>
              </w:rPr>
              <w:t>Соколов</w:t>
            </w:r>
          </w:p>
        </w:tc>
      </w:tr>
      <w:tr w:rsidR="000711C6" w:rsidRPr="00E81195" w:rsidTr="00AC4E08">
        <w:tc>
          <w:tcPr>
            <w:tcW w:w="4219" w:type="dxa"/>
          </w:tcPr>
          <w:p w:rsidR="000711C6" w:rsidRPr="00CB74E9" w:rsidRDefault="002F4B85" w:rsidP="002F4B85">
            <w:pPr>
              <w:rPr>
                <w:color w:val="000000"/>
              </w:rPr>
            </w:pPr>
            <w:r>
              <w:rPr>
                <w:color w:val="000000"/>
              </w:rPr>
              <w:t>Тел.</w:t>
            </w:r>
            <w:r w:rsidR="00345524">
              <w:rPr>
                <w:color w:val="000000"/>
                <w:lang w:val="en-US"/>
              </w:rPr>
              <w:t>:</w:t>
            </w:r>
            <w:r>
              <w:rPr>
                <w:color w:val="000000"/>
              </w:rPr>
              <w:t xml:space="preserve"> (8152) </w:t>
            </w:r>
            <w:r w:rsidR="00922207">
              <w:rPr>
                <w:color w:val="000000"/>
              </w:rPr>
              <w:t>55</w:t>
            </w:r>
            <w:r>
              <w:rPr>
                <w:color w:val="000000"/>
              </w:rPr>
              <w:t xml:space="preserve"> </w:t>
            </w:r>
            <w:r w:rsidR="00922207">
              <w:rPr>
                <w:color w:val="000000"/>
              </w:rPr>
              <w:t>33</w:t>
            </w:r>
            <w:r>
              <w:rPr>
                <w:color w:val="000000"/>
              </w:rPr>
              <w:t xml:space="preserve"> </w:t>
            </w:r>
            <w:r w:rsidR="00922207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="00922207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добавочный </w:t>
            </w:r>
            <w:r w:rsidR="00922207">
              <w:rPr>
                <w:color w:val="000000"/>
              </w:rPr>
              <w:t>6</w:t>
            </w:r>
            <w:r w:rsidR="00271594">
              <w:rPr>
                <w:color w:val="000000"/>
              </w:rPr>
              <w:t>197</w:t>
            </w:r>
            <w:r w:rsidR="00922207">
              <w:rPr>
                <w:color w:val="000000"/>
              </w:rPr>
              <w:t>)</w:t>
            </w:r>
          </w:p>
        </w:tc>
      </w:tr>
    </w:tbl>
    <w:p w:rsidR="009504A6" w:rsidRDefault="009504A6" w:rsidP="000711C6">
      <w:pPr>
        <w:sectPr w:rsidR="009504A6" w:rsidSect="007A42EB">
          <w:pgSz w:w="11906" w:h="16838"/>
          <w:pgMar w:top="567" w:right="850" w:bottom="1134" w:left="1276" w:header="708" w:footer="708" w:gutter="0"/>
          <w:cols w:space="708"/>
          <w:docGrid w:linePitch="360"/>
        </w:sectPr>
      </w:pPr>
      <w:bookmarkStart w:id="2" w:name="_Образец_оформления_бланка"/>
      <w:bookmarkStart w:id="3" w:name="_Приложение_№_7"/>
      <w:bookmarkEnd w:id="2"/>
      <w:bookmarkEnd w:id="3"/>
    </w:p>
    <w:p w:rsidR="009504A6" w:rsidRPr="00C95E5C" w:rsidRDefault="009504A6" w:rsidP="002F4B85">
      <w:pPr>
        <w:widowControl w:val="0"/>
        <w:ind w:firstLine="6237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№1</w:t>
      </w:r>
    </w:p>
    <w:p w:rsidR="009504A6" w:rsidRPr="00C95E5C" w:rsidRDefault="009504A6" w:rsidP="002F4B85">
      <w:pPr>
        <w:widowControl w:val="0"/>
        <w:ind w:firstLine="6237"/>
        <w:rPr>
          <w:sz w:val="16"/>
          <w:szCs w:val="16"/>
        </w:rPr>
      </w:pPr>
      <w:r w:rsidRPr="00C95E5C">
        <w:rPr>
          <w:sz w:val="16"/>
          <w:szCs w:val="16"/>
        </w:rPr>
        <w:t>к запросу №____ от «___» _______ 201</w:t>
      </w:r>
      <w:r w:rsidR="002F4B85">
        <w:rPr>
          <w:sz w:val="16"/>
          <w:szCs w:val="16"/>
        </w:rPr>
        <w:t xml:space="preserve">__ </w:t>
      </w:r>
      <w:r w:rsidRPr="00C95E5C">
        <w:rPr>
          <w:sz w:val="16"/>
          <w:szCs w:val="16"/>
        </w:rPr>
        <w:t>г.</w:t>
      </w:r>
    </w:p>
    <w:p w:rsidR="009504A6" w:rsidRPr="00C95E5C" w:rsidRDefault="009504A6" w:rsidP="009504A6">
      <w:pPr>
        <w:widowControl w:val="0"/>
        <w:jc w:val="center"/>
        <w:rPr>
          <w:b/>
        </w:rPr>
      </w:pPr>
    </w:p>
    <w:p w:rsidR="009504A6" w:rsidRDefault="009504A6" w:rsidP="009504A6">
      <w:pPr>
        <w:tabs>
          <w:tab w:val="left" w:pos="10773"/>
        </w:tabs>
      </w:pPr>
      <w:r>
        <w:t>Фирменный бланк</w:t>
      </w:r>
    </w:p>
    <w:p w:rsidR="009504A6" w:rsidRPr="00C95E5C" w:rsidRDefault="009504A6" w:rsidP="009504A6">
      <w:pPr>
        <w:pStyle w:val="Times12"/>
        <w:ind w:firstLine="0"/>
        <w:jc w:val="left"/>
        <w:rPr>
          <w:sz w:val="22"/>
        </w:rPr>
      </w:pPr>
    </w:p>
    <w:p w:rsidR="009504A6" w:rsidRPr="00695AC9" w:rsidRDefault="009504A6" w:rsidP="009504A6">
      <w:pPr>
        <w:jc w:val="center"/>
        <w:rPr>
          <w:b/>
          <w:sz w:val="24"/>
          <w:szCs w:val="24"/>
        </w:rPr>
      </w:pPr>
      <w:bookmarkStart w:id="4" w:name="_Письмо_о_подаче"/>
      <w:bookmarkStart w:id="5" w:name="_Заявка_о_подаче"/>
      <w:bookmarkEnd w:id="4"/>
      <w:bookmarkEnd w:id="5"/>
      <w:r>
        <w:rPr>
          <w:b/>
          <w:bCs/>
          <w:iCs/>
          <w:sz w:val="24"/>
          <w:szCs w:val="24"/>
        </w:rPr>
        <w:t>ЦЕНОВОЕ ПРЕДЛОЖЕНИЕ (Форма 1)</w:t>
      </w:r>
    </w:p>
    <w:p w:rsidR="009504A6" w:rsidRPr="00C95E5C" w:rsidRDefault="009504A6" w:rsidP="009504A6">
      <w:pPr>
        <w:pStyle w:val="-3"/>
        <w:tabs>
          <w:tab w:val="clear" w:pos="6238"/>
        </w:tabs>
        <w:ind w:left="284" w:firstLine="0"/>
      </w:pPr>
    </w:p>
    <w:p w:rsidR="009504A6" w:rsidRPr="00C95E5C" w:rsidRDefault="009504A6" w:rsidP="009504A6">
      <w:pPr>
        <w:pStyle w:val="21"/>
        <w:tabs>
          <w:tab w:val="left" w:pos="10205"/>
        </w:tabs>
        <w:spacing w:after="0" w:line="240" w:lineRule="auto"/>
        <w:rPr>
          <w:rFonts w:ascii="Times New Roman" w:hAnsi="Times New Roman" w:cs="Times New Roman"/>
          <w:bCs/>
        </w:rPr>
      </w:pPr>
      <w:r w:rsidRPr="00C95E5C">
        <w:rPr>
          <w:rFonts w:ascii="Times New Roman" w:hAnsi="Times New Roman" w:cs="Times New Roman"/>
          <w:bCs/>
        </w:rPr>
        <w:t xml:space="preserve">На поставку продукции: </w:t>
      </w:r>
      <w:r w:rsidRPr="00C95E5C">
        <w:rPr>
          <w:rFonts w:ascii="Times New Roman" w:hAnsi="Times New Roman" w:cs="Times New Roman"/>
          <w:bCs/>
          <w:u w:val="single"/>
        </w:rPr>
        <w:tab/>
      </w:r>
      <w:r w:rsidRPr="00C95E5C">
        <w:rPr>
          <w:rFonts w:ascii="Times New Roman" w:hAnsi="Times New Roman" w:cs="Times New Roman"/>
          <w:bCs/>
        </w:rPr>
        <w:t xml:space="preserve"> </w:t>
      </w:r>
    </w:p>
    <w:p w:rsidR="009504A6" w:rsidRPr="00C95E5C" w:rsidRDefault="009504A6" w:rsidP="009504A6">
      <w:pPr>
        <w:pStyle w:val="ac"/>
        <w:spacing w:line="240" w:lineRule="auto"/>
        <w:ind w:firstLine="0"/>
        <w:jc w:val="center"/>
        <w:rPr>
          <w:bCs/>
          <w:sz w:val="16"/>
          <w:szCs w:val="16"/>
        </w:rPr>
      </w:pPr>
      <w:r w:rsidRPr="00C95E5C">
        <w:rPr>
          <w:bCs/>
          <w:sz w:val="16"/>
          <w:szCs w:val="16"/>
        </w:rPr>
        <w:t>(наименование поставляемого товара/оказываемых услуг/выполняемых работ)</w:t>
      </w:r>
    </w:p>
    <w:p w:rsidR="009504A6" w:rsidRPr="00C95E5C" w:rsidRDefault="009504A6" w:rsidP="009504A6">
      <w:pPr>
        <w:tabs>
          <w:tab w:val="left" w:pos="9356"/>
        </w:tabs>
        <w:jc w:val="both"/>
        <w:rPr>
          <w:b/>
          <w:bCs/>
          <w:iCs/>
        </w:rPr>
      </w:pPr>
    </w:p>
    <w:p w:rsidR="009504A6" w:rsidRPr="00C95E5C" w:rsidRDefault="009504A6" w:rsidP="009504A6">
      <w:pPr>
        <w:tabs>
          <w:tab w:val="left" w:pos="9354"/>
        </w:tabs>
        <w:jc w:val="both"/>
        <w:rPr>
          <w:b/>
          <w:bCs/>
          <w:iCs/>
          <w:u w:val="single"/>
        </w:rPr>
      </w:pPr>
      <w:r w:rsidRPr="00C95E5C">
        <w:rPr>
          <w:b/>
          <w:bCs/>
          <w:iCs/>
        </w:rPr>
        <w:t xml:space="preserve">Кому: </w:t>
      </w:r>
      <w:r w:rsidRPr="00C95E5C">
        <w:rPr>
          <w:b/>
          <w:bCs/>
          <w:iCs/>
          <w:u w:val="single"/>
        </w:rPr>
        <w:t>ФГУП «</w:t>
      </w:r>
      <w:proofErr w:type="spellStart"/>
      <w:r w:rsidRPr="00C95E5C">
        <w:rPr>
          <w:b/>
          <w:bCs/>
          <w:iCs/>
          <w:u w:val="single"/>
        </w:rPr>
        <w:t>Атомфлот</w:t>
      </w:r>
      <w:proofErr w:type="spellEnd"/>
      <w:r w:rsidRPr="00C95E5C">
        <w:rPr>
          <w:b/>
          <w:bCs/>
          <w:iCs/>
          <w:u w:val="single"/>
        </w:rPr>
        <w:t>», 183017, Мурманск-17</w:t>
      </w:r>
      <w:r>
        <w:rPr>
          <w:b/>
          <w:bCs/>
          <w:iCs/>
          <w:u w:val="single"/>
        </w:rPr>
        <w:tab/>
      </w:r>
    </w:p>
    <w:p w:rsidR="009504A6" w:rsidRPr="00C95E5C" w:rsidRDefault="009504A6" w:rsidP="009504A6">
      <w:pPr>
        <w:tabs>
          <w:tab w:val="left" w:pos="1134"/>
          <w:tab w:val="left" w:pos="9356"/>
        </w:tabs>
        <w:ind w:right="-2"/>
        <w:jc w:val="center"/>
        <w:rPr>
          <w:bCs/>
          <w:iCs/>
          <w:sz w:val="16"/>
          <w:szCs w:val="16"/>
        </w:rPr>
      </w:pPr>
      <w:r w:rsidRPr="00C95E5C">
        <w:rPr>
          <w:bCs/>
          <w:iCs/>
          <w:sz w:val="16"/>
          <w:szCs w:val="16"/>
        </w:rPr>
        <w:t>(наименование Заказчика)</w:t>
      </w:r>
    </w:p>
    <w:p w:rsidR="009504A6" w:rsidRPr="00C95E5C" w:rsidRDefault="009504A6" w:rsidP="009504A6">
      <w:pPr>
        <w:tabs>
          <w:tab w:val="left" w:pos="9354"/>
        </w:tabs>
        <w:rPr>
          <w:b/>
          <w:bCs/>
          <w:iCs/>
        </w:rPr>
      </w:pPr>
      <w:r w:rsidRPr="00C95E5C">
        <w:rPr>
          <w:b/>
          <w:bCs/>
          <w:iCs/>
        </w:rPr>
        <w:t xml:space="preserve">От кого: </w:t>
      </w:r>
      <w:r w:rsidRPr="00C95E5C">
        <w:rPr>
          <w:b/>
          <w:bCs/>
          <w:iCs/>
          <w:u w:val="single"/>
        </w:rPr>
        <w:tab/>
      </w:r>
    </w:p>
    <w:p w:rsidR="009504A6" w:rsidRPr="00C95E5C" w:rsidRDefault="009504A6" w:rsidP="009504A6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16"/>
          <w:szCs w:val="16"/>
        </w:rPr>
      </w:pPr>
      <w:r w:rsidRPr="00C95E5C">
        <w:rPr>
          <w:rFonts w:ascii="Times New Roman" w:hAnsi="Times New Roman" w:cs="Times New Roman"/>
          <w:bCs/>
          <w:iCs/>
          <w:sz w:val="16"/>
          <w:szCs w:val="16"/>
        </w:rPr>
        <w:t>наименование</w:t>
      </w:r>
      <w:r w:rsidRPr="00C95E5C">
        <w:rPr>
          <w:rFonts w:ascii="Times New Roman" w:hAnsi="Times New Roman" w:cs="Times New Roman"/>
          <w:sz w:val="16"/>
          <w:szCs w:val="16"/>
        </w:rPr>
        <w:t xml:space="preserve"> (для юридического лица)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C95E5C">
        <w:rPr>
          <w:rFonts w:ascii="Times New Roman" w:hAnsi="Times New Roman" w:cs="Times New Roman"/>
          <w:sz w:val="16"/>
          <w:szCs w:val="16"/>
        </w:rPr>
        <w:t>/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C95E5C">
        <w:rPr>
          <w:rFonts w:ascii="Times New Roman" w:hAnsi="Times New Roman" w:cs="Times New Roman"/>
          <w:sz w:val="16"/>
          <w:szCs w:val="16"/>
        </w:rPr>
        <w:t>фамилия, имя, отчество (для физического лица)</w:t>
      </w:r>
    </w:p>
    <w:p w:rsidR="009504A6" w:rsidRPr="00C95E5C" w:rsidRDefault="009504A6" w:rsidP="009504A6">
      <w:pPr>
        <w:tabs>
          <w:tab w:val="left" w:pos="10204"/>
        </w:tabs>
        <w:jc w:val="both"/>
        <w:rPr>
          <w:bCs/>
          <w:iCs/>
          <w:u w:val="single"/>
        </w:rPr>
      </w:pPr>
      <w:r w:rsidRPr="00C95E5C">
        <w:rPr>
          <w:bCs/>
          <w:iCs/>
          <w:u w:val="single"/>
        </w:rPr>
        <w:tab/>
      </w:r>
    </w:p>
    <w:p w:rsidR="009504A6" w:rsidRPr="00C95E5C" w:rsidRDefault="009504A6" w:rsidP="009504A6">
      <w:pPr>
        <w:pStyle w:val="21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95E5C">
        <w:rPr>
          <w:rFonts w:ascii="Times New Roman" w:hAnsi="Times New Roman" w:cs="Times New Roman"/>
          <w:sz w:val="16"/>
          <w:szCs w:val="16"/>
        </w:rPr>
        <w:t>юридический адрес, телефон (для юридического лица)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C95E5C">
        <w:rPr>
          <w:rFonts w:ascii="Times New Roman" w:hAnsi="Times New Roman" w:cs="Times New Roman"/>
          <w:sz w:val="16"/>
          <w:szCs w:val="16"/>
        </w:rPr>
        <w:t>/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C95E5C">
        <w:rPr>
          <w:rFonts w:ascii="Times New Roman" w:hAnsi="Times New Roman" w:cs="Times New Roman"/>
          <w:sz w:val="16"/>
          <w:szCs w:val="16"/>
        </w:rPr>
        <w:t xml:space="preserve">место жительства, телефон (для физического лица), </w:t>
      </w:r>
      <w:r w:rsidRPr="00C95E5C">
        <w:rPr>
          <w:rFonts w:ascii="Times New Roman" w:hAnsi="Times New Roman" w:cs="Times New Roman"/>
          <w:sz w:val="16"/>
          <w:szCs w:val="16"/>
          <w:lang w:val="en-US"/>
        </w:rPr>
        <w:t>e</w:t>
      </w:r>
      <w:r w:rsidRPr="00C95E5C">
        <w:rPr>
          <w:rFonts w:ascii="Times New Roman" w:hAnsi="Times New Roman" w:cs="Times New Roman"/>
          <w:sz w:val="16"/>
          <w:szCs w:val="16"/>
        </w:rPr>
        <w:t>-</w:t>
      </w:r>
      <w:r w:rsidRPr="00C95E5C">
        <w:rPr>
          <w:rFonts w:ascii="Times New Roman" w:hAnsi="Times New Roman" w:cs="Times New Roman"/>
          <w:sz w:val="16"/>
          <w:szCs w:val="16"/>
          <w:lang w:val="en-US"/>
        </w:rPr>
        <w:t>mail</w:t>
      </w:r>
    </w:p>
    <w:p w:rsidR="009504A6" w:rsidRDefault="009504A6" w:rsidP="009504A6">
      <w:pPr>
        <w:spacing w:line="360" w:lineRule="auto"/>
        <w:jc w:val="both"/>
        <w:rPr>
          <w:b/>
          <w:bCs/>
          <w:iCs/>
        </w:rPr>
      </w:pPr>
    </w:p>
    <w:p w:rsidR="009504A6" w:rsidRPr="00C95E5C" w:rsidRDefault="009504A6" w:rsidP="009504A6">
      <w:pPr>
        <w:spacing w:line="360" w:lineRule="auto"/>
        <w:jc w:val="both"/>
        <w:rPr>
          <w:b/>
          <w:bCs/>
          <w:iCs/>
        </w:rPr>
      </w:pPr>
      <w:r w:rsidRPr="00C95E5C">
        <w:rPr>
          <w:b/>
          <w:bCs/>
          <w:iCs/>
        </w:rPr>
        <w:t>Банковские реквизиты:</w:t>
      </w:r>
    </w:p>
    <w:p w:rsidR="009504A6" w:rsidRPr="00C95E5C" w:rsidRDefault="009504A6" w:rsidP="009504A6">
      <w:pPr>
        <w:tabs>
          <w:tab w:val="left" w:pos="3402"/>
          <w:tab w:val="left" w:pos="7230"/>
          <w:tab w:val="left" w:pos="9354"/>
        </w:tabs>
        <w:spacing w:line="360" w:lineRule="auto"/>
        <w:jc w:val="both"/>
      </w:pPr>
      <w:r w:rsidRPr="00C95E5C">
        <w:t xml:space="preserve">БИК </w:t>
      </w:r>
      <w:r w:rsidRPr="00C95E5C">
        <w:rPr>
          <w:u w:val="single"/>
        </w:rPr>
        <w:tab/>
      </w:r>
      <w:r w:rsidRPr="00C95E5C">
        <w:t xml:space="preserve"> ИНН </w:t>
      </w:r>
      <w:r w:rsidRPr="00C95E5C">
        <w:rPr>
          <w:u w:val="single"/>
        </w:rPr>
        <w:tab/>
      </w:r>
      <w:r w:rsidRPr="00C95E5C">
        <w:t xml:space="preserve"> КПП</w:t>
      </w:r>
      <w:r w:rsidRPr="00C95E5C">
        <w:rPr>
          <w:u w:val="single"/>
        </w:rPr>
        <w:t xml:space="preserve"> </w:t>
      </w:r>
      <w:r w:rsidRPr="00C95E5C">
        <w:rPr>
          <w:u w:val="single"/>
        </w:rPr>
        <w:tab/>
      </w:r>
    </w:p>
    <w:p w:rsidR="009504A6" w:rsidRPr="00C95E5C" w:rsidRDefault="009504A6" w:rsidP="009504A6">
      <w:pPr>
        <w:tabs>
          <w:tab w:val="left" w:pos="4536"/>
          <w:tab w:val="left" w:pos="9354"/>
          <w:tab w:val="left" w:pos="10205"/>
        </w:tabs>
        <w:spacing w:line="360" w:lineRule="auto"/>
        <w:jc w:val="both"/>
      </w:pPr>
      <w:r w:rsidRPr="00C95E5C">
        <w:t xml:space="preserve">ОКПО </w:t>
      </w:r>
      <w:r w:rsidRPr="00C95E5C">
        <w:rPr>
          <w:u w:val="single"/>
        </w:rPr>
        <w:tab/>
      </w:r>
      <w:r w:rsidRPr="00C95E5C">
        <w:t xml:space="preserve"> ОКВЭД </w:t>
      </w:r>
      <w:r w:rsidRPr="00C95E5C">
        <w:rPr>
          <w:u w:val="single"/>
        </w:rPr>
        <w:tab/>
      </w:r>
    </w:p>
    <w:p w:rsidR="009504A6" w:rsidRPr="00C95E5C" w:rsidRDefault="009504A6" w:rsidP="009504A6">
      <w:pPr>
        <w:tabs>
          <w:tab w:val="left" w:pos="9354"/>
          <w:tab w:val="left" w:pos="10206"/>
        </w:tabs>
        <w:spacing w:line="360" w:lineRule="auto"/>
        <w:jc w:val="both"/>
      </w:pPr>
      <w:r w:rsidRPr="00C95E5C">
        <w:t xml:space="preserve">Расчетный счет </w:t>
      </w:r>
      <w:r w:rsidRPr="00C95E5C">
        <w:rPr>
          <w:u w:val="single"/>
        </w:rPr>
        <w:tab/>
      </w:r>
    </w:p>
    <w:p w:rsidR="009504A6" w:rsidRPr="00C95E5C" w:rsidRDefault="009504A6" w:rsidP="009504A6">
      <w:pPr>
        <w:tabs>
          <w:tab w:val="left" w:pos="9354"/>
          <w:tab w:val="left" w:pos="10206"/>
        </w:tabs>
        <w:spacing w:line="360" w:lineRule="auto"/>
        <w:jc w:val="both"/>
      </w:pPr>
      <w:r w:rsidRPr="00C95E5C">
        <w:t xml:space="preserve">Корреспондентский счет </w:t>
      </w:r>
      <w:r w:rsidRPr="00C95E5C">
        <w:rPr>
          <w:u w:val="single"/>
        </w:rPr>
        <w:tab/>
      </w:r>
    </w:p>
    <w:p w:rsidR="009504A6" w:rsidRPr="00C95E5C" w:rsidRDefault="009504A6" w:rsidP="009504A6">
      <w:pPr>
        <w:tabs>
          <w:tab w:val="left" w:pos="9354"/>
          <w:tab w:val="left" w:pos="10205"/>
        </w:tabs>
        <w:spacing w:line="360" w:lineRule="auto"/>
        <w:jc w:val="both"/>
        <w:rPr>
          <w:u w:val="single"/>
        </w:rPr>
      </w:pPr>
      <w:r w:rsidRPr="00C95E5C">
        <w:t xml:space="preserve">Юридический адрес: </w:t>
      </w:r>
      <w:r w:rsidRPr="00C95E5C">
        <w:rPr>
          <w:u w:val="single"/>
        </w:rPr>
        <w:tab/>
      </w:r>
    </w:p>
    <w:p w:rsidR="009504A6" w:rsidRPr="00C95E5C" w:rsidRDefault="009504A6" w:rsidP="009504A6">
      <w:pPr>
        <w:tabs>
          <w:tab w:val="left" w:pos="9354"/>
        </w:tabs>
        <w:spacing w:line="360" w:lineRule="auto"/>
        <w:jc w:val="both"/>
      </w:pPr>
      <w:r w:rsidRPr="00C95E5C">
        <w:t xml:space="preserve">Почтовый адрес </w:t>
      </w:r>
      <w:r w:rsidRPr="00C95E5C">
        <w:rPr>
          <w:u w:val="single"/>
        </w:rPr>
        <w:tab/>
      </w:r>
    </w:p>
    <w:p w:rsidR="009504A6" w:rsidRDefault="009504A6" w:rsidP="009504A6">
      <w:pPr>
        <w:jc w:val="center"/>
        <w:rPr>
          <w:b/>
          <w:bCs/>
          <w:iCs/>
        </w:rPr>
      </w:pPr>
    </w:p>
    <w:p w:rsidR="009504A6" w:rsidRDefault="009504A6" w:rsidP="009504A6">
      <w:pPr>
        <w:jc w:val="center"/>
        <w:rPr>
          <w:b/>
          <w:bCs/>
          <w:iCs/>
        </w:rPr>
      </w:pPr>
      <w:r w:rsidRPr="00C95E5C">
        <w:rPr>
          <w:b/>
          <w:bCs/>
          <w:iCs/>
        </w:rPr>
        <w:t>УВАЖАЕМЫЕ ГОСПОДА!</w:t>
      </w:r>
    </w:p>
    <w:p w:rsidR="009504A6" w:rsidRPr="00C95E5C" w:rsidRDefault="009504A6" w:rsidP="009504A6">
      <w:pPr>
        <w:jc w:val="center"/>
        <w:rPr>
          <w:b/>
          <w:bCs/>
          <w:iCs/>
        </w:rPr>
      </w:pPr>
    </w:p>
    <w:p w:rsidR="009504A6" w:rsidRPr="00695AC9" w:rsidRDefault="009504A6" w:rsidP="009504A6">
      <w:pPr>
        <w:pStyle w:val="aa"/>
        <w:tabs>
          <w:tab w:val="left" w:pos="1134"/>
        </w:tabs>
        <w:spacing w:before="0" w:after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695AC9">
        <w:rPr>
          <w:rFonts w:ascii="Times New Roman" w:hAnsi="Times New Roman" w:cs="Times New Roman"/>
          <w:sz w:val="22"/>
          <w:szCs w:val="22"/>
        </w:rPr>
        <w:t xml:space="preserve">Изучив Запрос №____ от ______________ (далее – «Запрос»), и принимая установленные в нем требования и условия, </w:t>
      </w:r>
      <w:r>
        <w:rPr>
          <w:rFonts w:ascii="Times New Roman" w:hAnsi="Times New Roman" w:cs="Times New Roman"/>
          <w:sz w:val="22"/>
          <w:szCs w:val="22"/>
        </w:rPr>
        <w:t>направляем ценовое предложение</w:t>
      </w:r>
      <w:r w:rsidRPr="00695AC9">
        <w:rPr>
          <w:rFonts w:ascii="Times New Roman" w:hAnsi="Times New Roman" w:cs="Times New Roman"/>
          <w:sz w:val="22"/>
          <w:szCs w:val="22"/>
        </w:rPr>
        <w:t xml:space="preserve"> на: __________________________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:rsidR="009504A6" w:rsidRPr="00695AC9" w:rsidRDefault="009504A6" w:rsidP="009504A6">
      <w:pPr>
        <w:pStyle w:val="aa"/>
        <w:tabs>
          <w:tab w:val="left" w:pos="1134"/>
        </w:tabs>
        <w:spacing w:before="0" w:after="0" w:line="240" w:lineRule="auto"/>
        <w:ind w:left="6237" w:firstLine="0"/>
        <w:jc w:val="center"/>
        <w:rPr>
          <w:rFonts w:ascii="Times New Roman" w:hAnsi="Times New Roman" w:cs="Times New Roman"/>
          <w:sz w:val="16"/>
          <w:szCs w:val="16"/>
        </w:rPr>
      </w:pPr>
      <w:r w:rsidRPr="00695AC9">
        <w:rPr>
          <w:rFonts w:ascii="Times New Roman" w:hAnsi="Times New Roman" w:cs="Times New Roman"/>
          <w:sz w:val="16"/>
          <w:szCs w:val="16"/>
        </w:rPr>
        <w:t>(предмет договора)</w:t>
      </w:r>
    </w:p>
    <w:p w:rsidR="009504A6" w:rsidRPr="00695AC9" w:rsidRDefault="009504A6" w:rsidP="009504A6">
      <w:pPr>
        <w:pStyle w:val="aa"/>
        <w:tabs>
          <w:tab w:val="left" w:pos="1134"/>
        </w:tabs>
        <w:spacing w:before="0" w:after="0" w:line="240" w:lineRule="auto"/>
        <w:ind w:firstLine="0"/>
        <w:rPr>
          <w:rFonts w:ascii="Times New Roman" w:hAnsi="Times New Roman" w:cs="Times New Roman"/>
          <w:sz w:val="22"/>
          <w:szCs w:val="22"/>
        </w:rPr>
      </w:pPr>
      <w:r w:rsidRPr="00695AC9">
        <w:rPr>
          <w:rFonts w:ascii="Times New Roman" w:hAnsi="Times New Roman" w:cs="Times New Roman"/>
          <w:sz w:val="22"/>
          <w:szCs w:val="22"/>
        </w:rPr>
        <w:t xml:space="preserve">в соответствии с Техническим предложением и другими документами, являющимися неотъемлемыми приложениями к настоящему </w:t>
      </w:r>
      <w:r>
        <w:rPr>
          <w:rFonts w:ascii="Times New Roman" w:hAnsi="Times New Roman" w:cs="Times New Roman"/>
          <w:sz w:val="22"/>
          <w:szCs w:val="22"/>
        </w:rPr>
        <w:t>ценовому предложению</w:t>
      </w:r>
      <w:r w:rsidRPr="00695AC9">
        <w:rPr>
          <w:rFonts w:ascii="Times New Roman" w:hAnsi="Times New Roman" w:cs="Times New Roman"/>
          <w:sz w:val="22"/>
          <w:szCs w:val="22"/>
        </w:rPr>
        <w:t xml:space="preserve"> на следующих условиях:</w:t>
      </w:r>
    </w:p>
    <w:p w:rsidR="009504A6" w:rsidRPr="00C95E5C" w:rsidRDefault="009504A6" w:rsidP="009504A6">
      <w:pPr>
        <w:pStyle w:val="Times12"/>
        <w:suppressAutoHyphens/>
        <w:ind w:firstLine="0"/>
        <w:rPr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8"/>
        <w:gridCol w:w="4451"/>
        <w:gridCol w:w="5026"/>
      </w:tblGrid>
      <w:tr w:rsidR="009504A6" w:rsidRPr="008B10EA" w:rsidTr="00AA4D81">
        <w:trPr>
          <w:cantSplit/>
          <w:trHeight w:val="85"/>
          <w:tblHeader/>
        </w:trPr>
        <w:tc>
          <w:tcPr>
            <w:tcW w:w="352" w:type="pct"/>
            <w:shd w:val="clear" w:color="auto" w:fill="B8CCE4" w:themeFill="accent1" w:themeFillTint="66"/>
            <w:vAlign w:val="center"/>
          </w:tcPr>
          <w:p w:rsidR="009504A6" w:rsidRPr="008B10EA" w:rsidRDefault="009504A6" w:rsidP="00AA4D81">
            <w:pPr>
              <w:keepNext/>
              <w:ind w:left="-57" w:right="-57"/>
              <w:jc w:val="center"/>
            </w:pPr>
            <w:r w:rsidRPr="008B10EA">
              <w:t>№ п/п</w:t>
            </w:r>
          </w:p>
        </w:tc>
        <w:tc>
          <w:tcPr>
            <w:tcW w:w="2183" w:type="pct"/>
            <w:shd w:val="clear" w:color="auto" w:fill="B8CCE4" w:themeFill="accent1" w:themeFillTint="66"/>
            <w:vAlign w:val="center"/>
          </w:tcPr>
          <w:p w:rsidR="009504A6" w:rsidRPr="008B10EA" w:rsidRDefault="009504A6" w:rsidP="00AA4D81">
            <w:pPr>
              <w:keepNext/>
              <w:ind w:left="-57" w:right="-57"/>
              <w:jc w:val="center"/>
            </w:pPr>
            <w:r w:rsidRPr="008B10EA">
              <w:t xml:space="preserve">Условия заявок на участие в процедуре закупки </w:t>
            </w:r>
          </w:p>
        </w:tc>
        <w:tc>
          <w:tcPr>
            <w:tcW w:w="2465" w:type="pct"/>
            <w:shd w:val="clear" w:color="auto" w:fill="B8CCE4" w:themeFill="accent1" w:themeFillTint="66"/>
            <w:vAlign w:val="center"/>
          </w:tcPr>
          <w:p w:rsidR="009504A6" w:rsidRPr="008B10EA" w:rsidRDefault="009504A6" w:rsidP="00AA4D81">
            <w:pPr>
              <w:keepNext/>
              <w:ind w:left="57" w:right="57"/>
              <w:jc w:val="center"/>
            </w:pPr>
            <w:r w:rsidRPr="008B10EA">
              <w:t>Предложение участника</w:t>
            </w:r>
          </w:p>
        </w:tc>
      </w:tr>
      <w:tr w:rsidR="009504A6" w:rsidRPr="008B10EA" w:rsidTr="00AA4D81">
        <w:trPr>
          <w:cantSplit/>
          <w:trHeight w:val="85"/>
        </w:trPr>
        <w:tc>
          <w:tcPr>
            <w:tcW w:w="352" w:type="pct"/>
            <w:vAlign w:val="center"/>
          </w:tcPr>
          <w:p w:rsidR="009504A6" w:rsidRPr="008B10EA" w:rsidRDefault="009504A6" w:rsidP="009504A6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center"/>
            </w:pPr>
          </w:p>
        </w:tc>
        <w:tc>
          <w:tcPr>
            <w:tcW w:w="2183" w:type="pct"/>
            <w:vAlign w:val="center"/>
          </w:tcPr>
          <w:p w:rsidR="009504A6" w:rsidRPr="008B10EA" w:rsidRDefault="009504A6" w:rsidP="00AA4D81">
            <w:pPr>
              <w:ind w:left="57" w:right="57"/>
            </w:pPr>
            <w:r w:rsidRPr="008B10EA">
              <w:rPr>
                <w:bCs/>
              </w:rPr>
              <w:t>Цена заявки, руб. с НДС</w:t>
            </w:r>
          </w:p>
        </w:tc>
        <w:tc>
          <w:tcPr>
            <w:tcW w:w="2465" w:type="pct"/>
            <w:vAlign w:val="center"/>
          </w:tcPr>
          <w:p w:rsidR="009504A6" w:rsidRPr="008B10EA" w:rsidRDefault="009504A6" w:rsidP="00AA4D81">
            <w:pPr>
              <w:ind w:left="57" w:right="57"/>
              <w:jc w:val="center"/>
            </w:pPr>
            <w:r w:rsidRPr="008B10EA">
              <w:rPr>
                <w:i/>
              </w:rPr>
              <w:t>[указать цену договора с отражением размера НДС]</w:t>
            </w:r>
          </w:p>
        </w:tc>
      </w:tr>
      <w:tr w:rsidR="009504A6" w:rsidRPr="008B10EA" w:rsidTr="00AA4D81">
        <w:trPr>
          <w:cantSplit/>
        </w:trPr>
        <w:tc>
          <w:tcPr>
            <w:tcW w:w="352" w:type="pct"/>
            <w:shd w:val="clear" w:color="auto" w:fill="B8CCE4" w:themeFill="accent1" w:themeFillTint="66"/>
            <w:vAlign w:val="center"/>
          </w:tcPr>
          <w:p w:rsidR="009504A6" w:rsidRPr="008B10EA" w:rsidRDefault="009504A6" w:rsidP="009504A6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center"/>
            </w:pPr>
          </w:p>
        </w:tc>
        <w:tc>
          <w:tcPr>
            <w:tcW w:w="2183" w:type="pct"/>
            <w:shd w:val="clear" w:color="auto" w:fill="B8CCE4" w:themeFill="accent1" w:themeFillTint="66"/>
            <w:vAlign w:val="center"/>
          </w:tcPr>
          <w:p w:rsidR="009504A6" w:rsidRPr="008B10EA" w:rsidRDefault="009504A6" w:rsidP="00AA4D81">
            <w:pPr>
              <w:ind w:left="57" w:right="57"/>
              <w:rPr>
                <w:bCs/>
              </w:rPr>
            </w:pPr>
            <w:r w:rsidRPr="008B10EA">
              <w:rPr>
                <w:bCs/>
              </w:rPr>
              <w:t>Цена заявки, руб. без НДС</w:t>
            </w:r>
          </w:p>
        </w:tc>
        <w:tc>
          <w:tcPr>
            <w:tcW w:w="2465" w:type="pct"/>
            <w:shd w:val="clear" w:color="auto" w:fill="B8CCE4" w:themeFill="accent1" w:themeFillTint="66"/>
            <w:vAlign w:val="center"/>
          </w:tcPr>
          <w:p w:rsidR="009504A6" w:rsidRPr="008B10EA" w:rsidRDefault="009504A6" w:rsidP="00AA4D81">
            <w:pPr>
              <w:ind w:left="57" w:right="57"/>
              <w:jc w:val="center"/>
              <w:rPr>
                <w:i/>
              </w:rPr>
            </w:pPr>
            <w:r w:rsidRPr="008B10EA">
              <w:rPr>
                <w:i/>
              </w:rPr>
              <w:t>[указать цену договора]</w:t>
            </w:r>
          </w:p>
        </w:tc>
      </w:tr>
      <w:tr w:rsidR="009504A6" w:rsidRPr="008B10EA" w:rsidTr="00AA4D81">
        <w:trPr>
          <w:cantSplit/>
        </w:trPr>
        <w:tc>
          <w:tcPr>
            <w:tcW w:w="352" w:type="pct"/>
            <w:vAlign w:val="center"/>
          </w:tcPr>
          <w:p w:rsidR="009504A6" w:rsidRPr="008B10EA" w:rsidRDefault="009504A6" w:rsidP="009504A6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center"/>
            </w:pPr>
          </w:p>
        </w:tc>
        <w:tc>
          <w:tcPr>
            <w:tcW w:w="2183" w:type="pct"/>
            <w:vAlign w:val="center"/>
          </w:tcPr>
          <w:p w:rsidR="009504A6" w:rsidRPr="008B10EA" w:rsidRDefault="009504A6" w:rsidP="00AA4D81">
            <w:pPr>
              <w:ind w:left="57" w:right="57"/>
              <w:rPr>
                <w:bCs/>
              </w:rPr>
            </w:pPr>
            <w:r w:rsidRPr="008B10EA">
              <w:rPr>
                <w:bCs/>
              </w:rPr>
              <w:t xml:space="preserve">Срок </w:t>
            </w:r>
            <w:r w:rsidRPr="008B10EA">
              <w:rPr>
                <w:i/>
              </w:rPr>
              <w:t>поставки товара/выполнения работ /оказания услуг</w:t>
            </w:r>
          </w:p>
        </w:tc>
        <w:tc>
          <w:tcPr>
            <w:tcW w:w="2465" w:type="pct"/>
            <w:vAlign w:val="center"/>
          </w:tcPr>
          <w:p w:rsidR="009504A6" w:rsidRPr="008B10EA" w:rsidRDefault="009504A6" w:rsidP="00AA4D81">
            <w:pPr>
              <w:ind w:left="57" w:right="57"/>
              <w:jc w:val="center"/>
              <w:rPr>
                <w:i/>
                <w:iCs/>
                <w:shd w:val="clear" w:color="auto" w:fill="FFFF99"/>
              </w:rPr>
            </w:pPr>
            <w:r w:rsidRPr="008B10EA">
              <w:rPr>
                <w:i/>
              </w:rPr>
              <w:t xml:space="preserve">[указать начало и окончание поставки товара/ выполнения работ /оказания услуг </w:t>
            </w:r>
          </w:p>
        </w:tc>
      </w:tr>
      <w:tr w:rsidR="009504A6" w:rsidRPr="008B10EA" w:rsidTr="00AA4D81">
        <w:trPr>
          <w:cantSplit/>
        </w:trPr>
        <w:tc>
          <w:tcPr>
            <w:tcW w:w="352" w:type="pct"/>
            <w:shd w:val="clear" w:color="auto" w:fill="B8CCE4" w:themeFill="accent1" w:themeFillTint="66"/>
            <w:vAlign w:val="center"/>
          </w:tcPr>
          <w:p w:rsidR="009504A6" w:rsidRPr="008B10EA" w:rsidRDefault="009504A6" w:rsidP="009504A6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center"/>
            </w:pPr>
          </w:p>
        </w:tc>
        <w:tc>
          <w:tcPr>
            <w:tcW w:w="2183" w:type="pct"/>
            <w:shd w:val="clear" w:color="auto" w:fill="B8CCE4" w:themeFill="accent1" w:themeFillTint="66"/>
            <w:vAlign w:val="center"/>
          </w:tcPr>
          <w:p w:rsidR="009504A6" w:rsidRPr="008B10EA" w:rsidRDefault="009504A6" w:rsidP="00AA4D81">
            <w:pPr>
              <w:ind w:left="57" w:right="57"/>
              <w:rPr>
                <w:bCs/>
              </w:rPr>
            </w:pPr>
            <w:r w:rsidRPr="008B10EA">
              <w:rPr>
                <w:bCs/>
              </w:rPr>
              <w:t>Условия оплаты</w:t>
            </w:r>
          </w:p>
        </w:tc>
        <w:tc>
          <w:tcPr>
            <w:tcW w:w="2465" w:type="pct"/>
            <w:shd w:val="clear" w:color="auto" w:fill="B8CCE4" w:themeFill="accent1" w:themeFillTint="66"/>
            <w:vAlign w:val="center"/>
          </w:tcPr>
          <w:p w:rsidR="009504A6" w:rsidRPr="008B10EA" w:rsidRDefault="009504A6" w:rsidP="00AA4D81">
            <w:pPr>
              <w:ind w:left="57" w:right="57"/>
              <w:jc w:val="center"/>
              <w:rPr>
                <w:i/>
              </w:rPr>
            </w:pPr>
          </w:p>
        </w:tc>
      </w:tr>
      <w:tr w:rsidR="009504A6" w:rsidRPr="008B10EA" w:rsidTr="00AA4D81">
        <w:trPr>
          <w:cantSplit/>
        </w:trPr>
        <w:tc>
          <w:tcPr>
            <w:tcW w:w="352" w:type="pct"/>
            <w:vAlign w:val="center"/>
          </w:tcPr>
          <w:p w:rsidR="009504A6" w:rsidRPr="008B10EA" w:rsidRDefault="009504A6" w:rsidP="009504A6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center"/>
            </w:pPr>
          </w:p>
        </w:tc>
        <w:tc>
          <w:tcPr>
            <w:tcW w:w="2183" w:type="pct"/>
          </w:tcPr>
          <w:p w:rsidR="009504A6" w:rsidRPr="008B10EA" w:rsidRDefault="009504A6" w:rsidP="00AA4D81">
            <w:pPr>
              <w:ind w:left="57" w:right="57"/>
              <w:rPr>
                <w:bCs/>
              </w:rPr>
            </w:pPr>
            <w:r w:rsidRPr="008B10EA">
              <w:rPr>
                <w:bCs/>
              </w:rPr>
              <w:t>Гарантийный срок, мес.</w:t>
            </w:r>
          </w:p>
        </w:tc>
        <w:tc>
          <w:tcPr>
            <w:tcW w:w="2465" w:type="pct"/>
          </w:tcPr>
          <w:p w:rsidR="009504A6" w:rsidRPr="008B10EA" w:rsidRDefault="009504A6" w:rsidP="00AA4D81">
            <w:pPr>
              <w:ind w:left="57" w:right="57"/>
              <w:jc w:val="center"/>
              <w:rPr>
                <w:i/>
                <w:iCs/>
                <w:shd w:val="clear" w:color="auto" w:fill="FFFF99"/>
              </w:rPr>
            </w:pPr>
            <w:r w:rsidRPr="008B10EA">
              <w:rPr>
                <w:i/>
              </w:rPr>
              <w:t>[указать гарантийный срок]</w:t>
            </w:r>
          </w:p>
        </w:tc>
      </w:tr>
      <w:tr w:rsidR="009504A6" w:rsidRPr="008B10EA" w:rsidTr="00AA4D81">
        <w:trPr>
          <w:cantSplit/>
        </w:trPr>
        <w:tc>
          <w:tcPr>
            <w:tcW w:w="352" w:type="pct"/>
            <w:shd w:val="clear" w:color="auto" w:fill="B8CCE4" w:themeFill="accent1" w:themeFillTint="66"/>
            <w:vAlign w:val="center"/>
          </w:tcPr>
          <w:p w:rsidR="009504A6" w:rsidRPr="008B10EA" w:rsidRDefault="009504A6" w:rsidP="009504A6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center"/>
            </w:pPr>
          </w:p>
        </w:tc>
        <w:tc>
          <w:tcPr>
            <w:tcW w:w="2183" w:type="pct"/>
            <w:shd w:val="clear" w:color="auto" w:fill="B8CCE4" w:themeFill="accent1" w:themeFillTint="66"/>
            <w:vAlign w:val="center"/>
          </w:tcPr>
          <w:p w:rsidR="009504A6" w:rsidRPr="008B10EA" w:rsidRDefault="009504A6" w:rsidP="00AA4D81">
            <w:pPr>
              <w:ind w:left="57" w:right="57"/>
              <w:rPr>
                <w:bCs/>
              </w:rPr>
            </w:pPr>
            <w:r w:rsidRPr="008B10EA">
              <w:rPr>
                <w:bCs/>
              </w:rPr>
              <w:t>…</w:t>
            </w:r>
          </w:p>
        </w:tc>
        <w:tc>
          <w:tcPr>
            <w:tcW w:w="2465" w:type="pct"/>
            <w:shd w:val="clear" w:color="auto" w:fill="B8CCE4" w:themeFill="accent1" w:themeFillTint="66"/>
          </w:tcPr>
          <w:p w:rsidR="009504A6" w:rsidRPr="008B10EA" w:rsidRDefault="009504A6" w:rsidP="00AA4D81">
            <w:pPr>
              <w:ind w:left="57" w:right="57"/>
              <w:jc w:val="center"/>
              <w:rPr>
                <w:i/>
              </w:rPr>
            </w:pPr>
          </w:p>
        </w:tc>
      </w:tr>
    </w:tbl>
    <w:p w:rsidR="009504A6" w:rsidRDefault="009504A6" w:rsidP="009504A6">
      <w:pPr>
        <w:pStyle w:val="aa"/>
        <w:tabs>
          <w:tab w:val="left" w:pos="1134"/>
        </w:tabs>
        <w:spacing w:before="0" w:after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</w:p>
    <w:p w:rsidR="009504A6" w:rsidRDefault="009504A6" w:rsidP="009504A6">
      <w:pPr>
        <w:pStyle w:val="aa"/>
        <w:tabs>
          <w:tab w:val="left" w:pos="1134"/>
        </w:tabs>
        <w:spacing w:before="0" w:after="0" w:line="240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C95E5C">
        <w:rPr>
          <w:rFonts w:ascii="Times New Roman" w:hAnsi="Times New Roman" w:cs="Times New Roman"/>
          <w:sz w:val="22"/>
          <w:szCs w:val="22"/>
        </w:rPr>
        <w:t xml:space="preserve">Настоящее </w:t>
      </w:r>
      <w:r>
        <w:rPr>
          <w:rFonts w:ascii="Times New Roman" w:hAnsi="Times New Roman" w:cs="Times New Roman"/>
          <w:sz w:val="22"/>
          <w:szCs w:val="22"/>
        </w:rPr>
        <w:t xml:space="preserve">ценовое предложение </w:t>
      </w:r>
      <w:r w:rsidRPr="00C95E5C">
        <w:rPr>
          <w:rFonts w:ascii="Times New Roman" w:hAnsi="Times New Roman" w:cs="Times New Roman"/>
          <w:sz w:val="22"/>
          <w:szCs w:val="22"/>
        </w:rPr>
        <w:t xml:space="preserve">имеет правовой статус оферты и действует до </w:t>
      </w:r>
    </w:p>
    <w:p w:rsidR="009504A6" w:rsidRPr="00C95E5C" w:rsidRDefault="009504A6" w:rsidP="009504A6">
      <w:pPr>
        <w:pStyle w:val="aa"/>
        <w:tabs>
          <w:tab w:val="left" w:pos="1134"/>
        </w:tabs>
        <w:spacing w:before="0" w:after="0" w:line="240" w:lineRule="auto"/>
        <w:ind w:firstLine="0"/>
        <w:rPr>
          <w:rFonts w:ascii="Times New Roman" w:hAnsi="Times New Roman" w:cs="Times New Roman"/>
          <w:sz w:val="22"/>
          <w:szCs w:val="22"/>
        </w:rPr>
      </w:pPr>
      <w:r w:rsidRPr="00C95E5C">
        <w:rPr>
          <w:rFonts w:ascii="Times New Roman" w:hAnsi="Times New Roman" w:cs="Times New Roman"/>
          <w:sz w:val="22"/>
          <w:szCs w:val="22"/>
        </w:rPr>
        <w:t>«___» __________ 20___ года.</w:t>
      </w:r>
      <w:bookmarkStart w:id="6" w:name="_Hlt440565644"/>
      <w:bookmarkEnd w:id="6"/>
    </w:p>
    <w:p w:rsidR="009504A6" w:rsidRDefault="009504A6" w:rsidP="009504A6">
      <w:pPr>
        <w:pStyle w:val="ab"/>
        <w:tabs>
          <w:tab w:val="clear" w:pos="1134"/>
        </w:tabs>
        <w:autoSpaceDE w:val="0"/>
        <w:autoSpaceDN w:val="0"/>
        <w:spacing w:line="240" w:lineRule="auto"/>
        <w:ind w:firstLine="0"/>
      </w:pPr>
    </w:p>
    <w:p w:rsidR="009504A6" w:rsidRPr="00A60A50" w:rsidRDefault="009504A6" w:rsidP="009504A6">
      <w:pPr>
        <w:pStyle w:val="ab"/>
        <w:tabs>
          <w:tab w:val="clear" w:pos="1134"/>
        </w:tabs>
        <w:autoSpaceDE w:val="0"/>
        <w:autoSpaceDN w:val="0"/>
        <w:spacing w:line="240" w:lineRule="auto"/>
        <w:ind w:firstLine="0"/>
      </w:pPr>
    </w:p>
    <w:tbl>
      <w:tblPr>
        <w:tblW w:w="4896" w:type="pct"/>
        <w:jc w:val="center"/>
        <w:tblLook w:val="04A0" w:firstRow="1" w:lastRow="0" w:firstColumn="1" w:lastColumn="0" w:noHBand="0" w:noVBand="1"/>
      </w:tblPr>
      <w:tblGrid>
        <w:gridCol w:w="3160"/>
        <w:gridCol w:w="3675"/>
        <w:gridCol w:w="3158"/>
      </w:tblGrid>
      <w:tr w:rsidR="009504A6" w:rsidRPr="00A60A50" w:rsidTr="00AA4D81">
        <w:trPr>
          <w:jc w:val="center"/>
        </w:trPr>
        <w:tc>
          <w:tcPr>
            <w:tcW w:w="1581" w:type="pct"/>
            <w:hideMark/>
          </w:tcPr>
          <w:p w:rsidR="009504A6" w:rsidRPr="00A60A50" w:rsidRDefault="009504A6" w:rsidP="00AA4D81">
            <w:pPr>
              <w:jc w:val="center"/>
              <w:rPr>
                <w:sz w:val="18"/>
                <w:szCs w:val="18"/>
              </w:rPr>
            </w:pPr>
            <w:r w:rsidRPr="00A60A50">
              <w:rPr>
                <w:sz w:val="18"/>
                <w:szCs w:val="18"/>
              </w:rPr>
              <w:t>_________________________</w:t>
            </w:r>
          </w:p>
        </w:tc>
        <w:tc>
          <w:tcPr>
            <w:tcW w:w="1839" w:type="pct"/>
            <w:hideMark/>
          </w:tcPr>
          <w:p w:rsidR="009504A6" w:rsidRPr="00A60A50" w:rsidRDefault="009504A6" w:rsidP="00AA4D81">
            <w:pPr>
              <w:tabs>
                <w:tab w:val="left" w:pos="3152"/>
              </w:tabs>
              <w:jc w:val="center"/>
              <w:rPr>
                <w:sz w:val="18"/>
                <w:szCs w:val="18"/>
                <w:u w:val="single"/>
                <w:lang w:val="en-US"/>
              </w:rPr>
            </w:pPr>
            <w:r w:rsidRPr="00A60A50">
              <w:rPr>
                <w:sz w:val="18"/>
                <w:szCs w:val="18"/>
                <w:u w:val="single"/>
                <w:lang w:val="en-US"/>
              </w:rPr>
              <w:tab/>
            </w:r>
          </w:p>
        </w:tc>
        <w:tc>
          <w:tcPr>
            <w:tcW w:w="1580" w:type="pct"/>
            <w:hideMark/>
          </w:tcPr>
          <w:p w:rsidR="009504A6" w:rsidRPr="00A60A50" w:rsidRDefault="009504A6" w:rsidP="00AA4D81">
            <w:pPr>
              <w:jc w:val="center"/>
              <w:rPr>
                <w:sz w:val="18"/>
                <w:szCs w:val="18"/>
              </w:rPr>
            </w:pPr>
            <w:r w:rsidRPr="00A60A50">
              <w:rPr>
                <w:sz w:val="18"/>
                <w:szCs w:val="18"/>
              </w:rPr>
              <w:t>_________________________</w:t>
            </w:r>
          </w:p>
        </w:tc>
      </w:tr>
      <w:tr w:rsidR="009504A6" w:rsidRPr="00A60A50" w:rsidTr="00AA4D81">
        <w:trPr>
          <w:trHeight w:val="289"/>
          <w:jc w:val="center"/>
        </w:trPr>
        <w:tc>
          <w:tcPr>
            <w:tcW w:w="1581" w:type="pct"/>
            <w:hideMark/>
          </w:tcPr>
          <w:p w:rsidR="009504A6" w:rsidRPr="00A60A50" w:rsidRDefault="009504A6" w:rsidP="00AA4D81">
            <w:pPr>
              <w:jc w:val="center"/>
              <w:rPr>
                <w:sz w:val="16"/>
                <w:szCs w:val="16"/>
              </w:rPr>
            </w:pPr>
            <w:r w:rsidRPr="00A60A50">
              <w:rPr>
                <w:sz w:val="16"/>
                <w:szCs w:val="16"/>
              </w:rPr>
              <w:t>(Должность)</w:t>
            </w:r>
          </w:p>
        </w:tc>
        <w:tc>
          <w:tcPr>
            <w:tcW w:w="1839" w:type="pct"/>
            <w:hideMark/>
          </w:tcPr>
          <w:p w:rsidR="009504A6" w:rsidRPr="00A60A50" w:rsidRDefault="009504A6" w:rsidP="00AA4D81">
            <w:pPr>
              <w:jc w:val="center"/>
              <w:rPr>
                <w:sz w:val="16"/>
                <w:szCs w:val="16"/>
              </w:rPr>
            </w:pPr>
            <w:r w:rsidRPr="00A60A50">
              <w:rPr>
                <w:sz w:val="16"/>
                <w:szCs w:val="16"/>
              </w:rPr>
              <w:t>(подпись уполномоченного</w:t>
            </w:r>
            <w:r w:rsidRPr="00A60A50">
              <w:rPr>
                <w:sz w:val="16"/>
                <w:szCs w:val="16"/>
                <w:lang w:val="en-US"/>
              </w:rPr>
              <w:t xml:space="preserve"> </w:t>
            </w:r>
            <w:r w:rsidRPr="00A60A50">
              <w:rPr>
                <w:sz w:val="16"/>
                <w:szCs w:val="16"/>
              </w:rPr>
              <w:t>представителя)</w:t>
            </w:r>
          </w:p>
        </w:tc>
        <w:tc>
          <w:tcPr>
            <w:tcW w:w="1580" w:type="pct"/>
            <w:hideMark/>
          </w:tcPr>
          <w:p w:rsidR="009504A6" w:rsidRPr="00A60A50" w:rsidRDefault="009504A6" w:rsidP="00AA4D81">
            <w:pPr>
              <w:jc w:val="center"/>
              <w:rPr>
                <w:sz w:val="16"/>
                <w:szCs w:val="16"/>
              </w:rPr>
            </w:pPr>
            <w:r w:rsidRPr="00A60A50">
              <w:rPr>
                <w:sz w:val="16"/>
                <w:szCs w:val="16"/>
              </w:rPr>
              <w:t>(Ф.И.О.)</w:t>
            </w:r>
          </w:p>
        </w:tc>
      </w:tr>
      <w:tr w:rsidR="009504A6" w:rsidRPr="00A60A50" w:rsidTr="00AA4D81">
        <w:trPr>
          <w:trHeight w:val="162"/>
          <w:jc w:val="center"/>
        </w:trPr>
        <w:tc>
          <w:tcPr>
            <w:tcW w:w="1581" w:type="pct"/>
            <w:vAlign w:val="center"/>
          </w:tcPr>
          <w:p w:rsidR="009504A6" w:rsidRPr="00A60A50" w:rsidRDefault="009504A6" w:rsidP="00AA4D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9" w:type="pct"/>
            <w:vAlign w:val="center"/>
            <w:hideMark/>
          </w:tcPr>
          <w:p w:rsidR="009504A6" w:rsidRPr="00A60A50" w:rsidRDefault="009504A6" w:rsidP="00AA4D81">
            <w:pPr>
              <w:jc w:val="center"/>
              <w:rPr>
                <w:sz w:val="18"/>
                <w:szCs w:val="18"/>
              </w:rPr>
            </w:pPr>
            <w:r w:rsidRPr="00A60A50">
              <w:rPr>
                <w:sz w:val="18"/>
                <w:szCs w:val="18"/>
              </w:rPr>
              <w:t>М.П.</w:t>
            </w:r>
          </w:p>
        </w:tc>
        <w:tc>
          <w:tcPr>
            <w:tcW w:w="1580" w:type="pct"/>
            <w:vAlign w:val="center"/>
          </w:tcPr>
          <w:p w:rsidR="009504A6" w:rsidRPr="00A60A50" w:rsidRDefault="009504A6" w:rsidP="00AA4D81">
            <w:pPr>
              <w:jc w:val="center"/>
              <w:rPr>
                <w:sz w:val="18"/>
                <w:szCs w:val="18"/>
              </w:rPr>
            </w:pPr>
          </w:p>
        </w:tc>
      </w:tr>
    </w:tbl>
    <w:p w:rsidR="009504A6" w:rsidRPr="00C95E5C" w:rsidRDefault="009504A6" w:rsidP="002F4B85">
      <w:pPr>
        <w:widowControl w:val="0"/>
        <w:ind w:firstLine="6096"/>
        <w:rPr>
          <w:sz w:val="16"/>
          <w:szCs w:val="16"/>
        </w:rPr>
      </w:pPr>
      <w:r w:rsidRPr="00C95E5C">
        <w:br w:type="page"/>
      </w:r>
      <w:r>
        <w:rPr>
          <w:sz w:val="16"/>
          <w:szCs w:val="16"/>
        </w:rPr>
        <w:lastRenderedPageBreak/>
        <w:t>Приложение №2</w:t>
      </w:r>
    </w:p>
    <w:p w:rsidR="009504A6" w:rsidRPr="00C95E5C" w:rsidRDefault="009504A6" w:rsidP="002F4B85">
      <w:pPr>
        <w:widowControl w:val="0"/>
        <w:ind w:firstLine="6096"/>
        <w:rPr>
          <w:sz w:val="16"/>
          <w:szCs w:val="16"/>
        </w:rPr>
      </w:pPr>
      <w:r w:rsidRPr="00C95E5C">
        <w:rPr>
          <w:sz w:val="16"/>
          <w:szCs w:val="16"/>
        </w:rPr>
        <w:t>к запросу №____ от «___» _______ 201</w:t>
      </w:r>
      <w:r w:rsidR="002F4B85">
        <w:rPr>
          <w:sz w:val="16"/>
          <w:szCs w:val="16"/>
        </w:rPr>
        <w:t xml:space="preserve">__ </w:t>
      </w:r>
      <w:r w:rsidRPr="00C95E5C">
        <w:rPr>
          <w:sz w:val="16"/>
          <w:szCs w:val="16"/>
        </w:rPr>
        <w:t>г.</w:t>
      </w:r>
    </w:p>
    <w:p w:rsidR="009504A6" w:rsidRDefault="009504A6" w:rsidP="009504A6">
      <w:pPr>
        <w:tabs>
          <w:tab w:val="left" w:pos="10773"/>
        </w:tabs>
        <w:jc w:val="right"/>
      </w:pPr>
    </w:p>
    <w:p w:rsidR="009504A6" w:rsidRDefault="009504A6" w:rsidP="009504A6">
      <w:pPr>
        <w:tabs>
          <w:tab w:val="left" w:pos="7938"/>
        </w:tabs>
      </w:pPr>
    </w:p>
    <w:p w:rsidR="009504A6" w:rsidRDefault="009504A6" w:rsidP="009504A6">
      <w:pPr>
        <w:tabs>
          <w:tab w:val="left" w:pos="7938"/>
        </w:tabs>
      </w:pPr>
      <w:r w:rsidRPr="00C95E5C">
        <w:t>Фирменный бланк</w:t>
      </w:r>
    </w:p>
    <w:p w:rsidR="009504A6" w:rsidRPr="00C95E5C" w:rsidRDefault="009504A6" w:rsidP="009504A6">
      <w:pPr>
        <w:tabs>
          <w:tab w:val="left" w:pos="7938"/>
        </w:tabs>
      </w:pPr>
      <w:r w:rsidRPr="00C95E5C">
        <w:t>участника процедуры закупки</w:t>
      </w:r>
    </w:p>
    <w:p w:rsidR="009504A6" w:rsidRDefault="009504A6" w:rsidP="009504A6">
      <w:pPr>
        <w:pStyle w:val="Times12"/>
        <w:ind w:firstLine="0"/>
        <w:jc w:val="center"/>
        <w:rPr>
          <w:b/>
          <w:snapToGrid w:val="0"/>
          <w:szCs w:val="24"/>
        </w:rPr>
      </w:pPr>
    </w:p>
    <w:p w:rsidR="009504A6" w:rsidRPr="00695AC9" w:rsidRDefault="009504A6" w:rsidP="009504A6">
      <w:pPr>
        <w:jc w:val="center"/>
        <w:rPr>
          <w:b/>
          <w:bCs/>
          <w:iCs/>
          <w:sz w:val="24"/>
          <w:szCs w:val="24"/>
        </w:rPr>
      </w:pPr>
      <w:bookmarkStart w:id="7" w:name="_Toc362949926"/>
      <w:r w:rsidRPr="00695AC9">
        <w:rPr>
          <w:b/>
          <w:bCs/>
          <w:iCs/>
          <w:sz w:val="24"/>
          <w:szCs w:val="24"/>
        </w:rPr>
        <w:t>ТЕХНИЧЕСКОЕ ПРЕДЛОЖЕНИЕ</w:t>
      </w:r>
      <w:bookmarkEnd w:id="7"/>
      <w:r>
        <w:rPr>
          <w:b/>
          <w:bCs/>
          <w:iCs/>
          <w:sz w:val="24"/>
          <w:szCs w:val="24"/>
        </w:rPr>
        <w:t xml:space="preserve"> (Форма 2)</w:t>
      </w:r>
    </w:p>
    <w:p w:rsidR="009504A6" w:rsidRPr="008B10EA" w:rsidRDefault="009504A6" w:rsidP="009504A6">
      <w:pPr>
        <w:jc w:val="center"/>
        <w:rPr>
          <w:b/>
          <w:bCs/>
          <w:iCs/>
          <w:sz w:val="28"/>
        </w:rPr>
      </w:pPr>
    </w:p>
    <w:p w:rsidR="009504A6" w:rsidRDefault="009504A6" w:rsidP="009504A6"/>
    <w:p w:rsidR="009504A6" w:rsidRPr="00A60A50" w:rsidRDefault="009504A6" w:rsidP="009504A6">
      <w:pPr>
        <w:pStyle w:val="Times12"/>
        <w:ind w:firstLine="0"/>
        <w:jc w:val="center"/>
        <w:rPr>
          <w:b/>
          <w:i/>
          <w:szCs w:val="24"/>
        </w:rPr>
      </w:pPr>
      <w:r w:rsidRPr="00A60A50">
        <w:rPr>
          <w:b/>
          <w:i/>
          <w:szCs w:val="24"/>
        </w:rPr>
        <w:t>Суть технического предложения</w:t>
      </w:r>
    </w:p>
    <w:p w:rsidR="009504A6" w:rsidRPr="00A60A50" w:rsidRDefault="009504A6" w:rsidP="009504A6">
      <w:pPr>
        <w:pStyle w:val="ab"/>
        <w:tabs>
          <w:tab w:val="clear" w:pos="1134"/>
        </w:tabs>
        <w:autoSpaceDE w:val="0"/>
        <w:autoSpaceDN w:val="0"/>
        <w:spacing w:line="240" w:lineRule="auto"/>
        <w:ind w:firstLine="0"/>
        <w:rPr>
          <w:sz w:val="24"/>
          <w:szCs w:val="24"/>
          <w:lang w:val="en-US"/>
        </w:rPr>
      </w:pPr>
    </w:p>
    <w:tbl>
      <w:tblPr>
        <w:tblW w:w="4896" w:type="pct"/>
        <w:jc w:val="center"/>
        <w:tblLook w:val="04A0" w:firstRow="1" w:lastRow="0" w:firstColumn="1" w:lastColumn="0" w:noHBand="0" w:noVBand="1"/>
      </w:tblPr>
      <w:tblGrid>
        <w:gridCol w:w="3313"/>
        <w:gridCol w:w="3369"/>
        <w:gridCol w:w="3311"/>
      </w:tblGrid>
      <w:tr w:rsidR="009504A6" w:rsidRPr="00A60A50" w:rsidTr="00AA4D81">
        <w:trPr>
          <w:jc w:val="center"/>
        </w:trPr>
        <w:tc>
          <w:tcPr>
            <w:tcW w:w="1667" w:type="pct"/>
            <w:hideMark/>
          </w:tcPr>
          <w:p w:rsidR="009504A6" w:rsidRPr="00A60A50" w:rsidRDefault="009504A6" w:rsidP="00AA4D81">
            <w:pPr>
              <w:jc w:val="center"/>
              <w:rPr>
                <w:sz w:val="18"/>
                <w:szCs w:val="18"/>
              </w:rPr>
            </w:pPr>
            <w:r w:rsidRPr="00A60A50">
              <w:rPr>
                <w:sz w:val="18"/>
                <w:szCs w:val="18"/>
              </w:rPr>
              <w:t>_________________________</w:t>
            </w:r>
          </w:p>
        </w:tc>
        <w:tc>
          <w:tcPr>
            <w:tcW w:w="1667" w:type="pct"/>
            <w:hideMark/>
          </w:tcPr>
          <w:p w:rsidR="009504A6" w:rsidRPr="00A60A50" w:rsidRDefault="009504A6" w:rsidP="00AA4D81">
            <w:pPr>
              <w:tabs>
                <w:tab w:val="left" w:pos="3152"/>
              </w:tabs>
              <w:jc w:val="center"/>
              <w:rPr>
                <w:sz w:val="18"/>
                <w:szCs w:val="18"/>
                <w:u w:val="single"/>
                <w:lang w:val="en-US"/>
              </w:rPr>
            </w:pPr>
            <w:r w:rsidRPr="00A60A50">
              <w:rPr>
                <w:sz w:val="18"/>
                <w:szCs w:val="18"/>
                <w:u w:val="single"/>
                <w:lang w:val="en-US"/>
              </w:rPr>
              <w:tab/>
            </w:r>
          </w:p>
        </w:tc>
        <w:tc>
          <w:tcPr>
            <w:tcW w:w="1666" w:type="pct"/>
            <w:hideMark/>
          </w:tcPr>
          <w:p w:rsidR="009504A6" w:rsidRPr="00A60A50" w:rsidRDefault="009504A6" w:rsidP="00AA4D81">
            <w:pPr>
              <w:jc w:val="center"/>
              <w:rPr>
                <w:sz w:val="18"/>
                <w:szCs w:val="18"/>
              </w:rPr>
            </w:pPr>
            <w:r w:rsidRPr="00A60A50">
              <w:rPr>
                <w:sz w:val="18"/>
                <w:szCs w:val="18"/>
              </w:rPr>
              <w:t>_________________________</w:t>
            </w:r>
          </w:p>
        </w:tc>
      </w:tr>
      <w:tr w:rsidR="009504A6" w:rsidRPr="00A60A50" w:rsidTr="00AA4D81">
        <w:trPr>
          <w:jc w:val="center"/>
        </w:trPr>
        <w:tc>
          <w:tcPr>
            <w:tcW w:w="1667" w:type="pct"/>
            <w:hideMark/>
          </w:tcPr>
          <w:p w:rsidR="009504A6" w:rsidRPr="00A60A50" w:rsidRDefault="009504A6" w:rsidP="00AA4D81">
            <w:pPr>
              <w:jc w:val="center"/>
              <w:rPr>
                <w:sz w:val="16"/>
                <w:szCs w:val="16"/>
              </w:rPr>
            </w:pPr>
            <w:r w:rsidRPr="00A60A50">
              <w:rPr>
                <w:sz w:val="16"/>
                <w:szCs w:val="16"/>
              </w:rPr>
              <w:t>(Должность)</w:t>
            </w:r>
          </w:p>
        </w:tc>
        <w:tc>
          <w:tcPr>
            <w:tcW w:w="1667" w:type="pct"/>
            <w:hideMark/>
          </w:tcPr>
          <w:p w:rsidR="009504A6" w:rsidRPr="00A60A50" w:rsidRDefault="009504A6" w:rsidP="00AA4D81">
            <w:pPr>
              <w:jc w:val="center"/>
              <w:rPr>
                <w:sz w:val="16"/>
                <w:szCs w:val="16"/>
              </w:rPr>
            </w:pPr>
            <w:r w:rsidRPr="00A60A50">
              <w:rPr>
                <w:sz w:val="16"/>
                <w:szCs w:val="16"/>
              </w:rPr>
              <w:t>(Подпись уполномоченного</w:t>
            </w:r>
            <w:r w:rsidRPr="00A60A50">
              <w:rPr>
                <w:sz w:val="16"/>
                <w:szCs w:val="16"/>
                <w:lang w:val="en-US"/>
              </w:rPr>
              <w:t xml:space="preserve"> </w:t>
            </w:r>
            <w:r w:rsidRPr="00A60A50">
              <w:rPr>
                <w:sz w:val="16"/>
                <w:szCs w:val="16"/>
              </w:rPr>
              <w:t>представителя)</w:t>
            </w:r>
          </w:p>
        </w:tc>
        <w:tc>
          <w:tcPr>
            <w:tcW w:w="1666" w:type="pct"/>
            <w:hideMark/>
          </w:tcPr>
          <w:p w:rsidR="009504A6" w:rsidRPr="00A60A50" w:rsidRDefault="009504A6" w:rsidP="00AA4D81">
            <w:pPr>
              <w:jc w:val="center"/>
              <w:rPr>
                <w:sz w:val="16"/>
                <w:szCs w:val="16"/>
              </w:rPr>
            </w:pPr>
            <w:r w:rsidRPr="00A60A50">
              <w:rPr>
                <w:sz w:val="16"/>
                <w:szCs w:val="16"/>
              </w:rPr>
              <w:t>(Ф.И.О.)</w:t>
            </w:r>
          </w:p>
        </w:tc>
      </w:tr>
      <w:tr w:rsidR="009504A6" w:rsidRPr="00A60A50" w:rsidTr="00AA4D81">
        <w:trPr>
          <w:trHeight w:val="634"/>
          <w:jc w:val="center"/>
        </w:trPr>
        <w:tc>
          <w:tcPr>
            <w:tcW w:w="1667" w:type="pct"/>
            <w:vAlign w:val="center"/>
          </w:tcPr>
          <w:p w:rsidR="009504A6" w:rsidRPr="00A60A50" w:rsidRDefault="009504A6" w:rsidP="00AA4D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7" w:type="pct"/>
            <w:vAlign w:val="center"/>
            <w:hideMark/>
          </w:tcPr>
          <w:p w:rsidR="009504A6" w:rsidRPr="00A60A50" w:rsidRDefault="009504A6" w:rsidP="00AA4D81">
            <w:pPr>
              <w:jc w:val="center"/>
              <w:rPr>
                <w:sz w:val="18"/>
                <w:szCs w:val="18"/>
              </w:rPr>
            </w:pPr>
            <w:r w:rsidRPr="00A60A50">
              <w:rPr>
                <w:sz w:val="18"/>
                <w:szCs w:val="18"/>
              </w:rPr>
              <w:t>М.П.</w:t>
            </w:r>
          </w:p>
        </w:tc>
        <w:tc>
          <w:tcPr>
            <w:tcW w:w="1666" w:type="pct"/>
            <w:vAlign w:val="center"/>
          </w:tcPr>
          <w:p w:rsidR="009504A6" w:rsidRPr="00A60A50" w:rsidRDefault="009504A6" w:rsidP="00AA4D81">
            <w:pPr>
              <w:jc w:val="center"/>
              <w:rPr>
                <w:sz w:val="18"/>
                <w:szCs w:val="18"/>
              </w:rPr>
            </w:pPr>
          </w:p>
        </w:tc>
      </w:tr>
    </w:tbl>
    <w:p w:rsidR="009504A6" w:rsidRDefault="009504A6" w:rsidP="009504A6">
      <w:pPr>
        <w:pStyle w:val="Times12"/>
        <w:tabs>
          <w:tab w:val="left" w:pos="426"/>
        </w:tabs>
        <w:ind w:firstLine="0"/>
        <w:rPr>
          <w:b/>
          <w:bCs w:val="0"/>
          <w:sz w:val="20"/>
          <w:szCs w:val="20"/>
        </w:rPr>
      </w:pPr>
    </w:p>
    <w:p w:rsidR="009504A6" w:rsidRPr="00A60A50" w:rsidRDefault="009504A6" w:rsidP="009504A6">
      <w:pPr>
        <w:pStyle w:val="Times12"/>
        <w:tabs>
          <w:tab w:val="left" w:pos="426"/>
        </w:tabs>
        <w:ind w:firstLine="0"/>
        <w:rPr>
          <w:b/>
          <w:bCs w:val="0"/>
          <w:sz w:val="20"/>
          <w:szCs w:val="20"/>
        </w:rPr>
      </w:pPr>
      <w:r w:rsidRPr="00A60A50">
        <w:rPr>
          <w:b/>
          <w:bCs w:val="0"/>
          <w:sz w:val="20"/>
          <w:szCs w:val="20"/>
        </w:rPr>
        <w:t>ИНСТРУКЦИИ ПО ЗАПОЛНЕНИЮ</w:t>
      </w:r>
    </w:p>
    <w:p w:rsidR="009504A6" w:rsidRPr="00A60A50" w:rsidRDefault="009504A6" w:rsidP="009504A6">
      <w:pPr>
        <w:pStyle w:val="Times12"/>
        <w:numPr>
          <w:ilvl w:val="0"/>
          <w:numId w:val="5"/>
        </w:numPr>
        <w:tabs>
          <w:tab w:val="clear" w:pos="960"/>
          <w:tab w:val="left" w:pos="426"/>
          <w:tab w:val="num" w:pos="720"/>
        </w:tabs>
        <w:ind w:left="0" w:firstLine="0"/>
        <w:rPr>
          <w:sz w:val="20"/>
          <w:szCs w:val="20"/>
        </w:rPr>
      </w:pPr>
      <w:r w:rsidRPr="00A60A50">
        <w:rPr>
          <w:sz w:val="20"/>
          <w:szCs w:val="20"/>
        </w:rPr>
        <w:t>Данные инструкции не следу</w:t>
      </w:r>
      <w:r>
        <w:rPr>
          <w:sz w:val="20"/>
          <w:szCs w:val="20"/>
        </w:rPr>
        <w:t>ет воспроизводить в документах</w:t>
      </w:r>
      <w:r w:rsidRPr="00A60A50">
        <w:rPr>
          <w:sz w:val="20"/>
          <w:szCs w:val="20"/>
        </w:rPr>
        <w:t>.</w:t>
      </w:r>
    </w:p>
    <w:p w:rsidR="009504A6" w:rsidRPr="00A60A50" w:rsidRDefault="009504A6" w:rsidP="009504A6">
      <w:pPr>
        <w:pStyle w:val="Times12"/>
        <w:numPr>
          <w:ilvl w:val="0"/>
          <w:numId w:val="5"/>
        </w:numPr>
        <w:tabs>
          <w:tab w:val="clear" w:pos="960"/>
          <w:tab w:val="left" w:pos="426"/>
          <w:tab w:val="num" w:pos="720"/>
        </w:tabs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Необходимо </w:t>
      </w:r>
      <w:r w:rsidRPr="00A60A50">
        <w:rPr>
          <w:sz w:val="20"/>
          <w:szCs w:val="20"/>
        </w:rPr>
        <w:t>указ</w:t>
      </w:r>
      <w:r>
        <w:rPr>
          <w:sz w:val="20"/>
          <w:szCs w:val="20"/>
        </w:rPr>
        <w:t>ать</w:t>
      </w:r>
      <w:r w:rsidRPr="00A60A50">
        <w:rPr>
          <w:sz w:val="20"/>
          <w:szCs w:val="20"/>
        </w:rPr>
        <w:t xml:space="preserve"> свое фирменное наименование (в </w:t>
      </w:r>
      <w:proofErr w:type="spellStart"/>
      <w:r w:rsidRPr="00A60A50">
        <w:rPr>
          <w:sz w:val="20"/>
          <w:szCs w:val="20"/>
        </w:rPr>
        <w:t>т.ч</w:t>
      </w:r>
      <w:proofErr w:type="spellEnd"/>
      <w:r w:rsidRPr="00A60A50">
        <w:rPr>
          <w:sz w:val="20"/>
          <w:szCs w:val="20"/>
        </w:rPr>
        <w:t>. организационно-правовую форму).</w:t>
      </w:r>
    </w:p>
    <w:p w:rsidR="009504A6" w:rsidRPr="00A60A50" w:rsidRDefault="009504A6" w:rsidP="009504A6">
      <w:pPr>
        <w:pStyle w:val="Times12"/>
        <w:numPr>
          <w:ilvl w:val="0"/>
          <w:numId w:val="5"/>
        </w:numPr>
        <w:tabs>
          <w:tab w:val="clear" w:pos="960"/>
          <w:tab w:val="left" w:pos="426"/>
          <w:tab w:val="num" w:pos="720"/>
        </w:tabs>
        <w:ind w:left="0" w:firstLine="0"/>
        <w:rPr>
          <w:sz w:val="20"/>
          <w:szCs w:val="20"/>
        </w:rPr>
      </w:pPr>
      <w:r w:rsidRPr="00A60A50">
        <w:rPr>
          <w:sz w:val="20"/>
          <w:szCs w:val="20"/>
        </w:rPr>
        <w:t>Выше приведена форма титульного листа Технического предложения.</w:t>
      </w:r>
    </w:p>
    <w:p w:rsidR="009504A6" w:rsidRPr="00A60A50" w:rsidRDefault="009504A6" w:rsidP="009504A6">
      <w:pPr>
        <w:pStyle w:val="Times12"/>
        <w:numPr>
          <w:ilvl w:val="0"/>
          <w:numId w:val="5"/>
        </w:numPr>
        <w:tabs>
          <w:tab w:val="clear" w:pos="960"/>
          <w:tab w:val="left" w:pos="426"/>
          <w:tab w:val="num" w:pos="720"/>
        </w:tabs>
        <w:ind w:left="0" w:firstLine="0"/>
        <w:rPr>
          <w:sz w:val="20"/>
          <w:szCs w:val="20"/>
        </w:rPr>
      </w:pPr>
      <w:r w:rsidRPr="00A60A50">
        <w:rPr>
          <w:sz w:val="20"/>
          <w:szCs w:val="20"/>
        </w:rPr>
        <w:t>Техническое предложение, помимо материалов, указанных в тексте технических требований, должно включать:</w:t>
      </w:r>
    </w:p>
    <w:p w:rsidR="009504A6" w:rsidRPr="00A60A50" w:rsidRDefault="009504A6" w:rsidP="009504A6">
      <w:pPr>
        <w:pStyle w:val="Times12"/>
        <w:numPr>
          <w:ilvl w:val="0"/>
          <w:numId w:val="5"/>
        </w:numPr>
        <w:tabs>
          <w:tab w:val="clear" w:pos="960"/>
          <w:tab w:val="left" w:pos="426"/>
        </w:tabs>
        <w:ind w:left="0" w:firstLine="0"/>
        <w:rPr>
          <w:sz w:val="20"/>
          <w:szCs w:val="20"/>
        </w:rPr>
      </w:pPr>
      <w:r w:rsidRPr="00A60A50">
        <w:rPr>
          <w:sz w:val="20"/>
          <w:szCs w:val="20"/>
        </w:rPr>
        <w:t>для закупок работ, услуг</w:t>
      </w:r>
      <w:r w:rsidRPr="00A60A50">
        <w:rPr>
          <w:sz w:val="20"/>
          <w:szCs w:val="20"/>
          <w:lang w:val="en-US"/>
        </w:rPr>
        <w:t>:</w:t>
      </w:r>
    </w:p>
    <w:p w:rsidR="009504A6" w:rsidRPr="00A60A50" w:rsidRDefault="009504A6" w:rsidP="009504A6">
      <w:pPr>
        <w:pStyle w:val="-6"/>
        <w:numPr>
          <w:ilvl w:val="0"/>
          <w:numId w:val="9"/>
        </w:numPr>
        <w:tabs>
          <w:tab w:val="left" w:pos="426"/>
          <w:tab w:val="left" w:pos="1062"/>
        </w:tabs>
        <w:ind w:left="0" w:right="153" w:firstLine="0"/>
        <w:rPr>
          <w:rFonts w:eastAsia="Arial Unicode MS"/>
          <w:bCs/>
          <w:sz w:val="20"/>
          <w:szCs w:val="20"/>
        </w:rPr>
      </w:pPr>
      <w:r w:rsidRPr="00A60A50">
        <w:rPr>
          <w:rFonts w:eastAsia="Arial Unicode MS"/>
          <w:bCs/>
          <w:sz w:val="20"/>
          <w:szCs w:val="20"/>
        </w:rPr>
        <w:t>описание участником в его заявке выполняемых работ или оказываемых услуг (в том числе состав работ или услуг и последовательность их выполнения, технология выполнения работ или услуг, сроки выполнения работ или услуг);</w:t>
      </w:r>
    </w:p>
    <w:p w:rsidR="004D32C4" w:rsidRDefault="009504A6" w:rsidP="009504A6">
      <w:pPr>
        <w:pStyle w:val="-6"/>
        <w:numPr>
          <w:ilvl w:val="0"/>
          <w:numId w:val="9"/>
        </w:numPr>
        <w:tabs>
          <w:tab w:val="left" w:pos="426"/>
          <w:tab w:val="left" w:pos="1062"/>
        </w:tabs>
        <w:ind w:left="0" w:right="153" w:firstLine="0"/>
        <w:rPr>
          <w:rFonts w:eastAsia="Arial Unicode MS"/>
          <w:bCs/>
          <w:sz w:val="20"/>
          <w:szCs w:val="20"/>
        </w:rPr>
      </w:pPr>
      <w:r w:rsidRPr="00A60A50">
        <w:rPr>
          <w:rFonts w:eastAsia="Arial Unicode MS"/>
          <w:bCs/>
          <w:sz w:val="20"/>
          <w:szCs w:val="20"/>
        </w:rPr>
        <w:t xml:space="preserve">указание объема работ или </w:t>
      </w:r>
      <w:proofErr w:type="gramStart"/>
      <w:r w:rsidRPr="00A60A50">
        <w:rPr>
          <w:rFonts w:eastAsia="Arial Unicode MS"/>
          <w:bCs/>
          <w:sz w:val="20"/>
          <w:szCs w:val="20"/>
        </w:rPr>
        <w:t>ус</w:t>
      </w:r>
      <w:r>
        <w:rPr>
          <w:rFonts w:eastAsia="Arial Unicode MS"/>
          <w:bCs/>
          <w:sz w:val="20"/>
          <w:szCs w:val="20"/>
        </w:rPr>
        <w:t>луг</w:t>
      </w:r>
      <w:proofErr w:type="gramEnd"/>
      <w:r>
        <w:rPr>
          <w:rFonts w:eastAsia="Arial Unicode MS"/>
          <w:bCs/>
          <w:sz w:val="20"/>
          <w:szCs w:val="20"/>
        </w:rPr>
        <w:t xml:space="preserve"> или порядка его определения</w:t>
      </w: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CF27E0" w:rsidRDefault="00CF27E0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p w:rsidR="004F76A2" w:rsidRPr="00C95E5C" w:rsidRDefault="004F76A2" w:rsidP="004F76A2">
      <w:pPr>
        <w:widowControl w:val="0"/>
        <w:ind w:firstLine="6096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№3</w:t>
      </w:r>
    </w:p>
    <w:p w:rsidR="004F76A2" w:rsidRPr="00C95E5C" w:rsidRDefault="004F76A2" w:rsidP="004F76A2">
      <w:pPr>
        <w:widowControl w:val="0"/>
        <w:ind w:firstLine="6096"/>
        <w:rPr>
          <w:sz w:val="16"/>
          <w:szCs w:val="16"/>
        </w:rPr>
      </w:pPr>
      <w:r w:rsidRPr="00C95E5C">
        <w:rPr>
          <w:sz w:val="16"/>
          <w:szCs w:val="16"/>
        </w:rPr>
        <w:t>к запросу №____ от «___» _______ 201</w:t>
      </w:r>
      <w:r>
        <w:rPr>
          <w:sz w:val="16"/>
          <w:szCs w:val="16"/>
        </w:rPr>
        <w:t xml:space="preserve">__ </w:t>
      </w:r>
      <w:r w:rsidRPr="00C95E5C">
        <w:rPr>
          <w:sz w:val="16"/>
          <w:szCs w:val="16"/>
        </w:rPr>
        <w:t>г.</w:t>
      </w:r>
    </w:p>
    <w:p w:rsidR="002F4B85" w:rsidRDefault="002F4B85" w:rsidP="004F76A2">
      <w:pPr>
        <w:pStyle w:val="-6"/>
        <w:tabs>
          <w:tab w:val="clear" w:pos="1986"/>
          <w:tab w:val="left" w:pos="426"/>
          <w:tab w:val="left" w:pos="1062"/>
        </w:tabs>
        <w:ind w:right="153"/>
        <w:jc w:val="right"/>
        <w:rPr>
          <w:rFonts w:eastAsia="Arial Unicode MS"/>
          <w:bCs/>
          <w:sz w:val="20"/>
          <w:szCs w:val="20"/>
        </w:rPr>
      </w:pP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Проект</w:t>
      </w: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 xml:space="preserve">Договор № </w:t>
      </w: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90028E" w:rsidRPr="0090028E" w:rsidRDefault="0090028E" w:rsidP="0090028E">
      <w:pPr>
        <w:shd w:val="clear" w:color="auto" w:fill="FFFFFF"/>
        <w:tabs>
          <w:tab w:val="left" w:pos="6804"/>
        </w:tabs>
        <w:autoSpaceDE w:val="0"/>
        <w:autoSpaceDN w:val="0"/>
        <w:adjustRightInd w:val="0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г. Мурманск                                                                              </w:t>
      </w:r>
      <w:r w:rsidRPr="0090028E">
        <w:rPr>
          <w:color w:val="000000"/>
          <w:sz w:val="24"/>
          <w:szCs w:val="24"/>
        </w:rPr>
        <w:tab/>
        <w:t xml:space="preserve">    </w:t>
      </w:r>
      <w:proofErr w:type="gramStart"/>
      <w:r w:rsidRPr="0090028E">
        <w:rPr>
          <w:color w:val="000000"/>
          <w:sz w:val="24"/>
          <w:szCs w:val="24"/>
        </w:rPr>
        <w:t xml:space="preserve">   «</w:t>
      </w:r>
      <w:proofErr w:type="gramEnd"/>
      <w:r w:rsidRPr="0090028E">
        <w:rPr>
          <w:color w:val="000000"/>
          <w:sz w:val="24"/>
          <w:szCs w:val="24"/>
        </w:rPr>
        <w:t>_____» __________ 20___ г.</w:t>
      </w: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ab/>
        <w:t>Федеральное государственное унитарное предприятие атомного флота (ФГУП «</w:t>
      </w:r>
      <w:proofErr w:type="spellStart"/>
      <w:r w:rsidRPr="0090028E">
        <w:rPr>
          <w:color w:val="000000"/>
          <w:sz w:val="24"/>
          <w:szCs w:val="24"/>
        </w:rPr>
        <w:t>Атомфлот</w:t>
      </w:r>
      <w:proofErr w:type="spellEnd"/>
      <w:r w:rsidRPr="0090028E">
        <w:rPr>
          <w:color w:val="000000"/>
          <w:sz w:val="24"/>
          <w:szCs w:val="24"/>
        </w:rPr>
        <w:t>»), именуемое в дальнейшем Заказчик, в лице генерального директора Рукши Вячеслава Владимировича, действующего на основании Устава, с одной стороны, и, ____________________________________________, именуемое в дальнейшем Исполнитель, в лице __________________________________, действующего на основании _______________, с другой стороны, именуемые в дальнейшем Стороны (по отдельности – Сторона), заключили настоящий Договор о нижеследующем: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numPr>
          <w:ilvl w:val="0"/>
          <w:numId w:val="15"/>
        </w:numPr>
        <w:tabs>
          <w:tab w:val="num" w:pos="360"/>
        </w:tabs>
        <w:autoSpaceDE w:val="0"/>
        <w:autoSpaceDN w:val="0"/>
        <w:adjustRightInd w:val="0"/>
        <w:ind w:left="0" w:firstLine="0"/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Предмет договора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b/>
          <w:i/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Исполнитель обязуется на условиях, предусмотренных настоящим Договором, выполнить и сдать Заказчику, а Заказчик обязуется принять и оплатить </w:t>
      </w:r>
      <w:r w:rsidRPr="0090028E">
        <w:rPr>
          <w:b/>
          <w:i/>
          <w:color w:val="000000"/>
          <w:sz w:val="24"/>
          <w:szCs w:val="24"/>
        </w:rPr>
        <w:t xml:space="preserve">работы по очистке и покраске корпусов, конструкций, оборудования и механизмов судов (Код ОКДП-2 - 43.34.10.140 – Работы по окрашиванию прочих инженерных сооружений) </w:t>
      </w:r>
      <w:r w:rsidRPr="0090028E">
        <w:rPr>
          <w:color w:val="000000"/>
          <w:sz w:val="24"/>
          <w:szCs w:val="24"/>
        </w:rPr>
        <w:t>(далее по тексту – работы).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Исполнитель выполняет работы по Договору согласно письменных заявок Заказчика с приложением ремонтных ведомостей, своими силами, в соответствии с согласованными Заказчиком Технологическими указаниями (ТУ) Исполнителя и Техническим заданием (Приложение № 6 к Договору). 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Исполнитель вправе привлекать к исполнению своих обязательств по Договору субподрядчиков (третьих лиц) только с предварительного письменного согласия Заказчика. В течение одного рабочего дня после заключения договора с субподрядчиком (третьим лицом) Исполнитель предоставляет Заказчику заверенную руководителем копию такого договора или справку о его заключении, содержащую следующую информацию: наименование, фирменное наименование (при наличии), место нахождения субподрядчика (третьего лица), его идентификационный номер налогоплательщика, а также предмет и цену договора с субподрядчиком (третьим лицом).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numPr>
          <w:ilvl w:val="0"/>
          <w:numId w:val="15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ind w:left="0" w:firstLine="0"/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Обязанности сторон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Исполнитель обязуется:</w:t>
      </w:r>
    </w:p>
    <w:p w:rsidR="0090028E" w:rsidRPr="0090028E" w:rsidRDefault="0090028E" w:rsidP="0090028E">
      <w:pPr>
        <w:numPr>
          <w:ilvl w:val="2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Выполнить все Работы, предусмотренные настоящим Договором, надлежащего качества, в соответствии с действующими нормами и техническими условиями и сдать работу Заказчику в срок, установленный пунктом 7.3 Договора.</w:t>
      </w:r>
    </w:p>
    <w:p w:rsidR="0090028E" w:rsidRPr="0090028E" w:rsidRDefault="0090028E" w:rsidP="0090028E">
      <w:pPr>
        <w:numPr>
          <w:ilvl w:val="2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Предоставить Заказчику акт сдачи - приемки работ и счет - фактуру в течение 3 (трёх) рабочих дней с даты завершения работ.</w:t>
      </w:r>
    </w:p>
    <w:p w:rsidR="0090028E" w:rsidRPr="0090028E" w:rsidRDefault="0090028E" w:rsidP="0090028E">
      <w:pPr>
        <w:numPr>
          <w:ilvl w:val="2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Перед началом выполнения работ заполнить и предоставить Заказчику (передать в службу охраны труда ФГУП "</w:t>
      </w:r>
      <w:proofErr w:type="spellStart"/>
      <w:r w:rsidRPr="0090028E">
        <w:rPr>
          <w:color w:val="000000"/>
          <w:sz w:val="24"/>
          <w:szCs w:val="24"/>
        </w:rPr>
        <w:t>Атомфлот</w:t>
      </w:r>
      <w:proofErr w:type="spellEnd"/>
      <w:r w:rsidRPr="0090028E">
        <w:rPr>
          <w:color w:val="000000"/>
          <w:sz w:val="24"/>
          <w:szCs w:val="24"/>
        </w:rPr>
        <w:t>") анкету по охране труда, утвержденную Приказом генерального директора ФГУП «</w:t>
      </w:r>
      <w:proofErr w:type="spellStart"/>
      <w:r w:rsidRPr="0090028E">
        <w:rPr>
          <w:color w:val="000000"/>
          <w:sz w:val="24"/>
          <w:szCs w:val="24"/>
        </w:rPr>
        <w:t>Атомфлот</w:t>
      </w:r>
      <w:proofErr w:type="spellEnd"/>
      <w:r w:rsidRPr="0090028E">
        <w:rPr>
          <w:color w:val="000000"/>
          <w:sz w:val="24"/>
          <w:szCs w:val="24"/>
        </w:rPr>
        <w:t>» от 01.10.2010 № 1286 (Приложение № 2 к Договору).</w:t>
      </w:r>
    </w:p>
    <w:p w:rsidR="0090028E" w:rsidRPr="0090028E" w:rsidRDefault="0090028E" w:rsidP="0090028E">
      <w:pPr>
        <w:numPr>
          <w:ilvl w:val="2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Заблаговременно, в срок не менее чем за 1 (один) рабочий день до планируемого прохода сотрудников или контрагентов Исполнителя на территорию Заказчика, предоставлять Заказчику списки сотрудников в соответствии с Приложением № 3 к Договору для оформления временных пропусков (специальных электронных карт). При отсутствии у сотрудника или контрагента допуска </w:t>
      </w:r>
      <w:proofErr w:type="spellStart"/>
      <w:r w:rsidRPr="0090028E">
        <w:rPr>
          <w:color w:val="000000"/>
          <w:sz w:val="24"/>
          <w:szCs w:val="24"/>
        </w:rPr>
        <w:t>режимно</w:t>
      </w:r>
      <w:proofErr w:type="spellEnd"/>
      <w:r w:rsidRPr="0090028E">
        <w:rPr>
          <w:color w:val="000000"/>
          <w:sz w:val="24"/>
          <w:szCs w:val="24"/>
        </w:rPr>
        <w:t xml:space="preserve"> - секретного подразделения, вместе со списком в службу безопасности ФГУП «</w:t>
      </w:r>
      <w:proofErr w:type="spellStart"/>
      <w:r w:rsidRPr="0090028E">
        <w:rPr>
          <w:color w:val="000000"/>
          <w:sz w:val="24"/>
          <w:szCs w:val="24"/>
        </w:rPr>
        <w:t>Атомфлот</w:t>
      </w:r>
      <w:proofErr w:type="spellEnd"/>
      <w:r w:rsidRPr="0090028E">
        <w:rPr>
          <w:color w:val="000000"/>
          <w:sz w:val="24"/>
          <w:szCs w:val="24"/>
        </w:rPr>
        <w:t>» предоставляется анкета, оформленная в соответствии с Приложением № 4 к Договору. Анкета предоставляется один раз при первичном обращении для оформления пропуска.</w:t>
      </w:r>
    </w:p>
    <w:p w:rsidR="0090028E" w:rsidRPr="0090028E" w:rsidRDefault="0090028E" w:rsidP="0090028E">
      <w:pPr>
        <w:numPr>
          <w:ilvl w:val="2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lastRenderedPageBreak/>
        <w:t>В течение 3 (трех) дней после подписания акта сдачи-приемки работ возвратить Заказчику все пропуска (специальные электронные карты), полученные для выполнения работ по Договору. В случае утраты или порчи пропуска (специальной электронной карты) Исполнитель на основании счета, акта и счета - фактуры Заказчика в течение 10 (десяти) банковских дней после их получения оплачивает Заказчику стоимость утерянного или испорченного пропуска (специальной электронной карты) по тарифам, установленным у Заказчика на день обнаружения утраты или порчи.</w:t>
      </w:r>
    </w:p>
    <w:p w:rsidR="0090028E" w:rsidRPr="0090028E" w:rsidRDefault="0090028E" w:rsidP="0090028E">
      <w:pPr>
        <w:numPr>
          <w:ilvl w:val="2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Соблюдать правила безопасности и пропускного режима, установленные на территории Заказчика.</w:t>
      </w:r>
    </w:p>
    <w:p w:rsidR="0090028E" w:rsidRPr="0090028E" w:rsidRDefault="0090028E" w:rsidP="0090028E">
      <w:pPr>
        <w:numPr>
          <w:ilvl w:val="2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Привлекать к выполнению работ по Договору только граждан Российской Федерации, являющихся работниками Исполнителя (субподрядчика). </w:t>
      </w:r>
    </w:p>
    <w:p w:rsidR="0090028E" w:rsidRPr="0090028E" w:rsidRDefault="0090028E" w:rsidP="0090028E">
      <w:pPr>
        <w:numPr>
          <w:ilvl w:val="2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Обеспечить у себя надлежащий бухгалтерский учет фактических затрат на выполнение работ.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Заказчик обязуется:</w:t>
      </w:r>
    </w:p>
    <w:p w:rsidR="0090028E" w:rsidRPr="0090028E" w:rsidRDefault="0090028E" w:rsidP="0090028E">
      <w:pPr>
        <w:numPr>
          <w:ilvl w:val="2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В соответствии с установленным пропускным режимом обеспечить Исполнителю доступ на свою территорию. В случае нарушения сотрудниками, контрагентами Исполнителя установленного на предприятии Заказчика пропускного режима или при совершении сотрудниками, контрагентами Исполнителя противоправных действий на территории Заказчика, Заказчик вправе приостановить их допуск на свою территорию.</w:t>
      </w:r>
    </w:p>
    <w:p w:rsidR="0090028E" w:rsidRPr="0090028E" w:rsidRDefault="0090028E" w:rsidP="0090028E">
      <w:pPr>
        <w:numPr>
          <w:ilvl w:val="2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Предоставить Исполнителю пропуска (специальные электронные карты) для прохода на территорию ФГУП «</w:t>
      </w:r>
      <w:proofErr w:type="spellStart"/>
      <w:r w:rsidRPr="0090028E">
        <w:rPr>
          <w:color w:val="000000"/>
          <w:sz w:val="24"/>
          <w:szCs w:val="24"/>
        </w:rPr>
        <w:t>Атомфлот</w:t>
      </w:r>
      <w:proofErr w:type="spellEnd"/>
      <w:r w:rsidRPr="0090028E">
        <w:rPr>
          <w:color w:val="000000"/>
          <w:sz w:val="24"/>
          <w:szCs w:val="24"/>
        </w:rPr>
        <w:t>».</w:t>
      </w:r>
    </w:p>
    <w:p w:rsidR="0090028E" w:rsidRPr="0090028E" w:rsidRDefault="0090028E" w:rsidP="0090028E">
      <w:pPr>
        <w:numPr>
          <w:ilvl w:val="2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Обеспечить выгрузку и погрузку на борт судна оборудования и материалов, необходимых для производства работ (без услуг стропальщиков).</w:t>
      </w:r>
    </w:p>
    <w:p w:rsidR="0090028E" w:rsidRPr="0090028E" w:rsidRDefault="0090028E" w:rsidP="0090028E">
      <w:pPr>
        <w:numPr>
          <w:ilvl w:val="2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Принять выполненные работы в порядке, предусмотренном Договором.</w:t>
      </w:r>
    </w:p>
    <w:p w:rsidR="0090028E" w:rsidRPr="0090028E" w:rsidRDefault="0090028E" w:rsidP="0090028E">
      <w:pPr>
        <w:numPr>
          <w:ilvl w:val="2"/>
          <w:numId w:val="15"/>
        </w:numPr>
        <w:shd w:val="clear" w:color="auto" w:fill="FFFFFF"/>
        <w:tabs>
          <w:tab w:val="num" w:pos="567"/>
          <w:tab w:val="left" w:pos="709"/>
          <w:tab w:val="num" w:pos="1302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90028E">
        <w:rPr>
          <w:rFonts w:eastAsia="Calibri"/>
          <w:color w:val="000000"/>
          <w:sz w:val="24"/>
          <w:szCs w:val="24"/>
          <w:lang w:eastAsia="en-US"/>
        </w:rPr>
        <w:t xml:space="preserve">   Оплатить выполненные работы в размере, в сроки и в порядке, предусмотренные Договором</w:t>
      </w:r>
      <w:r w:rsidRPr="0090028E">
        <w:rPr>
          <w:rFonts w:ascii="Calibri" w:eastAsia="Calibri" w:hAnsi="Calibri"/>
          <w:color w:val="000000"/>
          <w:sz w:val="22"/>
          <w:szCs w:val="22"/>
          <w:lang w:eastAsia="en-US"/>
        </w:rPr>
        <w:t>.</w:t>
      </w:r>
    </w:p>
    <w:p w:rsidR="0090028E" w:rsidRPr="0090028E" w:rsidRDefault="0090028E" w:rsidP="0090028E">
      <w:pPr>
        <w:numPr>
          <w:ilvl w:val="0"/>
          <w:numId w:val="15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ind w:left="0" w:firstLine="0"/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Стоимость работ и порядок расчетов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Стоимость работ по настоящему Договору составляет ________________ (_________________________) руб. __ </w:t>
      </w:r>
      <w:proofErr w:type="gramStart"/>
      <w:r w:rsidRPr="0090028E">
        <w:rPr>
          <w:color w:val="000000"/>
          <w:sz w:val="24"/>
          <w:szCs w:val="24"/>
        </w:rPr>
        <w:t>коп.,</w:t>
      </w:r>
      <w:proofErr w:type="gramEnd"/>
      <w:r w:rsidRPr="0090028E">
        <w:rPr>
          <w:color w:val="000000"/>
          <w:sz w:val="24"/>
          <w:szCs w:val="24"/>
        </w:rPr>
        <w:t xml:space="preserve"> кроме того НДС 18% - ________________ (______________________) руб. __ коп., всего с НДС - ____________ (________________) руб. __ коп. и подтверждается сводной калькуляцией.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sz w:val="24"/>
          <w:szCs w:val="24"/>
        </w:rPr>
        <w:t xml:space="preserve">Оплата выполненных работ производится после выполнения работ Исполнителем </w:t>
      </w:r>
      <w:r w:rsidRPr="0090028E">
        <w:rPr>
          <w:rFonts w:eastAsia="Calibri"/>
          <w:sz w:val="24"/>
          <w:szCs w:val="24"/>
        </w:rPr>
        <w:t xml:space="preserve">в течение 30 (тридцати) календарных дней с момента получения счета - фактуры и акта сдачи - приемки работ на факс Заказчика </w:t>
      </w:r>
      <w:r w:rsidRPr="0090028E">
        <w:rPr>
          <w:rFonts w:eastAsia="Calibri"/>
          <w:b/>
          <w:i/>
          <w:sz w:val="24"/>
          <w:szCs w:val="24"/>
        </w:rPr>
        <w:t>(8152) 553-239</w:t>
      </w:r>
      <w:r w:rsidRPr="0090028E">
        <w:rPr>
          <w:rFonts w:eastAsia="Calibri"/>
          <w:i/>
          <w:sz w:val="24"/>
          <w:szCs w:val="24"/>
        </w:rPr>
        <w:t xml:space="preserve"> </w:t>
      </w:r>
      <w:r w:rsidRPr="0090028E">
        <w:rPr>
          <w:rFonts w:eastAsia="Calibri"/>
          <w:sz w:val="24"/>
          <w:szCs w:val="24"/>
        </w:rPr>
        <w:t xml:space="preserve">и/или на электронный адрес </w:t>
      </w:r>
      <w:hyperlink r:id="rId10" w:history="1">
        <w:r w:rsidRPr="0090028E">
          <w:rPr>
            <w:rFonts w:eastAsia="Calibri"/>
            <w:color w:val="0000FF" w:themeColor="hyperlink"/>
            <w:sz w:val="24"/>
            <w:szCs w:val="24"/>
            <w:u w:val="single"/>
          </w:rPr>
          <w:t>KamenevaON@rosatomflot.ru</w:t>
        </w:r>
      </w:hyperlink>
      <w:r w:rsidRPr="0090028E">
        <w:rPr>
          <w:rFonts w:eastAsia="Calibri"/>
          <w:sz w:val="24"/>
          <w:szCs w:val="24"/>
        </w:rPr>
        <w:t xml:space="preserve"> или </w:t>
      </w:r>
      <w:hyperlink r:id="rId11" w:history="1">
        <w:proofErr w:type="gramStart"/>
        <w:r w:rsidRPr="0090028E">
          <w:rPr>
            <w:color w:val="0000FF" w:themeColor="hyperlink"/>
            <w:sz w:val="24"/>
            <w:szCs w:val="24"/>
            <w:u w:val="single"/>
          </w:rPr>
          <w:t>MazurovaAV@rosatomflot.ru</w:t>
        </w:r>
      </w:hyperlink>
      <w:r w:rsidRPr="0090028E">
        <w:rPr>
          <w:sz w:val="24"/>
          <w:szCs w:val="24"/>
        </w:rPr>
        <w:t xml:space="preserve"> .</w:t>
      </w:r>
      <w:proofErr w:type="gramEnd"/>
      <w:r w:rsidRPr="0090028E">
        <w:rPr>
          <w:rFonts w:eastAsia="Calibri"/>
          <w:sz w:val="24"/>
          <w:szCs w:val="24"/>
        </w:rPr>
        <w:t xml:space="preserve"> В случае неполучения Заказчиком счета - фактуры одновременно с актом на факс и/или электронную почту Заказчика, срок для оплаты исчисляется с момента поступления Заказчику оригинала счета - фактуры.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Датой выполнения Исполнителем обязательств по Договору считается дата подписания двустороннего акта сдачи - приемки работ.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Датой оплаты по Договору считается день списания денежных средств с расчетного счета Заказчика.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Стороны обязаны ежеквартально производить сверку взаимных расчетов по обязательствам, возникшим из исполняемого Договора.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Исполнитель обязан представлять подписанные акты сверки взаимных расчетов (далее – акт сверки), составленные на последний день прошедшего квартала в соответствии с Приложением № 5 к Договору в 2 (двух) экземплярах.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Заказчик в течение 5 (пяти) рабочих дней с даты получения акта сверки подписывает акт сверки и возвращает один экземпляр Исполнителю, либо, при наличии разногласий, направляет в адрес Исполнителя подписанный протокол разногласий.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numPr>
          <w:ilvl w:val="0"/>
          <w:numId w:val="15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ind w:left="0" w:firstLine="0"/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Порядок сдачи и приемки работ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Заказчик в течение 3 (трех) календарных дней со дня получения акта сдачи - приемки работ обязан направить Исполнителю подписанный акт сдачи - приемки работ (или мотивированный </w:t>
      </w:r>
      <w:r w:rsidRPr="0090028E">
        <w:rPr>
          <w:color w:val="000000"/>
          <w:sz w:val="24"/>
          <w:szCs w:val="24"/>
        </w:rPr>
        <w:lastRenderedPageBreak/>
        <w:t>отказ от приемки работ). Работы считаются принятыми с момента подписания Сторонами акта сдачи - приемки.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В случае досрочного выполнения работ Заказчик вправе досрочно принять и оплатить работы по договорной цене.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В случае мотивированного отказа Заказчика от приемки работ Сторонами составляется двусторонний акт с перечнем необходимых доработок и сроков их выполнения. Доработки выполняются за счет Исполнителя. Если доработки будут устранены после окончания срока выполнения работ, указанных в Договоре, то работы будут считаться выполненными с просрочкой.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numPr>
          <w:ilvl w:val="0"/>
          <w:numId w:val="15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ind w:left="0" w:firstLine="0"/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Гарантийные обязательства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Гарантийный срок на выполненные Исполнителем работы устанавливается 12 (двенадцать) календарных месяцев от даты подписания Сторонами акта сдачи - приемки работ.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В случае обнаружения недостатков в работе Исполнителя в течение гарантийного периода, Исполнитель обязуется устранить все выявленные недостатки своими силами, за свой счет, в срок, согласованный с Заказчиком. В этом случае срок гарантии подлежит дальнейшему возобновлению от даты завершения устранения недостатков.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numPr>
          <w:ilvl w:val="0"/>
          <w:numId w:val="15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ind w:left="0" w:firstLine="0"/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Ответственность сторон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За невыполнение или ненадлежащее выполнение обязательств по настоящему Договору Исполнитель и Заказчик несут материальную ответственность в соответствии с </w:t>
      </w:r>
      <w:proofErr w:type="gramStart"/>
      <w:r w:rsidRPr="0090028E">
        <w:rPr>
          <w:color w:val="000000"/>
          <w:sz w:val="24"/>
          <w:szCs w:val="24"/>
        </w:rPr>
        <w:t>действующим  законодательством</w:t>
      </w:r>
      <w:proofErr w:type="gramEnd"/>
      <w:r w:rsidRPr="0090028E">
        <w:rPr>
          <w:color w:val="000000"/>
          <w:sz w:val="24"/>
          <w:szCs w:val="24"/>
        </w:rPr>
        <w:t xml:space="preserve"> Российской Федерации. Сторона, нарушившая Договор, обязана возместить другой Стороне причиненные таким нарушением убытки.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В случае нарушения Исполнителем срока выполнения работ, указанного в Договоре, Исполнитель обязан уплатить пени в размере 0,1 % от стоимости Договора за каждый день просрочки, но не более 10 % от стоимости Договора. 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За нарушение Заказчиком условий, предусмотренных п. 3.2. настоящего Договора Исполнитель вправе потребовать от Заказчика выплаты пени в размере 0,1 % от суммы задолженности по Договору за каждый день просрочки платежа, но не более 10 % от суммы неоплаченного долга.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Исполнитель обязан незамедлительно письменно уведомить Заказчика о любом происшествии при выполнении работ в рамках данного Договора на территории Заказчика, в том числе повреждении или гибели имущества, аварии, материальном ущербе, профзаболевании или несчастном случае и принимаемых мерах. </w:t>
      </w:r>
    </w:p>
    <w:p w:rsidR="0090028E" w:rsidRPr="0090028E" w:rsidRDefault="0090028E" w:rsidP="0090028E">
      <w:pPr>
        <w:tabs>
          <w:tab w:val="left" w:pos="567"/>
        </w:tabs>
        <w:jc w:val="both"/>
        <w:rPr>
          <w:sz w:val="24"/>
          <w:szCs w:val="24"/>
        </w:rPr>
      </w:pPr>
      <w:r w:rsidRPr="0090028E">
        <w:rPr>
          <w:sz w:val="24"/>
          <w:szCs w:val="24"/>
        </w:rPr>
        <w:tab/>
        <w:t xml:space="preserve">В указанных случаях, если данные последствия вызваны нарушением или ненадлежащим выполнением Исполнителем либо привлекаемыми к выполнению работ субподрядными организациями договорных обязательств по соблюдению правил и норм техники безопасности, охраны труда, пожарной, промышленной, радиационной, экологической безопасности и/или иных обязательных норм и правил, Исполнитель обязан возместить причиненные Заказчику убытки. Помимо убытков, Исполнитель уплачивает Заказчику штраф в следующих размерах:  </w:t>
      </w:r>
    </w:p>
    <w:p w:rsidR="0090028E" w:rsidRPr="0090028E" w:rsidRDefault="0090028E" w:rsidP="0090028E">
      <w:pPr>
        <w:numPr>
          <w:ilvl w:val="0"/>
          <w:numId w:val="22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за каждый случай установления факта заболевания персонала Исполнителя или субподрядчика на производстве – в размере 5 % от стоимости работ по Договору;</w:t>
      </w:r>
    </w:p>
    <w:p w:rsidR="0090028E" w:rsidRPr="0090028E" w:rsidRDefault="0090028E" w:rsidP="0090028E">
      <w:pPr>
        <w:numPr>
          <w:ilvl w:val="0"/>
          <w:numId w:val="22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за каждый несчастный случай с персоналом Исполнителя или субподрядчика – в размере 10% от стоимости Договора;</w:t>
      </w:r>
    </w:p>
    <w:p w:rsidR="0090028E" w:rsidRPr="0090028E" w:rsidRDefault="0090028E" w:rsidP="0090028E">
      <w:pPr>
        <w:numPr>
          <w:ilvl w:val="0"/>
          <w:numId w:val="22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за каждый факт аварии, допущенной при производстве работ в рамках данного Договора по вине персонала Исполнителя или субподрядчика – в размере 10% от стоимости Договора.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Выплата неустойки и возмещение убытков не освобождают Сторону, нарушившую Договор, от исполнения своих обязательств.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num" w:pos="0"/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Обеспечение подготовки, организации и контроля безопасности рабочих мест на ремонтируемом судне, проводимых Исполнителем в соответствии с требованиями законодательных и нормативных актов по охране труда, возлагается на Исполнителя. Исполнитель несет ответственность за оснащение рабочих мест техническими средствами и приспособлениями, необходимыми для обеспечения безопасного производства работ согласно «Правил технической </w:t>
      </w:r>
      <w:r w:rsidRPr="0090028E">
        <w:rPr>
          <w:color w:val="000000"/>
          <w:sz w:val="24"/>
          <w:szCs w:val="24"/>
        </w:rPr>
        <w:lastRenderedPageBreak/>
        <w:t>эксплуатации морских судов. Основное руководство» (РД 31.20.01-97» и не входящих в калькуляцию, таких как: оборудование освещения рабочих мест, дополнительного освещения других участков судна, выставление ограждений разобранных и ремонтируемых участков, обеспечение безопасных проходов в районах производства ремонтных работ, систематическую уборку рабочих мест и прочих требований безопасности. Несчастные случаи, происшедшие с работниками Исполнителя при производстве ремонтных работ на судне, расследуются согласно действующему «Положению об особенностях расследования несчастных случаев на производстве в отдельных отраслях и организациях». Вопросы взаимоотношений между Исполнителем и Заказчиком при подготовке судна к ремонту и в процессе ремонта регламентируются «Правилами технической эксплуатации морских судов. Основное руководство» (РД 31.20.01-97). Ответственность за остойчивость и непотопляемость судна несет Заказчик. Ответственность за противопожарную безопасность при выполнении огневых работ несут Исполнитель и Заказчик в соответствии с действующими правилами (РД 31.52.18-87 и РД 31.21.44-88).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Взаимоотношения Сторон при выполнении мероприятий по обеспечению безопасных условий труда регулируются Порядком взаимодействия с Исполнителем по обеспечению безопасных условий труда при выполнении работ на территории и объектах ФГУП «</w:t>
      </w:r>
      <w:proofErr w:type="spellStart"/>
      <w:r w:rsidRPr="0090028E">
        <w:rPr>
          <w:color w:val="000000"/>
          <w:sz w:val="24"/>
          <w:szCs w:val="24"/>
        </w:rPr>
        <w:t>Атомфлот</w:t>
      </w:r>
      <w:proofErr w:type="spellEnd"/>
      <w:r w:rsidRPr="0090028E">
        <w:rPr>
          <w:color w:val="000000"/>
          <w:sz w:val="24"/>
          <w:szCs w:val="24"/>
        </w:rPr>
        <w:t>» (Приложение № 1).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В случае расторжения Договора по решению суда или по соглашению Сторон в силу существенного нарушения Исполнителем условий Договора, информация об Исполнителе заносится в публичный реестр недобросовестных поставщиков.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6.9</w:t>
      </w:r>
      <w:r w:rsidRPr="0090028E">
        <w:rPr>
          <w:b/>
          <w:color w:val="000000"/>
          <w:sz w:val="24"/>
          <w:szCs w:val="24"/>
        </w:rPr>
        <w:t>.</w:t>
      </w:r>
      <w:r w:rsidRPr="0090028E">
        <w:rPr>
          <w:color w:val="000000"/>
          <w:sz w:val="24"/>
          <w:szCs w:val="24"/>
        </w:rPr>
        <w:t xml:space="preserve"> Исполнитель уведомлен, что в случае нарушения условий настоящего Договора в информационную систему «Расчет рейтинга деловой репутации поставщиков», ведение которой осуществляется на официальном сайте по закупкам атомной отрасли www.rds.rosatom.ru в соответствии с утвержденными </w:t>
      </w:r>
      <w:proofErr w:type="spellStart"/>
      <w:r w:rsidRPr="0090028E">
        <w:rPr>
          <w:color w:val="000000"/>
          <w:sz w:val="24"/>
          <w:szCs w:val="24"/>
        </w:rPr>
        <w:t>Госкорпорацией</w:t>
      </w:r>
      <w:proofErr w:type="spellEnd"/>
      <w:r w:rsidRPr="0090028E">
        <w:rPr>
          <w:color w:val="000000"/>
          <w:sz w:val="24"/>
          <w:szCs w:val="24"/>
        </w:rPr>
        <w:t xml:space="preserve"> «</w:t>
      </w:r>
      <w:proofErr w:type="spellStart"/>
      <w:r w:rsidRPr="0090028E">
        <w:rPr>
          <w:color w:val="000000"/>
          <w:sz w:val="24"/>
          <w:szCs w:val="24"/>
        </w:rPr>
        <w:t>Росатом</w:t>
      </w:r>
      <w:proofErr w:type="spellEnd"/>
      <w:r w:rsidRPr="0090028E">
        <w:rPr>
          <w:color w:val="000000"/>
          <w:sz w:val="24"/>
          <w:szCs w:val="24"/>
        </w:rPr>
        <w:t>» Едиными отраслевыми методическими указаниями по оценке деловой репутации, могут быть внесены сведения и документы о таких нарушениях.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6.10.  Основанием для внесения сведений в информационную систему «Расчет рейтинга деловой репутации поставщиков» могут являться: 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- выставленные Заказчиком и принятые Исполнителем неустойки за нарушение сроков исполнения обязательств по настоящему Договору и (или) убытки, причиненные таким нарушением;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- выставленные Заказчиком и принятые Исполнителем претензии (требования) к качеству услуг по настоящему Договору и (или) убытки, причиненные ненадлежащим качеством услуг;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- судебные решения (включая решения третейских судов) о выплате Исполнителем неустойки за нарушение сроков исполнения договорных обязательств и (или) возмещении убытков, причиненных указанным нарушением; 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- судебные решения (включая решения третейских судов) об удовлетворении Исполнителем претензии (требования) Заказчика к качеству услуг по настоящему Договору и (или) возмещении убытков, причиненных ненадлежащим качеством услуг;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- подтвержденные судебными актами факты передачи Заказчику Исполнителем услуг по настоящему Договору, нарушающими права третьих лиц;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- подтвержденные судебными актами факты фальсификации Исполнителем документов на этапе заключения или исполнения настоящего Договора.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6.11</w:t>
      </w:r>
      <w:r w:rsidRPr="0090028E">
        <w:rPr>
          <w:b/>
          <w:color w:val="000000"/>
          <w:sz w:val="24"/>
          <w:szCs w:val="24"/>
        </w:rPr>
        <w:t>.</w:t>
      </w:r>
      <w:r w:rsidRPr="0090028E">
        <w:rPr>
          <w:color w:val="000000"/>
          <w:sz w:val="24"/>
          <w:szCs w:val="24"/>
        </w:rPr>
        <w:t xml:space="preserve"> Исполнитель предупрежден, что сведения, включенные в информационную систему «Расчет рейтинга деловой репутации поставщиков», могут быть использованы Заказчиком при оценке его деловой репутации в последующих закупочных процедурах и (или) в процессе принятия решения о заключении договора с ним.     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numPr>
          <w:ilvl w:val="0"/>
          <w:numId w:val="15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ind w:left="0" w:firstLine="0"/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Срок действия договора и сроки выполнения работ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Дата начала выполнения работ устанавливается заявками Заказчика.</w:t>
      </w:r>
    </w:p>
    <w:p w:rsidR="0090028E" w:rsidRPr="0090028E" w:rsidRDefault="0090028E" w:rsidP="0090028E">
      <w:pPr>
        <w:numPr>
          <w:ilvl w:val="1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lastRenderedPageBreak/>
        <w:t>Дата окончания выполнения работ – не позднее 30 декабря 2017 г.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90028E">
        <w:rPr>
          <w:rFonts w:eastAsia="Calibri"/>
          <w:b/>
          <w:color w:val="000000"/>
          <w:sz w:val="22"/>
          <w:szCs w:val="22"/>
          <w:lang w:eastAsia="en-US"/>
        </w:rPr>
        <w:t>Изменение и расторжение договора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8.1. Любые изменения и дополнения к настоящему Договору, за исключением указанных п. 13.4. Договора, и за исключением случаев, прямо предусмотренных настоящим Договором или действующим законодательством РФ, действительны при условии, если они оформлены путем подписания Сторонами дополнительного соглашения к Договору.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8.2. В случае, если Исполнитель не приступает к выполнению работ в течение 5 (пяти) календарных дней после получения заявки от Заказчика по причинам, не зависящим от Заказчика, Заказчик вправе в одностороннем порядке отказаться от исполнения настоящего Договора, письменно известив об этом Исполнителя.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8.3. Заказчик вправе отказаться от исполнения настоящего Договора при условии письменного уведомления Исполнителя не менее, чем за 30 (тридцать) календарных дней до планируемой даты расторжения.  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8.4. В случае просрочки Заказчиком срока оплаты, указанного в настоящем Договоре, более чем на 30 (тридцать) календарных дней, Исполнитель вправе отказаться от выполнения работ по настоящему Договору.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numPr>
          <w:ilvl w:val="0"/>
          <w:numId w:val="15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ind w:left="0" w:firstLine="0"/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Разрешение споров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9.1.</w:t>
      </w:r>
      <w:r w:rsidRPr="0090028E">
        <w:rPr>
          <w:color w:val="000000"/>
          <w:sz w:val="24"/>
          <w:szCs w:val="24"/>
        </w:rPr>
        <w:tab/>
        <w:t xml:space="preserve">Все споры или разногласия, возникающие между Сторонами по настоящему Договору или в связи с ним, разрешаются путем переговоров. 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9.2.   Обращение Стороны в суд допускается только после предварительного </w:t>
      </w:r>
      <w:proofErr w:type="gramStart"/>
      <w:r w:rsidRPr="0090028E">
        <w:rPr>
          <w:color w:val="000000"/>
          <w:sz w:val="24"/>
          <w:szCs w:val="24"/>
        </w:rPr>
        <w:t>направления  претензии</w:t>
      </w:r>
      <w:proofErr w:type="gramEnd"/>
      <w:r w:rsidRPr="0090028E">
        <w:rPr>
          <w:color w:val="000000"/>
          <w:sz w:val="24"/>
          <w:szCs w:val="24"/>
        </w:rPr>
        <w:t xml:space="preserve"> другой (второй) Стороне и получения ответа (или пропуска срока, установленного на ответ) этой Стороны. 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9.3. Претензия направляется адресату заказным письмом с уведомлением о вручении посредством почтовой связи либо с использованием иных средств связи, обеспечивающих фиксирование отправления, либо вручается под расписку. К претензии должны быть приложены документы, обосновывающие предъявленные Стороной требования (в случае их отсутствия у другой Стороны) и документы, подтверждающие полномочия лица, подписавшего претензию (в случае направления претензии единоличным исполнительным органом общества/предприятия полномочия подтверждаются выпиской из ЕГРЮЛ). Указанные документы представляются в форме копий, заверенных печатью Стороны и подписью лица, уполномоченного действовать от имени Стороны. Претензия, направленная без документов, подтверждающих полномочия подписавшего его лица (а также полномочия лица, заверившего копии), считается непредъявленной и рассмотрению не подлежит. Сторона, которой направлена претензия, обязана рассмотреть полученную претензию и в письменной форме уведомить заинтересованную Сторону о результатах ее рассмотрения в течение 5 (пяти) рабочих дней со дня получения претензии с приложением обосновывающих документов, а также документов, подтверждающих полномочия лица, подписавшего ответ на претензию. Ответ на претензию направляется адресату заказным письмом с уведомлением о вручении посредством почтовой связи либо с использованием иных средств связи, обеспечивающих фиксирование отправления, либо вручается под расписку.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9.4.</w:t>
      </w:r>
      <w:r w:rsidRPr="0090028E">
        <w:rPr>
          <w:color w:val="000000"/>
          <w:sz w:val="24"/>
          <w:szCs w:val="24"/>
        </w:rPr>
        <w:tab/>
        <w:t>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для разрешения экономических споров при частном учреждении «Центр третейского регулирования и правовой экспертизы» в соответствии с его регламентом, либо в Третейском суде для разрешения экономических споров при Торгово-промышленной палате Российской Федерации. Решения Третейских судов, перечисленных в данном пункте Договора, являются окончательными.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 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10.</w:t>
      </w:r>
      <w:r w:rsidRPr="0090028E">
        <w:rPr>
          <w:color w:val="000000"/>
          <w:sz w:val="24"/>
          <w:szCs w:val="24"/>
        </w:rPr>
        <w:tab/>
      </w:r>
      <w:r w:rsidRPr="0090028E">
        <w:rPr>
          <w:b/>
          <w:color w:val="000000"/>
          <w:sz w:val="24"/>
          <w:szCs w:val="24"/>
        </w:rPr>
        <w:t>Конфиденциальность полученной сторонами информации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lastRenderedPageBreak/>
        <w:t>10.1. Стороны обязуются принять все меры, необходимые для соблюдения условий конфиденциальности данного Договора и всех приложений к нему, равно как и иной информации, полученной Сторонами в ходе выполнения работ в рамках настоящего Договора.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10.2. Предметом конфиденциальности в соответствии с настоящим Договором являются любые виды информации, полученные сотрудниками Исполнителя в ходе выполнения работ, обозначенных в настоящем Договоре, и касающиеся деятельности предприятия Заказчика как в России, так и вне ее пределов.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10.3. Признание информации конфиденциальной не требует предварительного уведомления Исполнителя со стороны Заказчика.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10.4. Сведения, касающиеся обстоятельств заключения и условий настоящего Договора, техническая, коммерческая и деловая информация, полученная в процессе исполнения настоящего Договора, не могут быть переданы третьим лицам или использованы каким - либо иным способом с участием третьих лиц без согласия Сторон.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10.5. Установление факта получения конфиденциальной информации третьими сторонами по вине Исполнителя или Заказчика, как равно без явного намерения, и степень ответственности виновной Стороны, осуществляется в соответствии с процедурами, установленными законодательством страны учреждения потерпевшей Стороны.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10.6. Обязательства в отношении соблюдения условий конфиденциальности указанной информации действует в течение всего срока действия настоящего Договора, а также после окончания срока его действия.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11.</w:t>
      </w:r>
      <w:r w:rsidRPr="0090028E">
        <w:rPr>
          <w:color w:val="000000"/>
          <w:sz w:val="24"/>
          <w:szCs w:val="24"/>
        </w:rPr>
        <w:tab/>
      </w:r>
      <w:r w:rsidRPr="0090028E">
        <w:rPr>
          <w:b/>
          <w:color w:val="000000"/>
          <w:sz w:val="24"/>
          <w:szCs w:val="24"/>
        </w:rPr>
        <w:t>Антикоррупционная оговорка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11.1.</w:t>
      </w:r>
      <w:r w:rsidRPr="0090028E">
        <w:rPr>
          <w:color w:val="000000"/>
          <w:sz w:val="24"/>
          <w:szCs w:val="24"/>
        </w:rPr>
        <w:tab/>
        <w:t>При исполнении настоящего Договора Стороны соблюдают и будут соблюдать в дальнейшем все применимые законы и нормативные акты, включая любые законы о противодействии взяточничеству и коррупции. Стороны и любые их должностные лица, работники, акционеры, представители, агенты, или любые лица, действующие от имени или в интересах, или по просьбе какой-либо из какой либо из Сторон в связи с настоящим Договором, не будут прямо или косвенно, в рамках деловых отношений в сфере предпринимательской деятельности или в рамках деловых отношений с государственным сектором, предлагать, вручать или осуществлять, а также соглашаться на предложение, вручение или осуществление (самостоятельно или в согласии с другими лицами) какого-либо платежа, подарка или иной привилегии с целью исполнения (воздержания от исполнения) каких-либо условий настоящего Договора, если указанные действия нарушают применимые законы или нормативные акты о противодействии взяточничеству и коррупции.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12</w:t>
      </w:r>
      <w:r w:rsidRPr="0090028E">
        <w:rPr>
          <w:color w:val="000000"/>
          <w:sz w:val="24"/>
          <w:szCs w:val="24"/>
        </w:rPr>
        <w:t xml:space="preserve">. </w:t>
      </w:r>
      <w:r w:rsidRPr="0090028E">
        <w:rPr>
          <w:b/>
          <w:color w:val="000000"/>
          <w:sz w:val="24"/>
          <w:szCs w:val="24"/>
        </w:rPr>
        <w:t>Обстоятельства непреодолимой силы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12.1.</w:t>
      </w:r>
      <w:r w:rsidRPr="0090028E">
        <w:rPr>
          <w:color w:val="000000"/>
          <w:sz w:val="24"/>
          <w:szCs w:val="24"/>
        </w:rPr>
        <w:tab/>
        <w:t>Стороны освобождаются от ответственности за полное или частичное неисполнение своих обязательств по Договору, если их неисполнение или частичное неисполнение явилось следствием обстоятельств непреодолимой силы.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12.2.</w:t>
      </w:r>
      <w:r w:rsidRPr="0090028E">
        <w:rPr>
          <w:color w:val="000000"/>
          <w:sz w:val="24"/>
          <w:szCs w:val="24"/>
        </w:rPr>
        <w:tab/>
        <w:t>Под обстоятельствами непреодолимой силы понимают такие обстоятельства, которые возникли после заключения Договора в результате непредвиденных и непредотвратимых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введённые в отношении Российской Федерации и(или) её резидентов, при условии, что эти обстоятельства оказывают воздействие на выполнение обязательств по Договору и подтверждены соответствующими уполномоченными органами, вступившими в силу нормативными актами органов власти.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12.3.</w:t>
      </w:r>
      <w:r w:rsidRPr="0090028E">
        <w:rPr>
          <w:color w:val="000000"/>
          <w:sz w:val="24"/>
          <w:szCs w:val="24"/>
        </w:rPr>
        <w:tab/>
        <w:t xml:space="preserve">Сторона, исполнению обязательств которой препятствует обстоятельство непреодолимой силы, обязана в течении 5 (пяти) рабочих дней письменно информировать другую Сторону о случившимся и его причинах. Возникновение, длительность и(или) прекращение действия обстоятельства непреодолимой силы должно подтверждаться сертификатом (свидетельством), выданным компетентным органом государственной власти или Торгово-промышленной палатой </w:t>
      </w:r>
      <w:r w:rsidRPr="0090028E">
        <w:rPr>
          <w:color w:val="000000"/>
          <w:sz w:val="24"/>
          <w:szCs w:val="24"/>
        </w:rPr>
        <w:lastRenderedPageBreak/>
        <w:t>Российской Федерации или субъекта Российской Федерации.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12.4.</w:t>
      </w:r>
      <w:r w:rsidRPr="0090028E">
        <w:rPr>
          <w:color w:val="000000"/>
          <w:sz w:val="24"/>
          <w:szCs w:val="24"/>
        </w:rPr>
        <w:tab/>
        <w:t>Если по прекращении действия обстоятельства непреодолимой силы, по мнению Сторон, исполнение Договора может быть продолжено в порядке, действовавшем до возникновения обстоятельств непреодолимой силы, то срок исполнения обязательств по Договору продлевается соразмерно времени, которое необходимо для учета действия этих обстоятельств и их последствий.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12.5.</w:t>
      </w:r>
      <w:r w:rsidRPr="0090028E">
        <w:rPr>
          <w:color w:val="000000"/>
          <w:sz w:val="24"/>
          <w:szCs w:val="24"/>
        </w:rPr>
        <w:tab/>
        <w:t>В случае если обстоятельства непреодолимой силы действуют непрерывно в течении 3 (трех) месяцев, любая из Сторон вправе потребовать расторжения Договора.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left" w:pos="1260"/>
        </w:tabs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13. Общие условия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num" w:pos="1134"/>
        </w:tabs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13.1. Каждая Сторона гарантирует другой Стороне, что: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num" w:pos="1134"/>
        </w:tabs>
        <w:ind w:firstLine="567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-  заключение и (или) исполнение Договора не противоречит прямо или косвенно никаким законам, постановлениям, указам, прочим нормативным актам, актам органов государственной власти и (или) местного самоуправления, локальным нормативным актам Стороны, судебным решениям; </w:t>
      </w:r>
    </w:p>
    <w:p w:rsidR="0090028E" w:rsidRPr="0090028E" w:rsidRDefault="0090028E" w:rsidP="0090028E">
      <w:pPr>
        <w:widowControl w:val="0"/>
        <w:shd w:val="clear" w:color="auto" w:fill="FFFFFF"/>
        <w:tabs>
          <w:tab w:val="left" w:pos="567"/>
          <w:tab w:val="num" w:pos="1134"/>
        </w:tabs>
        <w:ind w:firstLine="567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- Стороной получены все и любые разрешения, одобрения и согласования, необходимые ей для заключения и (или) исполнения Договора (в том числе в соответствии с действующим законодательством Российской Федерации или учредительными документами Стороны, включая одобрение сделки с заинтересованностью, одобрение крупной сделки.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13.2.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13.3. Факсимильное воспроизведение документов имеет юридическую силу при условии последующего предоставления их оригиналов.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13.4. В случае изменения платежных реквизитов, адресов, других организационно-правовых изменениях стороны незамедлительно уведомляют друг друга об этом путем направления письма за подписью руководителя организации Исполнителя или Заказчика, содержащего полные и точные сведения о новых адресах, платежных реквизитах и иных организационно-правовых изменениях.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13.5. Исполнитель гарантирует, что сведения в отношении всей цепочки собственников и руководителей, включая бенефициаров (в том числе конечных), Исполнителя, направленные с адреса электронной почты Исполнителя </w:t>
      </w:r>
      <w:r w:rsidRPr="0090028E">
        <w:rPr>
          <w:b/>
          <w:color w:val="000000"/>
          <w:sz w:val="24"/>
          <w:szCs w:val="24"/>
        </w:rPr>
        <w:t xml:space="preserve">__________@___ </w:t>
      </w:r>
      <w:r w:rsidRPr="0090028E">
        <w:rPr>
          <w:color w:val="000000"/>
          <w:sz w:val="24"/>
          <w:szCs w:val="24"/>
        </w:rPr>
        <w:t xml:space="preserve">на адрес электронной почты Заказчика </w:t>
      </w:r>
      <w:hyperlink r:id="rId12" w:history="1">
        <w:r w:rsidRPr="0090028E">
          <w:rPr>
            <w:b/>
            <w:color w:val="0000FF" w:themeColor="hyperlink"/>
            <w:sz w:val="24"/>
            <w:szCs w:val="24"/>
            <w:u w:val="single"/>
          </w:rPr>
          <w:t>general@rosatomflot.ru</w:t>
        </w:r>
      </w:hyperlink>
      <w:r w:rsidRPr="0090028E">
        <w:rPr>
          <w:color w:val="000000"/>
          <w:sz w:val="24"/>
          <w:szCs w:val="24"/>
        </w:rPr>
        <w:t>, (далее – Сведения) являются полными, точными и достоверными.</w:t>
      </w:r>
    </w:p>
    <w:p w:rsidR="0090028E" w:rsidRPr="0090028E" w:rsidRDefault="0090028E" w:rsidP="0090028E">
      <w:pPr>
        <w:ind w:firstLine="567"/>
        <w:jc w:val="both"/>
        <w:rPr>
          <w:sz w:val="24"/>
          <w:szCs w:val="24"/>
        </w:rPr>
      </w:pPr>
      <w:r w:rsidRPr="0090028E">
        <w:rPr>
          <w:sz w:val="24"/>
          <w:szCs w:val="24"/>
        </w:rPr>
        <w:t xml:space="preserve">При изменении Сведений </w:t>
      </w:r>
      <w:r w:rsidRPr="0090028E">
        <w:rPr>
          <w:color w:val="000000"/>
          <w:sz w:val="24"/>
          <w:szCs w:val="24"/>
        </w:rPr>
        <w:t>Исполнитель</w:t>
      </w:r>
      <w:r w:rsidRPr="0090028E">
        <w:rPr>
          <w:rFonts w:ascii="Courier New" w:hAnsi="Courier New" w:cs="Courier New"/>
          <w:color w:val="000000"/>
        </w:rPr>
        <w:t xml:space="preserve"> </w:t>
      </w:r>
      <w:r w:rsidRPr="0090028E">
        <w:rPr>
          <w:sz w:val="24"/>
          <w:szCs w:val="24"/>
        </w:rPr>
        <w:t>обязан не позднее 5 (пяти) дней с момента таких изменений направить Заказчику соответствующее письменное уведомление с приложением копий подтверждающих документов, заверенных нотариусом или уполномоченным должностным лицом Исполнителя.</w:t>
      </w:r>
    </w:p>
    <w:p w:rsidR="0090028E" w:rsidRPr="0090028E" w:rsidRDefault="0090028E" w:rsidP="0090028E">
      <w:pPr>
        <w:ind w:firstLine="567"/>
        <w:jc w:val="both"/>
        <w:rPr>
          <w:sz w:val="24"/>
          <w:szCs w:val="24"/>
        </w:rPr>
      </w:pPr>
      <w:r w:rsidRPr="0090028E">
        <w:rPr>
          <w:sz w:val="24"/>
          <w:szCs w:val="24"/>
        </w:rPr>
        <w:t xml:space="preserve">Исполнитель настоящим выдает свое согласие и подтверждает получение им всех требуемых в соответствии с действующим законодательством Российской Федерации (в том числе, о коммерческой тайне и о персональных данных) согласий всех упомянутых в Сведениях, заинтересованных или причастных к Сведениям лиц на обработку предоставленных Сведений Заказчику, а также на раскрытие Заказчиком Сведений, полностью или частично, компетентным органам государственной власти (в том числе, Федеральной налоговой службе Российской Федерации, Минэнерго России, </w:t>
      </w:r>
      <w:proofErr w:type="spellStart"/>
      <w:r w:rsidRPr="0090028E">
        <w:rPr>
          <w:sz w:val="24"/>
          <w:szCs w:val="24"/>
        </w:rPr>
        <w:t>Росфинмониторингу</w:t>
      </w:r>
      <w:proofErr w:type="spellEnd"/>
      <w:r w:rsidRPr="0090028E">
        <w:rPr>
          <w:sz w:val="24"/>
          <w:szCs w:val="24"/>
        </w:rPr>
        <w:t xml:space="preserve">, Правительству Российской Федерации) и последующую обработку Сведений такими органами (далее – Раскрытие). </w:t>
      </w:r>
      <w:r w:rsidRPr="0090028E">
        <w:rPr>
          <w:color w:val="000000"/>
          <w:sz w:val="24"/>
          <w:szCs w:val="24"/>
        </w:rPr>
        <w:t>Исполнитель</w:t>
      </w:r>
      <w:r w:rsidRPr="0090028E">
        <w:rPr>
          <w:rFonts w:ascii="Courier New" w:hAnsi="Courier New" w:cs="Courier New"/>
          <w:color w:val="000000"/>
        </w:rPr>
        <w:t xml:space="preserve"> </w:t>
      </w:r>
      <w:r w:rsidRPr="0090028E">
        <w:rPr>
          <w:sz w:val="24"/>
          <w:szCs w:val="24"/>
        </w:rPr>
        <w:t>освобождает Заказчика от любой ответственности в связи с Раскрытием, в том числе, возмещает Заказчику убытки, понесенные в связи с предъявлением Заказчику претензий, исков и требований любыми третьими лицами, чьи права были или могли быть нарушены таким Раскрытием.</w:t>
      </w:r>
    </w:p>
    <w:p w:rsidR="0090028E" w:rsidRPr="0090028E" w:rsidRDefault="0090028E" w:rsidP="0090028E">
      <w:pPr>
        <w:ind w:firstLine="567"/>
        <w:jc w:val="both"/>
        <w:rPr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Исполнитель </w:t>
      </w:r>
      <w:r w:rsidRPr="0090028E">
        <w:rPr>
          <w:sz w:val="24"/>
          <w:szCs w:val="24"/>
        </w:rPr>
        <w:t>и Заказчик подтверждают, что условия настоящего Договора о предоставлении Сведений и о поддержании их актуальными признаны ими существенными условиями настоящего Договора в соответствии со статьей 432 Гражданского кодекса Российской Федерации.</w:t>
      </w:r>
    </w:p>
    <w:p w:rsidR="0090028E" w:rsidRPr="0090028E" w:rsidRDefault="0090028E" w:rsidP="0090028E">
      <w:pPr>
        <w:ind w:firstLine="567"/>
        <w:jc w:val="both"/>
        <w:rPr>
          <w:sz w:val="24"/>
          <w:szCs w:val="24"/>
        </w:rPr>
      </w:pPr>
      <w:r w:rsidRPr="0090028E">
        <w:rPr>
          <w:sz w:val="24"/>
          <w:szCs w:val="24"/>
        </w:rPr>
        <w:t xml:space="preserve">Если специальной нормой части второй Гражданского кодекса Российской Федерации не установлено иное, отказ от предоставления, несвоевременное и (или) недостоверное и (или) </w:t>
      </w:r>
      <w:r w:rsidRPr="0090028E">
        <w:rPr>
          <w:sz w:val="24"/>
          <w:szCs w:val="24"/>
        </w:rPr>
        <w:lastRenderedPageBreak/>
        <w:t xml:space="preserve">неполное представление Сведений (в том числе, уведомлений об изменениях с подтверждающими документами) является основанием для одностороннего отказа Заказчика от исполнения Договора и предъявления Заказчиком </w:t>
      </w:r>
      <w:r w:rsidRPr="0090028E">
        <w:rPr>
          <w:color w:val="000000"/>
          <w:sz w:val="24"/>
          <w:szCs w:val="24"/>
        </w:rPr>
        <w:t>Исполнителю</w:t>
      </w:r>
      <w:r w:rsidRPr="0090028E">
        <w:rPr>
          <w:rFonts w:ascii="Courier New" w:hAnsi="Courier New" w:cs="Courier New"/>
          <w:color w:val="000000"/>
        </w:rPr>
        <w:t xml:space="preserve"> </w:t>
      </w:r>
      <w:r w:rsidRPr="0090028E">
        <w:rPr>
          <w:sz w:val="24"/>
          <w:szCs w:val="24"/>
        </w:rPr>
        <w:t xml:space="preserve">требования о возмещении убытков, причиненных прекращением Договора. Договор считается расторгнутым с даты получения </w:t>
      </w:r>
      <w:r w:rsidRPr="0090028E">
        <w:rPr>
          <w:color w:val="000000"/>
          <w:sz w:val="24"/>
          <w:szCs w:val="24"/>
        </w:rPr>
        <w:t>Исполнителем</w:t>
      </w:r>
      <w:r w:rsidRPr="0090028E">
        <w:rPr>
          <w:rFonts w:ascii="Courier New" w:hAnsi="Courier New" w:cs="Courier New"/>
          <w:color w:val="000000"/>
        </w:rPr>
        <w:t xml:space="preserve"> </w:t>
      </w:r>
      <w:r w:rsidRPr="0090028E">
        <w:rPr>
          <w:sz w:val="24"/>
          <w:szCs w:val="24"/>
        </w:rPr>
        <w:t>соответствующего письменного уведомления Заказчика, если более поздняя дата не будет установлена в уведомлении.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13.6. Права и обязанности, возникшие у Сторон из настоящего Договора, не могут быть переданы третьим лицам без письменного согласия другой Стороны.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13.7.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90028E" w:rsidRPr="0090028E" w:rsidRDefault="0090028E" w:rsidP="0090028E">
      <w:p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13.8. Неотъемлемой частью настоящего Договора являются следующие приложения:</w:t>
      </w: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13.8.1. Порядок взаимодействия с Исполнителем по обеспечению безопасных условий труда при выполнении работ на территории и объектах ФГУП «</w:t>
      </w:r>
      <w:proofErr w:type="spellStart"/>
      <w:r w:rsidRPr="0090028E">
        <w:rPr>
          <w:color w:val="000000"/>
          <w:sz w:val="24"/>
          <w:szCs w:val="24"/>
        </w:rPr>
        <w:t>Атомфлот</w:t>
      </w:r>
      <w:proofErr w:type="spellEnd"/>
      <w:r w:rsidRPr="0090028E">
        <w:rPr>
          <w:color w:val="000000"/>
          <w:sz w:val="24"/>
          <w:szCs w:val="24"/>
        </w:rPr>
        <w:t>» (Приложение № 1);</w:t>
      </w: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13.8.2. Форма анкеты по охране труда (Приложение № 2);</w:t>
      </w: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13.8.3. Форма заявки для сторонних организаций на оформление временных пропусков (Приложение № 3);</w:t>
      </w: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13.8.4. Форма анкеты для оформления временных пропусков (Приложение № 4);</w:t>
      </w: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13.8.5. Форма акта сверки (Приложение № 5);</w:t>
      </w: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13.8.6. Техническое задание (Приложение № 6).</w:t>
      </w: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shd w:val="clear" w:color="auto" w:fill="FFFFFF"/>
        <w:autoSpaceDE w:val="0"/>
        <w:autoSpaceDN w:val="0"/>
        <w:adjustRightInd w:val="0"/>
        <w:spacing w:before="80" w:after="60" w:line="256" w:lineRule="exact"/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14. Адреса, банковские реквизиты и подписи сторон</w:t>
      </w:r>
    </w:p>
    <w:tbl>
      <w:tblPr>
        <w:tblW w:w="100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9"/>
        <w:gridCol w:w="5029"/>
      </w:tblGrid>
      <w:tr w:rsidR="0090028E" w:rsidRPr="0090028E" w:rsidTr="00611585">
        <w:trPr>
          <w:trHeight w:val="4896"/>
        </w:trPr>
        <w:tc>
          <w:tcPr>
            <w:tcW w:w="5029" w:type="dxa"/>
          </w:tcPr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b/>
                <w:sz w:val="24"/>
                <w:szCs w:val="24"/>
                <w:u w:val="single"/>
              </w:rPr>
            </w:pPr>
            <w:r w:rsidRPr="0090028E">
              <w:rPr>
                <w:b/>
                <w:sz w:val="24"/>
                <w:szCs w:val="24"/>
                <w:u w:val="single"/>
              </w:rPr>
              <w:t>Заказчик:</w:t>
            </w: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ФГУП «</w:t>
            </w:r>
            <w:proofErr w:type="spellStart"/>
            <w:r w:rsidRPr="0090028E">
              <w:rPr>
                <w:sz w:val="24"/>
                <w:szCs w:val="24"/>
              </w:rPr>
              <w:t>Атомфлот</w:t>
            </w:r>
            <w:proofErr w:type="spellEnd"/>
            <w:r w:rsidRPr="0090028E">
              <w:rPr>
                <w:sz w:val="24"/>
                <w:szCs w:val="24"/>
              </w:rPr>
              <w:t>»</w:t>
            </w: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Юридический и почтовый адрес: 183017, г. Мурманск-17</w:t>
            </w:r>
          </w:p>
          <w:p w:rsidR="0090028E" w:rsidRPr="0090028E" w:rsidRDefault="0090028E" w:rsidP="0090028E">
            <w:pPr>
              <w:spacing w:line="256" w:lineRule="exact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Тел. (8152) 55-33-55, факс: (8152) 55-33-56</w:t>
            </w:r>
          </w:p>
          <w:p w:rsidR="0090028E" w:rsidRPr="0090028E" w:rsidRDefault="0090028E" w:rsidP="0090028E">
            <w:pPr>
              <w:spacing w:line="256" w:lineRule="exact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  <w:lang w:val="en-US"/>
              </w:rPr>
              <w:t>Email</w:t>
            </w:r>
            <w:r w:rsidRPr="0090028E">
              <w:rPr>
                <w:sz w:val="24"/>
                <w:szCs w:val="24"/>
              </w:rPr>
              <w:t xml:space="preserve">: </w:t>
            </w:r>
            <w:r w:rsidRPr="0090028E">
              <w:rPr>
                <w:sz w:val="24"/>
                <w:szCs w:val="24"/>
                <w:lang w:val="en-US"/>
              </w:rPr>
              <w:t>general</w:t>
            </w:r>
            <w:r w:rsidRPr="0090028E">
              <w:rPr>
                <w:sz w:val="24"/>
                <w:szCs w:val="24"/>
              </w:rPr>
              <w:t>@</w:t>
            </w:r>
            <w:proofErr w:type="spellStart"/>
            <w:r w:rsidRPr="0090028E">
              <w:rPr>
                <w:sz w:val="24"/>
                <w:szCs w:val="24"/>
                <w:lang w:val="en-US"/>
              </w:rPr>
              <w:t>rosatomflot</w:t>
            </w:r>
            <w:proofErr w:type="spellEnd"/>
            <w:r w:rsidRPr="0090028E">
              <w:rPr>
                <w:sz w:val="24"/>
                <w:szCs w:val="24"/>
              </w:rPr>
              <w:t>.</w:t>
            </w:r>
            <w:proofErr w:type="spellStart"/>
            <w:r w:rsidRPr="0090028E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ИНН/КПП 5192110268/519950001</w:t>
            </w: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ОГРН: 1025100864117</w:t>
            </w: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Банковские реквизиты:</w:t>
            </w: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р/с 40502810841000170001</w:t>
            </w: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2"/>
                <w:szCs w:val="22"/>
              </w:rPr>
            </w:pPr>
            <w:r w:rsidRPr="0090028E">
              <w:rPr>
                <w:sz w:val="28"/>
              </w:rPr>
              <w:t xml:space="preserve">Банк: </w:t>
            </w:r>
            <w:r w:rsidRPr="0090028E">
              <w:rPr>
                <w:sz w:val="22"/>
                <w:szCs w:val="22"/>
              </w:rPr>
              <w:t xml:space="preserve">Мурманское Отделение №8627 ПАО Сбербанк г. Мурманск </w:t>
            </w: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Корр./с 30101810300000000615</w:t>
            </w: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БИК 044 705 615</w:t>
            </w: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Генеральный директор ФГУП «</w:t>
            </w:r>
            <w:proofErr w:type="spellStart"/>
            <w:r w:rsidRPr="0090028E">
              <w:rPr>
                <w:sz w:val="24"/>
                <w:szCs w:val="24"/>
              </w:rPr>
              <w:t>Атомфлот</w:t>
            </w:r>
            <w:proofErr w:type="spellEnd"/>
            <w:r w:rsidRPr="0090028E">
              <w:rPr>
                <w:sz w:val="24"/>
                <w:szCs w:val="24"/>
              </w:rPr>
              <w:t>»</w:t>
            </w: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___________________ В.В. Рукша</w:t>
            </w: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outlineLvl w:val="0"/>
              <w:rPr>
                <w:b/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М.П.</w:t>
            </w:r>
          </w:p>
        </w:tc>
        <w:tc>
          <w:tcPr>
            <w:tcW w:w="5029" w:type="dxa"/>
          </w:tcPr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  <w:u w:val="single"/>
                <w:lang w:val="en-US"/>
              </w:rPr>
            </w:pPr>
            <w:r w:rsidRPr="0090028E">
              <w:rPr>
                <w:b/>
                <w:sz w:val="24"/>
                <w:szCs w:val="24"/>
                <w:u w:val="single"/>
              </w:rPr>
              <w:t>Исполнитель</w:t>
            </w:r>
            <w:r w:rsidRPr="0090028E">
              <w:rPr>
                <w:b/>
                <w:sz w:val="24"/>
                <w:szCs w:val="24"/>
                <w:u w:val="single"/>
                <w:lang w:val="en-US"/>
              </w:rPr>
              <w:t>:</w:t>
            </w: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keepNext/>
              <w:spacing w:line="256" w:lineRule="exact"/>
              <w:ind w:left="34"/>
              <w:outlineLvl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М.П.</w:t>
            </w:r>
          </w:p>
        </w:tc>
      </w:tr>
    </w:tbl>
    <w:p w:rsidR="0090028E" w:rsidRPr="0090028E" w:rsidRDefault="0090028E" w:rsidP="0090028E">
      <w:pPr>
        <w:keepNext/>
        <w:ind w:left="-567"/>
        <w:jc w:val="right"/>
        <w:outlineLvl w:val="0"/>
        <w:rPr>
          <w:sz w:val="24"/>
          <w:szCs w:val="24"/>
        </w:rPr>
        <w:sectPr w:rsidR="0090028E" w:rsidRPr="0090028E" w:rsidSect="00002AD3">
          <w:footerReference w:type="default" r:id="rId13"/>
          <w:headerReference w:type="first" r:id="rId14"/>
          <w:pgSz w:w="11906" w:h="16838" w:code="9"/>
          <w:pgMar w:top="1134" w:right="567" w:bottom="1134" w:left="1134" w:header="340" w:footer="510" w:gutter="0"/>
          <w:pgNumType w:start="1"/>
          <w:cols w:space="708"/>
          <w:titlePg/>
          <w:docGrid w:linePitch="360"/>
        </w:sectPr>
      </w:pPr>
    </w:p>
    <w:p w:rsidR="0090028E" w:rsidRPr="0090028E" w:rsidRDefault="0090028E" w:rsidP="0090028E">
      <w:pPr>
        <w:ind w:left="7371"/>
        <w:rPr>
          <w:sz w:val="24"/>
          <w:szCs w:val="24"/>
        </w:rPr>
      </w:pPr>
      <w:r w:rsidRPr="0090028E">
        <w:rPr>
          <w:sz w:val="24"/>
          <w:szCs w:val="24"/>
        </w:rPr>
        <w:lastRenderedPageBreak/>
        <w:t>Приложение № 1</w:t>
      </w:r>
    </w:p>
    <w:p w:rsidR="0090028E" w:rsidRPr="0090028E" w:rsidRDefault="0090028E" w:rsidP="0090028E">
      <w:pPr>
        <w:ind w:left="7371"/>
        <w:rPr>
          <w:sz w:val="24"/>
          <w:szCs w:val="24"/>
        </w:rPr>
      </w:pPr>
      <w:r w:rsidRPr="0090028E">
        <w:rPr>
          <w:sz w:val="24"/>
          <w:szCs w:val="24"/>
        </w:rPr>
        <w:t>к договору № __________ от __</w:t>
      </w:r>
      <w:proofErr w:type="gramStart"/>
      <w:r w:rsidRPr="0090028E">
        <w:rPr>
          <w:sz w:val="24"/>
          <w:szCs w:val="24"/>
        </w:rPr>
        <w:t>_._</w:t>
      </w:r>
      <w:proofErr w:type="gramEnd"/>
      <w:r w:rsidRPr="0090028E">
        <w:rPr>
          <w:sz w:val="24"/>
          <w:szCs w:val="24"/>
        </w:rPr>
        <w:t>__.201__ г.</w:t>
      </w:r>
    </w:p>
    <w:p w:rsidR="0090028E" w:rsidRPr="0090028E" w:rsidRDefault="0090028E" w:rsidP="0090028E">
      <w:pPr>
        <w:keepNext/>
        <w:ind w:left="-567"/>
        <w:jc w:val="right"/>
        <w:outlineLvl w:val="0"/>
        <w:rPr>
          <w:sz w:val="28"/>
        </w:rPr>
      </w:pPr>
    </w:p>
    <w:p w:rsidR="0090028E" w:rsidRPr="0090028E" w:rsidRDefault="0090028E" w:rsidP="0090028E">
      <w:pPr>
        <w:jc w:val="center"/>
        <w:rPr>
          <w:b/>
          <w:sz w:val="24"/>
          <w:szCs w:val="24"/>
        </w:rPr>
      </w:pPr>
      <w:r w:rsidRPr="0090028E">
        <w:rPr>
          <w:b/>
          <w:sz w:val="24"/>
          <w:szCs w:val="24"/>
        </w:rPr>
        <w:t>ПОРЯДОК</w:t>
      </w:r>
    </w:p>
    <w:p w:rsidR="0090028E" w:rsidRPr="0090028E" w:rsidRDefault="0090028E" w:rsidP="0090028E">
      <w:pPr>
        <w:jc w:val="center"/>
        <w:rPr>
          <w:b/>
          <w:sz w:val="24"/>
          <w:szCs w:val="24"/>
        </w:rPr>
      </w:pPr>
      <w:r w:rsidRPr="0090028E">
        <w:rPr>
          <w:b/>
          <w:sz w:val="24"/>
          <w:szCs w:val="24"/>
        </w:rPr>
        <w:t>взаимодействия с Исполнителем по обеспечению безопасных условий труда при выполнении работ на территории и объектах ФГУП «</w:t>
      </w:r>
      <w:proofErr w:type="spellStart"/>
      <w:r w:rsidRPr="0090028E">
        <w:rPr>
          <w:b/>
          <w:sz w:val="24"/>
          <w:szCs w:val="24"/>
        </w:rPr>
        <w:t>Атомфлот</w:t>
      </w:r>
      <w:proofErr w:type="spellEnd"/>
      <w:r w:rsidRPr="0090028E">
        <w:rPr>
          <w:b/>
          <w:sz w:val="24"/>
          <w:szCs w:val="24"/>
        </w:rPr>
        <w:t>»</w:t>
      </w:r>
    </w:p>
    <w:p w:rsidR="0090028E" w:rsidRPr="0090028E" w:rsidRDefault="0090028E" w:rsidP="0090028E">
      <w:pPr>
        <w:rPr>
          <w:b/>
          <w:sz w:val="24"/>
          <w:szCs w:val="24"/>
        </w:rPr>
      </w:pPr>
    </w:p>
    <w:p w:rsidR="0090028E" w:rsidRPr="0090028E" w:rsidRDefault="0090028E" w:rsidP="0090028E">
      <w:pPr>
        <w:widowControl w:val="0"/>
        <w:numPr>
          <w:ilvl w:val="0"/>
          <w:numId w:val="16"/>
        </w:numPr>
        <w:suppressAutoHyphens/>
        <w:spacing w:before="120"/>
        <w:ind w:firstLine="425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Начало работ разрешается после оформления «Акта-допуска на производство работ сторонними организациями на территории и объектах ФГУП «</w:t>
      </w:r>
      <w:proofErr w:type="spellStart"/>
      <w:r w:rsidRPr="0090028E">
        <w:rPr>
          <w:rFonts w:eastAsia="Arial Unicode MS"/>
          <w:kern w:val="1"/>
          <w:sz w:val="22"/>
          <w:szCs w:val="22"/>
          <w:lang w:eastAsia="ar-SA"/>
        </w:rPr>
        <w:t>Атомфлот</w:t>
      </w:r>
      <w:proofErr w:type="spellEnd"/>
      <w:r w:rsidRPr="0090028E">
        <w:rPr>
          <w:rFonts w:eastAsia="Arial Unicode MS"/>
          <w:kern w:val="1"/>
          <w:sz w:val="22"/>
          <w:szCs w:val="22"/>
          <w:lang w:eastAsia="ar-SA"/>
        </w:rPr>
        <w:t>» и выполнении Исполнителем всех мероприятий, указанных в п. 1.1 Акта-допуска.</w:t>
      </w:r>
    </w:p>
    <w:p w:rsidR="0090028E" w:rsidRPr="0090028E" w:rsidRDefault="0090028E" w:rsidP="0090028E">
      <w:pPr>
        <w:widowControl w:val="0"/>
        <w:numPr>
          <w:ilvl w:val="0"/>
          <w:numId w:val="16"/>
        </w:numPr>
        <w:suppressAutoHyphens/>
        <w:spacing w:before="120"/>
        <w:ind w:firstLine="425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Акт-допуск оформляется в соответствии с формой, указанной в положении ЖСЦК 07.002(ПБ)-2010 «Положение. Проведение работ повышенной опасности» (Приложение Г).</w:t>
      </w:r>
    </w:p>
    <w:p w:rsidR="0090028E" w:rsidRPr="0090028E" w:rsidRDefault="0090028E" w:rsidP="0090028E">
      <w:pPr>
        <w:widowControl w:val="0"/>
        <w:numPr>
          <w:ilvl w:val="0"/>
          <w:numId w:val="16"/>
        </w:numPr>
        <w:suppressAutoHyphens/>
        <w:spacing w:before="120"/>
        <w:ind w:firstLine="425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Акт-допуск оформляется в двух экземплярах.</w:t>
      </w:r>
    </w:p>
    <w:p w:rsidR="0090028E" w:rsidRPr="0090028E" w:rsidRDefault="0090028E" w:rsidP="0090028E">
      <w:pPr>
        <w:widowControl w:val="0"/>
        <w:numPr>
          <w:ilvl w:val="0"/>
          <w:numId w:val="16"/>
        </w:numPr>
        <w:suppressAutoHyphens/>
        <w:spacing w:before="120"/>
        <w:ind w:firstLine="425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Копию акта-допуска на производство работ Исполнитель представляет в ОПБ с приложением списка работников Исполнителя, выполняющих работы на выделенном участке и протокола проверки знаний работников Исполнителя требований ПОТ РМ -012-2000 «Межотраслевые правила по охране труда при работе на высоте», «Правил работы с инструментом и приспособлениями».</w:t>
      </w:r>
    </w:p>
    <w:p w:rsidR="0090028E" w:rsidRPr="0090028E" w:rsidRDefault="0090028E" w:rsidP="0090028E">
      <w:pPr>
        <w:widowControl w:val="0"/>
        <w:numPr>
          <w:ilvl w:val="0"/>
          <w:numId w:val="16"/>
        </w:numPr>
        <w:suppressAutoHyphens/>
        <w:spacing w:before="120"/>
        <w:ind w:firstLine="425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Исполнитель обязан перед началом работ:</w:t>
      </w:r>
    </w:p>
    <w:p w:rsidR="0090028E" w:rsidRPr="0090028E" w:rsidRDefault="0090028E" w:rsidP="0090028E">
      <w:pPr>
        <w:widowControl w:val="0"/>
        <w:numPr>
          <w:ilvl w:val="0"/>
          <w:numId w:val="17"/>
        </w:numPr>
        <w:suppressAutoHyphens/>
        <w:spacing w:after="200"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направить работников организации Исполнителя в службу охраны труда ФГУП «</w:t>
      </w:r>
      <w:proofErr w:type="spellStart"/>
      <w:r w:rsidRPr="0090028E">
        <w:rPr>
          <w:rFonts w:eastAsia="Arial Unicode MS"/>
          <w:kern w:val="1"/>
          <w:sz w:val="22"/>
          <w:szCs w:val="22"/>
          <w:lang w:eastAsia="ar-SA"/>
        </w:rPr>
        <w:t>Атомфлот</w:t>
      </w:r>
      <w:proofErr w:type="spellEnd"/>
      <w:r w:rsidRPr="0090028E">
        <w:rPr>
          <w:rFonts w:eastAsia="Arial Unicode MS"/>
          <w:kern w:val="1"/>
          <w:sz w:val="22"/>
          <w:szCs w:val="22"/>
          <w:lang w:eastAsia="ar-SA"/>
        </w:rPr>
        <w:t>» для проведения вводного инструктажа по охране труда и пожарной безопасности;</w:t>
      </w:r>
    </w:p>
    <w:p w:rsidR="0090028E" w:rsidRPr="0090028E" w:rsidRDefault="0090028E" w:rsidP="0090028E">
      <w:pPr>
        <w:widowControl w:val="0"/>
        <w:numPr>
          <w:ilvl w:val="0"/>
          <w:numId w:val="17"/>
        </w:numPr>
        <w:suppressAutoHyphens/>
        <w:spacing w:after="200"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 xml:space="preserve"> обеспечить работников организации Исполнителя специальной одеждой, специальной обувью и другими сертифицированными средствами индивидуальной защиты;</w:t>
      </w:r>
    </w:p>
    <w:p w:rsidR="0090028E" w:rsidRPr="0090028E" w:rsidRDefault="0090028E" w:rsidP="0090028E">
      <w:pPr>
        <w:widowControl w:val="0"/>
        <w:numPr>
          <w:ilvl w:val="0"/>
          <w:numId w:val="17"/>
        </w:numPr>
        <w:suppressAutoHyphens/>
        <w:spacing w:after="200"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 xml:space="preserve"> оформлять наряд-допуск на производство работ в местах действия опасных или вредных факторов (один экземпляр представлять в ОПБ);</w:t>
      </w:r>
    </w:p>
    <w:p w:rsidR="0090028E" w:rsidRPr="0090028E" w:rsidRDefault="0090028E" w:rsidP="0090028E">
      <w:pPr>
        <w:widowControl w:val="0"/>
        <w:numPr>
          <w:ilvl w:val="0"/>
          <w:numId w:val="17"/>
        </w:numPr>
        <w:suppressAutoHyphens/>
        <w:spacing w:after="200"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согласовывать с Заказчиком место и время подключения строительно-монтажного оборудования, инструментов; время производства работ, при выполнении которых могут возникать вредные и опасные производственные факторы, воздействующие на работников Заказчика, находящихся в зоне производства работ (шум, вибрация, загазованность, падение предметов и т.д.);</w:t>
      </w:r>
    </w:p>
    <w:p w:rsidR="0090028E" w:rsidRPr="0090028E" w:rsidRDefault="0090028E" w:rsidP="0090028E">
      <w:pPr>
        <w:widowControl w:val="0"/>
        <w:numPr>
          <w:ilvl w:val="0"/>
          <w:numId w:val="17"/>
        </w:numPr>
        <w:suppressAutoHyphens/>
        <w:spacing w:after="200"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Обеспечить производителей работ исправным и безопасным оборудованием, инструментом, приспособлениями, материалами;</w:t>
      </w:r>
    </w:p>
    <w:p w:rsidR="0090028E" w:rsidRPr="0090028E" w:rsidRDefault="0090028E" w:rsidP="0090028E">
      <w:pPr>
        <w:widowControl w:val="0"/>
        <w:numPr>
          <w:ilvl w:val="0"/>
          <w:numId w:val="17"/>
        </w:numPr>
        <w:suppressAutoHyphens/>
        <w:spacing w:after="200"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Иметь проекты организации строительства (ПОС), проекты производства работ (ПРР), технологические карты по безопасной технологии производства работ;</w:t>
      </w:r>
    </w:p>
    <w:p w:rsidR="0090028E" w:rsidRPr="0090028E" w:rsidRDefault="0090028E" w:rsidP="0090028E">
      <w:pPr>
        <w:widowControl w:val="0"/>
        <w:numPr>
          <w:ilvl w:val="0"/>
          <w:numId w:val="17"/>
        </w:numPr>
        <w:suppressAutoHyphens/>
        <w:spacing w:after="200"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выделить опасные для людей зоны, в которых постоянно действуют или могут действовать опасные факторы, связанные или не связанные с характером выполняемой работы;</w:t>
      </w:r>
    </w:p>
    <w:p w:rsidR="0090028E" w:rsidRPr="0090028E" w:rsidRDefault="0090028E" w:rsidP="0090028E">
      <w:pPr>
        <w:widowControl w:val="0"/>
        <w:numPr>
          <w:ilvl w:val="0"/>
          <w:numId w:val="17"/>
        </w:numPr>
        <w:suppressAutoHyphens/>
        <w:spacing w:after="200"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выделить опасные для людей зоны, в которых постоянно действуют или могут действовать опасные факторы, связанные или не связанные с характером выполняемой работы;</w:t>
      </w:r>
    </w:p>
    <w:p w:rsidR="0090028E" w:rsidRPr="0090028E" w:rsidRDefault="0090028E" w:rsidP="0090028E">
      <w:pPr>
        <w:widowControl w:val="0"/>
        <w:numPr>
          <w:ilvl w:val="0"/>
          <w:numId w:val="17"/>
        </w:numPr>
        <w:suppressAutoHyphens/>
        <w:spacing w:after="200"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установить защитные ограждения на границах постоянно действующих опасных производственных факторов, а на границе потенциально опасных производственных факторов – сигнальные ограждения и знаки безопасности.</w:t>
      </w:r>
    </w:p>
    <w:p w:rsidR="0090028E" w:rsidRPr="0090028E" w:rsidRDefault="0090028E" w:rsidP="0090028E">
      <w:pPr>
        <w:widowControl w:val="0"/>
        <w:numPr>
          <w:ilvl w:val="0"/>
          <w:numId w:val="16"/>
        </w:numPr>
        <w:suppressAutoHyphens/>
        <w:spacing w:before="120"/>
        <w:ind w:firstLine="425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 xml:space="preserve">Исполнитель обязан во время производства работ: 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осуществлять все виды инструктажей по охране труда на рабочем месте с работниками организации Исполнителя в соответствии с действующим законодательством РФ;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обеспечить выполнение работниками организации Исполнителя соблюдение требований охраны труда, промышленной и пожарной безопасности, установленные законодательством РФ, локальными нормативными актами ФГУП «</w:t>
      </w:r>
      <w:proofErr w:type="spellStart"/>
      <w:r w:rsidRPr="0090028E">
        <w:rPr>
          <w:rFonts w:eastAsia="Arial Unicode MS"/>
          <w:kern w:val="1"/>
          <w:sz w:val="22"/>
          <w:szCs w:val="22"/>
          <w:lang w:eastAsia="ar-SA"/>
        </w:rPr>
        <w:t>Атомфлот</w:t>
      </w:r>
      <w:proofErr w:type="spellEnd"/>
      <w:r w:rsidRPr="0090028E">
        <w:rPr>
          <w:rFonts w:eastAsia="Arial Unicode MS"/>
          <w:kern w:val="1"/>
          <w:sz w:val="22"/>
          <w:szCs w:val="22"/>
          <w:lang w:eastAsia="ar-SA"/>
        </w:rPr>
        <w:t>» и Исполнителя;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lastRenderedPageBreak/>
        <w:t>обеспечить применение работниками организации Исполнителя средств индивидуальной и коллективной защиты, определить места крепления предохранительных поясов (при работе на высоте), обеспечить применение работниками Исполнителя защитных касок на ремонтируемом объекте и т.д.;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осуществлять постоянный контроль за безопасным производством работ на всех этапах ее проведения и исполнения работниками организации Исполнителя требований охраны, промышленной и пожарной безопасности;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обеспечивать безопасное производство работ и безопасные условия труда для работников ФГУП «</w:t>
      </w:r>
      <w:proofErr w:type="spellStart"/>
      <w:r w:rsidRPr="0090028E">
        <w:rPr>
          <w:rFonts w:eastAsia="Arial Unicode MS"/>
          <w:kern w:val="1"/>
          <w:sz w:val="22"/>
          <w:szCs w:val="22"/>
          <w:lang w:eastAsia="ar-SA"/>
        </w:rPr>
        <w:t>Атомфлот</w:t>
      </w:r>
      <w:proofErr w:type="spellEnd"/>
      <w:r w:rsidRPr="0090028E">
        <w:rPr>
          <w:rFonts w:eastAsia="Arial Unicode MS"/>
          <w:kern w:val="1"/>
          <w:sz w:val="22"/>
          <w:szCs w:val="22"/>
          <w:lang w:eastAsia="ar-SA"/>
        </w:rPr>
        <w:t>» и Исполнителя, находящихся на выделенной территории;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обеспечить хранение (складирование) оборудования, инструмента, приспособлений, материала и прочего инструмента только в специально выделенных для этих целей помещениях;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обеспечивать своевременный вывоз мусора, определять и согласовывать с представителем (куратором договора) ФГУП «</w:t>
      </w:r>
      <w:proofErr w:type="spellStart"/>
      <w:r w:rsidRPr="0090028E">
        <w:rPr>
          <w:rFonts w:eastAsia="Arial Unicode MS"/>
          <w:kern w:val="1"/>
          <w:sz w:val="22"/>
          <w:szCs w:val="22"/>
          <w:lang w:eastAsia="ar-SA"/>
        </w:rPr>
        <w:t>Атомфлот</w:t>
      </w:r>
      <w:proofErr w:type="spellEnd"/>
      <w:r w:rsidRPr="0090028E">
        <w:rPr>
          <w:rFonts w:eastAsia="Arial Unicode MS"/>
          <w:kern w:val="1"/>
          <w:sz w:val="22"/>
          <w:szCs w:val="22"/>
          <w:lang w:eastAsia="ar-SA"/>
        </w:rPr>
        <w:t>» места для выноса и погрузки;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назначить лицо, ответственное за соблюдение правил охраны труда, промышленной и пожарной безопасности на выделенном участке, за безопасную организацию и производство работ в местах действия опасных или вредных факторов;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информировать руководство ФГУП «</w:t>
      </w:r>
      <w:proofErr w:type="spellStart"/>
      <w:r w:rsidRPr="0090028E">
        <w:rPr>
          <w:rFonts w:eastAsia="Arial Unicode MS"/>
          <w:kern w:val="1"/>
          <w:sz w:val="22"/>
          <w:szCs w:val="22"/>
          <w:lang w:eastAsia="ar-SA"/>
        </w:rPr>
        <w:t>Атомфлот</w:t>
      </w:r>
      <w:proofErr w:type="spellEnd"/>
      <w:r w:rsidRPr="0090028E">
        <w:rPr>
          <w:rFonts w:eastAsia="Arial Unicode MS"/>
          <w:kern w:val="1"/>
          <w:sz w:val="22"/>
          <w:szCs w:val="22"/>
          <w:lang w:eastAsia="ar-SA"/>
        </w:rPr>
        <w:t>» о всех нештатных ситуациях (авариях, возгораниях, пожарах, несчастных случаях и т.д.) на выделенном участке (объекте) и принимаемых решениях.</w:t>
      </w:r>
    </w:p>
    <w:p w:rsidR="0090028E" w:rsidRPr="0090028E" w:rsidRDefault="0090028E" w:rsidP="0090028E">
      <w:pPr>
        <w:widowControl w:val="0"/>
        <w:numPr>
          <w:ilvl w:val="0"/>
          <w:numId w:val="16"/>
        </w:numPr>
        <w:suppressAutoHyphens/>
        <w:spacing w:before="120"/>
        <w:ind w:firstLine="425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Инженерно-технические работники Исполнителя должны иметь удостоверение о проверке знаний требований охраны труда.</w:t>
      </w:r>
    </w:p>
    <w:p w:rsidR="0090028E" w:rsidRPr="0090028E" w:rsidRDefault="0090028E" w:rsidP="0090028E">
      <w:pPr>
        <w:widowControl w:val="0"/>
        <w:numPr>
          <w:ilvl w:val="0"/>
          <w:numId w:val="16"/>
        </w:numPr>
        <w:suppressAutoHyphens/>
        <w:spacing w:before="240"/>
        <w:ind w:firstLine="425"/>
        <w:jc w:val="both"/>
        <w:rPr>
          <w:rFonts w:eastAsia="Arial Unicode MS"/>
          <w:b/>
          <w:kern w:val="1"/>
          <w:sz w:val="22"/>
          <w:szCs w:val="22"/>
          <w:lang w:eastAsia="ar-SA"/>
        </w:rPr>
      </w:pPr>
      <w:r w:rsidRPr="0090028E">
        <w:rPr>
          <w:rFonts w:eastAsia="Arial Unicode MS"/>
          <w:b/>
          <w:kern w:val="1"/>
          <w:sz w:val="22"/>
          <w:szCs w:val="22"/>
          <w:lang w:eastAsia="ar-SA"/>
        </w:rPr>
        <w:t>Исполнитель несет ответственность за: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организацию и безопасное производство работ;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квалификацию своего персонала;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соблюдение персоналом Исполнителя требований инструкций по охране труда, правил и норм по охране труда, промышленной и пожарной безопасности, действующих у Заказчика.</w:t>
      </w:r>
    </w:p>
    <w:p w:rsidR="0090028E" w:rsidRPr="0090028E" w:rsidRDefault="0090028E" w:rsidP="0090028E">
      <w:pPr>
        <w:widowControl w:val="0"/>
        <w:numPr>
          <w:ilvl w:val="0"/>
          <w:numId w:val="16"/>
        </w:numPr>
        <w:suppressAutoHyphens/>
        <w:spacing w:before="240" w:after="200"/>
        <w:ind w:firstLine="426"/>
        <w:jc w:val="both"/>
        <w:rPr>
          <w:rFonts w:eastAsia="Arial Unicode MS"/>
          <w:b/>
          <w:kern w:val="1"/>
          <w:sz w:val="22"/>
          <w:szCs w:val="22"/>
          <w:lang w:eastAsia="ar-SA"/>
        </w:rPr>
      </w:pPr>
      <w:r w:rsidRPr="0090028E">
        <w:rPr>
          <w:rFonts w:eastAsia="Arial Unicode MS"/>
          <w:b/>
          <w:kern w:val="1"/>
          <w:sz w:val="22"/>
          <w:szCs w:val="22"/>
          <w:lang w:eastAsia="ar-SA"/>
        </w:rPr>
        <w:t>Заказчик (сотрудники Отдела промышленной безопасности (ОПБ), куратор договора) имеет право: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проверять организацию работ по охране труда, соблюдение правил и норм по охране труда, промышленной и пожарной безопасности при выполнении работ Исполнителем;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приостанавливать любые виды работ, которые ведутся с нарушениями правил и норм по охране труда, промышленной и пожарной безопасности;</w:t>
      </w:r>
    </w:p>
    <w:p w:rsidR="0090028E" w:rsidRPr="0090028E" w:rsidRDefault="0090028E" w:rsidP="0090028E">
      <w:pPr>
        <w:widowControl w:val="0"/>
        <w:numPr>
          <w:ilvl w:val="0"/>
          <w:numId w:val="18"/>
        </w:numPr>
        <w:suppressAutoHyphens/>
        <w:ind w:left="0" w:firstLine="426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отстранять от работы работников Исполнителя, не имеющих допуска к выполнению данного вида работ, не прошедших в установленном порядке инструктажи по охране труда, не использующих в своей работе предоставленные средства индивидуальной защиты, нарушающие требования безопасности с уведомлением об этом руководителя работ, а также руководителя организации Исполнителя.</w:t>
      </w:r>
    </w:p>
    <w:p w:rsidR="0090028E" w:rsidRPr="0090028E" w:rsidRDefault="0090028E" w:rsidP="0090028E">
      <w:pPr>
        <w:widowControl w:val="0"/>
        <w:numPr>
          <w:ilvl w:val="0"/>
          <w:numId w:val="16"/>
        </w:numPr>
        <w:suppressAutoHyphens/>
        <w:spacing w:before="120"/>
        <w:ind w:firstLine="425"/>
        <w:jc w:val="both"/>
        <w:rPr>
          <w:rFonts w:eastAsia="Arial Unicode MS"/>
          <w:kern w:val="1"/>
          <w:sz w:val="22"/>
          <w:szCs w:val="22"/>
          <w:lang w:eastAsia="ar-SA"/>
        </w:rPr>
      </w:pPr>
      <w:r w:rsidRPr="0090028E">
        <w:rPr>
          <w:rFonts w:eastAsia="Arial Unicode MS"/>
          <w:kern w:val="1"/>
          <w:sz w:val="22"/>
          <w:szCs w:val="22"/>
          <w:lang w:eastAsia="ar-SA"/>
        </w:rPr>
        <w:t>Продолжение приостановленных работ разрешается Исполнителю только после устранения выявленных нарушений.</w:t>
      </w:r>
    </w:p>
    <w:p w:rsidR="0090028E" w:rsidRPr="0090028E" w:rsidRDefault="0090028E" w:rsidP="0090028E">
      <w:pPr>
        <w:widowControl w:val="0"/>
        <w:suppressAutoHyphens/>
        <w:spacing w:before="120"/>
        <w:jc w:val="both"/>
        <w:rPr>
          <w:rFonts w:eastAsia="Arial Unicode MS"/>
          <w:kern w:val="1"/>
          <w:sz w:val="22"/>
          <w:szCs w:val="22"/>
          <w:lang w:eastAsia="ar-SA"/>
        </w:rPr>
      </w:pPr>
    </w:p>
    <w:p w:rsidR="0090028E" w:rsidRPr="0090028E" w:rsidRDefault="0090028E" w:rsidP="0090028E">
      <w:pPr>
        <w:jc w:val="both"/>
        <w:rPr>
          <w:b/>
          <w:sz w:val="24"/>
          <w:szCs w:val="24"/>
        </w:rPr>
      </w:pPr>
    </w:p>
    <w:p w:rsidR="0090028E" w:rsidRPr="0090028E" w:rsidRDefault="0090028E" w:rsidP="0090028E">
      <w:pPr>
        <w:jc w:val="both"/>
        <w:rPr>
          <w:b/>
          <w:sz w:val="24"/>
          <w:szCs w:val="24"/>
        </w:rPr>
      </w:pPr>
      <w:r w:rsidRPr="0090028E">
        <w:rPr>
          <w:b/>
          <w:sz w:val="24"/>
          <w:szCs w:val="24"/>
        </w:rPr>
        <w:t>ЗАКАЗЧИК</w:t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  <w:t>ИСПОЛНИТЕЛЬ</w:t>
      </w:r>
    </w:p>
    <w:p w:rsidR="0090028E" w:rsidRPr="0090028E" w:rsidRDefault="0090028E" w:rsidP="0090028E">
      <w:pPr>
        <w:jc w:val="both"/>
        <w:rPr>
          <w:sz w:val="24"/>
          <w:szCs w:val="24"/>
        </w:rPr>
      </w:pPr>
    </w:p>
    <w:p w:rsidR="0090028E" w:rsidRPr="0090028E" w:rsidRDefault="0090028E" w:rsidP="0090028E">
      <w:pPr>
        <w:jc w:val="both"/>
        <w:rPr>
          <w:sz w:val="24"/>
          <w:szCs w:val="24"/>
        </w:rPr>
      </w:pPr>
      <w:r w:rsidRPr="0090028E">
        <w:rPr>
          <w:sz w:val="24"/>
          <w:szCs w:val="24"/>
        </w:rPr>
        <w:t>Генеральный директор ФГУП «</w:t>
      </w:r>
      <w:proofErr w:type="spellStart"/>
      <w:r w:rsidRPr="0090028E">
        <w:rPr>
          <w:sz w:val="24"/>
          <w:szCs w:val="24"/>
        </w:rPr>
        <w:t>Атомфлот</w:t>
      </w:r>
      <w:proofErr w:type="spellEnd"/>
      <w:r w:rsidRPr="0090028E">
        <w:rPr>
          <w:sz w:val="24"/>
          <w:szCs w:val="24"/>
        </w:rPr>
        <w:t>»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</w:p>
    <w:p w:rsidR="0090028E" w:rsidRPr="0090028E" w:rsidRDefault="0090028E" w:rsidP="0090028E">
      <w:pPr>
        <w:jc w:val="both"/>
        <w:rPr>
          <w:sz w:val="24"/>
          <w:szCs w:val="24"/>
        </w:rPr>
      </w:pPr>
    </w:p>
    <w:p w:rsidR="0090028E" w:rsidRPr="0090028E" w:rsidRDefault="0090028E" w:rsidP="0090028E">
      <w:pPr>
        <w:jc w:val="both"/>
        <w:rPr>
          <w:sz w:val="24"/>
          <w:szCs w:val="24"/>
        </w:rPr>
      </w:pPr>
      <w:r w:rsidRPr="0090028E">
        <w:rPr>
          <w:sz w:val="24"/>
          <w:szCs w:val="24"/>
        </w:rPr>
        <w:t>_________________</w:t>
      </w:r>
      <w:proofErr w:type="gramStart"/>
      <w:r w:rsidRPr="0090028E">
        <w:rPr>
          <w:sz w:val="24"/>
          <w:szCs w:val="24"/>
        </w:rPr>
        <w:t>_  В.В.</w:t>
      </w:r>
      <w:proofErr w:type="gramEnd"/>
      <w:r w:rsidRPr="0090028E">
        <w:rPr>
          <w:sz w:val="24"/>
          <w:szCs w:val="24"/>
        </w:rPr>
        <w:t xml:space="preserve"> Рукша</w:t>
      </w:r>
      <w:r w:rsidRPr="0090028E">
        <w:rPr>
          <w:sz w:val="24"/>
          <w:szCs w:val="24"/>
        </w:rPr>
        <w:tab/>
        <w:t xml:space="preserve">            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  <w:t>_________________  ______________</w:t>
      </w:r>
    </w:p>
    <w:p w:rsidR="0090028E" w:rsidRPr="0090028E" w:rsidRDefault="0090028E" w:rsidP="0090028E">
      <w:pPr>
        <w:jc w:val="both"/>
        <w:rPr>
          <w:b/>
          <w:sz w:val="24"/>
          <w:szCs w:val="24"/>
        </w:rPr>
      </w:pP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</w:p>
    <w:p w:rsidR="0090028E" w:rsidRPr="0090028E" w:rsidRDefault="0090028E" w:rsidP="0090028E">
      <w:pPr>
        <w:keepNext/>
        <w:ind w:left="-284"/>
        <w:jc w:val="right"/>
        <w:outlineLvl w:val="0"/>
        <w:rPr>
          <w:b/>
          <w:sz w:val="24"/>
          <w:szCs w:val="24"/>
        </w:rPr>
        <w:sectPr w:rsidR="0090028E" w:rsidRPr="0090028E" w:rsidSect="00E80DEB">
          <w:footerReference w:type="default" r:id="rId15"/>
          <w:footerReference w:type="first" r:id="rId16"/>
          <w:pgSz w:w="11906" w:h="16838" w:code="9"/>
          <w:pgMar w:top="1134" w:right="567" w:bottom="1134" w:left="1134" w:header="340" w:footer="510" w:gutter="0"/>
          <w:cols w:space="708"/>
          <w:docGrid w:linePitch="360"/>
        </w:sectPr>
      </w:pPr>
    </w:p>
    <w:p w:rsidR="0090028E" w:rsidRPr="0090028E" w:rsidRDefault="0090028E" w:rsidP="0090028E">
      <w:pPr>
        <w:ind w:left="7371"/>
        <w:rPr>
          <w:sz w:val="24"/>
          <w:szCs w:val="24"/>
        </w:rPr>
      </w:pPr>
      <w:r w:rsidRPr="0090028E">
        <w:rPr>
          <w:sz w:val="24"/>
          <w:szCs w:val="24"/>
        </w:rPr>
        <w:lastRenderedPageBreak/>
        <w:t>Приложение № 2</w:t>
      </w:r>
    </w:p>
    <w:p w:rsidR="0090028E" w:rsidRPr="0090028E" w:rsidRDefault="0090028E" w:rsidP="0090028E">
      <w:pPr>
        <w:ind w:left="7371"/>
        <w:rPr>
          <w:sz w:val="24"/>
          <w:szCs w:val="24"/>
        </w:rPr>
      </w:pPr>
      <w:r w:rsidRPr="0090028E">
        <w:rPr>
          <w:sz w:val="24"/>
          <w:szCs w:val="24"/>
        </w:rPr>
        <w:t>к договору № __________ от __</w:t>
      </w:r>
      <w:proofErr w:type="gramStart"/>
      <w:r w:rsidRPr="0090028E">
        <w:rPr>
          <w:sz w:val="24"/>
          <w:szCs w:val="24"/>
        </w:rPr>
        <w:t>_._</w:t>
      </w:r>
      <w:proofErr w:type="gramEnd"/>
      <w:r w:rsidRPr="0090028E">
        <w:rPr>
          <w:sz w:val="24"/>
          <w:szCs w:val="24"/>
        </w:rPr>
        <w:t>__.201__ г.</w:t>
      </w:r>
    </w:p>
    <w:p w:rsidR="0090028E" w:rsidRPr="0090028E" w:rsidRDefault="0090028E" w:rsidP="0090028E">
      <w:pPr>
        <w:pBdr>
          <w:bottom w:val="single" w:sz="4" w:space="1" w:color="auto"/>
        </w:pBdr>
        <w:tabs>
          <w:tab w:val="left" w:pos="0"/>
        </w:tabs>
        <w:ind w:left="-284"/>
        <w:rPr>
          <w:b/>
          <w:bCs/>
          <w:sz w:val="24"/>
          <w:szCs w:val="24"/>
        </w:rPr>
      </w:pPr>
      <w:r w:rsidRPr="0090028E">
        <w:rPr>
          <w:b/>
          <w:bCs/>
          <w:sz w:val="24"/>
          <w:szCs w:val="24"/>
        </w:rPr>
        <w:t>ФОРМА</w:t>
      </w:r>
    </w:p>
    <w:p w:rsidR="0090028E" w:rsidRPr="0090028E" w:rsidRDefault="0090028E" w:rsidP="0090028E">
      <w:pPr>
        <w:tabs>
          <w:tab w:val="left" w:pos="0"/>
        </w:tabs>
        <w:ind w:left="-284"/>
        <w:jc w:val="right"/>
        <w:rPr>
          <w:bCs/>
          <w:i/>
          <w:sz w:val="24"/>
          <w:szCs w:val="24"/>
        </w:rPr>
      </w:pPr>
      <w:r w:rsidRPr="0090028E">
        <w:rPr>
          <w:bCs/>
          <w:i/>
          <w:sz w:val="24"/>
          <w:szCs w:val="24"/>
        </w:rPr>
        <w:t>УТВЕРЖДЕНО</w:t>
      </w:r>
    </w:p>
    <w:p w:rsidR="0090028E" w:rsidRPr="0090028E" w:rsidRDefault="0090028E" w:rsidP="0090028E">
      <w:pPr>
        <w:tabs>
          <w:tab w:val="left" w:pos="0"/>
        </w:tabs>
        <w:ind w:left="-284"/>
        <w:jc w:val="right"/>
        <w:rPr>
          <w:bCs/>
          <w:i/>
          <w:sz w:val="24"/>
          <w:szCs w:val="24"/>
        </w:rPr>
      </w:pPr>
      <w:r w:rsidRPr="0090028E">
        <w:rPr>
          <w:bCs/>
          <w:i/>
          <w:sz w:val="24"/>
          <w:szCs w:val="24"/>
        </w:rPr>
        <w:tab/>
      </w:r>
      <w:r w:rsidRPr="0090028E">
        <w:rPr>
          <w:bCs/>
          <w:i/>
          <w:sz w:val="24"/>
          <w:szCs w:val="24"/>
        </w:rPr>
        <w:tab/>
      </w:r>
      <w:r w:rsidRPr="0090028E">
        <w:rPr>
          <w:bCs/>
          <w:i/>
          <w:sz w:val="24"/>
          <w:szCs w:val="24"/>
        </w:rPr>
        <w:tab/>
      </w:r>
      <w:r w:rsidRPr="0090028E">
        <w:rPr>
          <w:bCs/>
          <w:i/>
          <w:sz w:val="24"/>
          <w:szCs w:val="24"/>
        </w:rPr>
        <w:tab/>
      </w:r>
      <w:r w:rsidRPr="0090028E">
        <w:rPr>
          <w:bCs/>
          <w:i/>
          <w:sz w:val="24"/>
          <w:szCs w:val="24"/>
        </w:rPr>
        <w:tab/>
      </w:r>
      <w:r w:rsidRPr="0090028E">
        <w:rPr>
          <w:bCs/>
          <w:i/>
          <w:sz w:val="24"/>
          <w:szCs w:val="24"/>
        </w:rPr>
        <w:tab/>
        <w:t xml:space="preserve"> Приказом генерального </w:t>
      </w:r>
    </w:p>
    <w:p w:rsidR="0090028E" w:rsidRPr="0090028E" w:rsidRDefault="0090028E" w:rsidP="0090028E">
      <w:pPr>
        <w:tabs>
          <w:tab w:val="left" w:pos="0"/>
        </w:tabs>
        <w:ind w:left="-284"/>
        <w:jc w:val="right"/>
        <w:rPr>
          <w:bCs/>
          <w:i/>
          <w:sz w:val="24"/>
          <w:szCs w:val="24"/>
        </w:rPr>
      </w:pPr>
      <w:r w:rsidRPr="0090028E">
        <w:rPr>
          <w:bCs/>
          <w:i/>
          <w:sz w:val="24"/>
          <w:szCs w:val="24"/>
        </w:rPr>
        <w:t>директора ФГУП «</w:t>
      </w:r>
      <w:proofErr w:type="spellStart"/>
      <w:r w:rsidRPr="0090028E">
        <w:rPr>
          <w:bCs/>
          <w:i/>
          <w:sz w:val="24"/>
          <w:szCs w:val="24"/>
        </w:rPr>
        <w:t>Атомфлот</w:t>
      </w:r>
      <w:proofErr w:type="spellEnd"/>
      <w:r w:rsidRPr="0090028E">
        <w:rPr>
          <w:bCs/>
          <w:i/>
          <w:sz w:val="24"/>
          <w:szCs w:val="24"/>
        </w:rPr>
        <w:t>»</w:t>
      </w:r>
    </w:p>
    <w:p w:rsidR="0090028E" w:rsidRPr="0090028E" w:rsidRDefault="0090028E" w:rsidP="0090028E">
      <w:pPr>
        <w:tabs>
          <w:tab w:val="left" w:pos="0"/>
        </w:tabs>
        <w:ind w:left="-284"/>
        <w:jc w:val="right"/>
        <w:rPr>
          <w:bCs/>
          <w:i/>
          <w:sz w:val="24"/>
          <w:szCs w:val="24"/>
          <w:u w:val="single"/>
        </w:rPr>
      </w:pPr>
      <w:r w:rsidRPr="0090028E">
        <w:rPr>
          <w:bCs/>
          <w:i/>
          <w:sz w:val="24"/>
          <w:szCs w:val="24"/>
        </w:rPr>
        <w:t xml:space="preserve">               от     </w:t>
      </w:r>
      <w:r w:rsidRPr="0090028E">
        <w:rPr>
          <w:bCs/>
          <w:i/>
          <w:sz w:val="24"/>
          <w:szCs w:val="24"/>
          <w:u w:val="single"/>
        </w:rPr>
        <w:t>01.10.2010</w:t>
      </w:r>
      <w:r w:rsidRPr="0090028E">
        <w:rPr>
          <w:bCs/>
          <w:i/>
          <w:sz w:val="24"/>
          <w:szCs w:val="24"/>
        </w:rPr>
        <w:t xml:space="preserve">     № _</w:t>
      </w:r>
      <w:r w:rsidRPr="0090028E">
        <w:rPr>
          <w:bCs/>
          <w:i/>
          <w:sz w:val="24"/>
          <w:szCs w:val="24"/>
          <w:u w:val="single"/>
        </w:rPr>
        <w:t>1286</w:t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center"/>
        <w:rPr>
          <w:b/>
          <w:bCs/>
          <w:sz w:val="24"/>
          <w:szCs w:val="24"/>
        </w:rPr>
      </w:pPr>
      <w:r w:rsidRPr="0090028E">
        <w:rPr>
          <w:b/>
          <w:bCs/>
          <w:sz w:val="24"/>
          <w:szCs w:val="24"/>
        </w:rPr>
        <w:t>АНКЕТА ПО ОХРАНЕ ТРУДА</w:t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center"/>
        <w:rPr>
          <w:sz w:val="24"/>
          <w:szCs w:val="24"/>
        </w:rPr>
      </w:pPr>
      <w:r w:rsidRPr="0090028E">
        <w:rPr>
          <w:b/>
          <w:bCs/>
          <w:sz w:val="24"/>
          <w:szCs w:val="24"/>
        </w:rPr>
        <w:t xml:space="preserve">для организаций, выполняющих строительно-монтажные </w:t>
      </w:r>
      <w:proofErr w:type="gramStart"/>
      <w:r w:rsidRPr="0090028E">
        <w:rPr>
          <w:b/>
          <w:bCs/>
          <w:sz w:val="24"/>
          <w:szCs w:val="24"/>
        </w:rPr>
        <w:t>и  ремонтные</w:t>
      </w:r>
      <w:proofErr w:type="gramEnd"/>
      <w:r w:rsidRPr="0090028E">
        <w:rPr>
          <w:b/>
          <w:bCs/>
          <w:sz w:val="24"/>
          <w:szCs w:val="24"/>
        </w:rPr>
        <w:t xml:space="preserve"> работы на территории(объектах)  ФГУП «</w:t>
      </w:r>
      <w:proofErr w:type="spellStart"/>
      <w:r w:rsidRPr="0090028E">
        <w:rPr>
          <w:b/>
          <w:bCs/>
          <w:sz w:val="24"/>
          <w:szCs w:val="24"/>
        </w:rPr>
        <w:t>Атомфлот</w:t>
      </w:r>
      <w:proofErr w:type="spellEnd"/>
      <w:r w:rsidRPr="0090028E">
        <w:rPr>
          <w:b/>
          <w:bCs/>
          <w:sz w:val="24"/>
          <w:szCs w:val="24"/>
        </w:rPr>
        <w:t>»</w:t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 xml:space="preserve">Наименование организации Исполнителя: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Дата: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Адрес: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Номер телефона: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</w:rPr>
        <w:t xml:space="preserve"> Номер факса: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>e-</w:t>
      </w:r>
      <w:proofErr w:type="spellStart"/>
      <w:r w:rsidRPr="0090028E">
        <w:rPr>
          <w:sz w:val="24"/>
          <w:szCs w:val="24"/>
        </w:rPr>
        <w:t>mail</w:t>
      </w:r>
      <w:proofErr w:type="spellEnd"/>
      <w:r w:rsidRPr="0090028E">
        <w:rPr>
          <w:sz w:val="24"/>
          <w:szCs w:val="24"/>
        </w:rPr>
        <w:t xml:space="preserve">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>Является ли эта «Анкета» первой, которую Вы заполняете для ФГУП «</w:t>
      </w:r>
      <w:proofErr w:type="spellStart"/>
      <w:r w:rsidRPr="0090028E">
        <w:rPr>
          <w:sz w:val="24"/>
          <w:szCs w:val="24"/>
        </w:rPr>
        <w:t>Атомфлот</w:t>
      </w:r>
      <w:proofErr w:type="spellEnd"/>
      <w:r w:rsidRPr="0090028E">
        <w:rPr>
          <w:sz w:val="24"/>
          <w:szCs w:val="24"/>
        </w:rPr>
        <w:t xml:space="preserve">» (Да/Нет): </w:t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Если «нет», то сообщите дату заполнения последней анкеты: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Предполагаемый характер предстоящих работ по условиям договора (контракта):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Кто в Вашей организации является уполномоченным по охране труда (ФИО, должность):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  <w:t>______</w:t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>Работа для ФГУП «</w:t>
      </w:r>
      <w:proofErr w:type="spellStart"/>
      <w:r w:rsidRPr="0090028E">
        <w:rPr>
          <w:sz w:val="24"/>
          <w:szCs w:val="24"/>
        </w:rPr>
        <w:t>Атомфлот</w:t>
      </w:r>
      <w:proofErr w:type="spellEnd"/>
      <w:r w:rsidRPr="0090028E">
        <w:rPr>
          <w:sz w:val="24"/>
          <w:szCs w:val="24"/>
        </w:rPr>
        <w:t xml:space="preserve">» будет выполняться в период времени: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Место проведения работ (судно, здание, сооружение, участок и т.д.)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>Количество сотрудников: временных</w:t>
      </w:r>
      <w:r w:rsidRPr="0090028E">
        <w:rPr>
          <w:sz w:val="24"/>
          <w:szCs w:val="24"/>
          <w:u w:val="single"/>
        </w:rPr>
        <w:t xml:space="preserve">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</w:rPr>
        <w:t xml:space="preserve">; постоянных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Организации (компании), которые могут привлекаться в качестве субподрядчиков: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Количество сотрудников субподрядчиков: временных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</w:rPr>
        <w:t xml:space="preserve">; постоянных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Имеете ли Вы Политику Вашей компании по Охране труда? (Да/Нет):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Приведите примеры деятельности за последние 3 года: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Требуется ли специальное обучение/лицензирование для ваших видов деятельности(Да/Нет): </w:t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>Имеет ли ваша компания эти лицензии? (Да/</w:t>
      </w:r>
      <w:proofErr w:type="gramStart"/>
      <w:r w:rsidRPr="0090028E">
        <w:rPr>
          <w:sz w:val="24"/>
          <w:szCs w:val="24"/>
        </w:rPr>
        <w:t>Нет)(</w:t>
      </w:r>
      <w:proofErr w:type="gramEnd"/>
      <w:r w:rsidRPr="0090028E">
        <w:rPr>
          <w:sz w:val="24"/>
          <w:szCs w:val="24"/>
        </w:rPr>
        <w:t xml:space="preserve">если Да, то приложите копии к анкете): </w:t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1. Какое обучение проходят Ваши сотрудники в областях, связанных с выполняемой работой, включая специальное?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Проводится ли подробная регистрация проведенного обучения? (Да/Нет):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Проходят ли обучение временные сотрудники и сотрудники субподрядчиков такое же обучение, как и Ваши постоянные </w:t>
      </w:r>
      <w:proofErr w:type="gramStart"/>
      <w:r w:rsidRPr="0090028E">
        <w:rPr>
          <w:sz w:val="24"/>
          <w:szCs w:val="24"/>
        </w:rPr>
        <w:t>сотрудники?_</w:t>
      </w:r>
      <w:proofErr w:type="gramEnd"/>
      <w:r w:rsidRPr="0090028E">
        <w:rPr>
          <w:sz w:val="24"/>
          <w:szCs w:val="24"/>
        </w:rPr>
        <w:t>___________________________________________________ _____________________________________________________________________________________</w:t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Название </w:t>
      </w:r>
      <w:proofErr w:type="gramStart"/>
      <w:r w:rsidRPr="0090028E">
        <w:rPr>
          <w:sz w:val="24"/>
          <w:szCs w:val="24"/>
        </w:rPr>
        <w:t>учебной организации</w:t>
      </w:r>
      <w:proofErr w:type="gramEnd"/>
      <w:r w:rsidRPr="0090028E">
        <w:rPr>
          <w:sz w:val="24"/>
          <w:szCs w:val="24"/>
        </w:rPr>
        <w:t xml:space="preserve"> проводившей обучение: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2. Используете ли Вы опасные процессы/материалы? (Да/Нет):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2.1. Если да, то какие?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2.2. Какие специальные меры предосторожности должны быть предприняты?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2.3. Есть ли у Вас «Данные о безопасности материалов»? (Да/Нет):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3. Есть ли у Вас написанные процедуры, инструкции и руководства по охране труда?          (Да/Нет):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3.1. Проводил ли кто-либо из Вас проверки соблюдения требований охраны труда на Вашем предприятии/на площадках, где работают Ваши сотрудники? (Да/Нет):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Если Да, то используются ли проверочные </w:t>
      </w:r>
      <w:proofErr w:type="gramStart"/>
      <w:r w:rsidRPr="0090028E">
        <w:rPr>
          <w:sz w:val="24"/>
          <w:szCs w:val="24"/>
        </w:rPr>
        <w:t>листы?:</w:t>
      </w:r>
      <w:proofErr w:type="gramEnd"/>
      <w:r w:rsidRPr="0090028E">
        <w:rPr>
          <w:sz w:val="24"/>
          <w:szCs w:val="24"/>
        </w:rPr>
        <w:t xml:space="preserve">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Кто проводит такие проверки?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Какая у них квалификация?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Как часто проводятся такие проверки?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4. Есть ли средства индивидуальной защиты такие как </w:t>
      </w:r>
      <w:proofErr w:type="spellStart"/>
      <w:r w:rsidRPr="0090028E">
        <w:rPr>
          <w:sz w:val="24"/>
          <w:szCs w:val="24"/>
        </w:rPr>
        <w:t>беруши</w:t>
      </w:r>
      <w:proofErr w:type="spellEnd"/>
      <w:r w:rsidRPr="0090028E">
        <w:rPr>
          <w:sz w:val="24"/>
          <w:szCs w:val="24"/>
        </w:rPr>
        <w:t xml:space="preserve">, средства защиты глаз, специальная одежда, обувь, каски </w:t>
      </w:r>
      <w:proofErr w:type="spellStart"/>
      <w:r w:rsidRPr="0090028E">
        <w:rPr>
          <w:sz w:val="24"/>
          <w:szCs w:val="24"/>
        </w:rPr>
        <w:t>и.т.д</w:t>
      </w:r>
      <w:proofErr w:type="spellEnd"/>
      <w:r w:rsidRPr="0090028E">
        <w:rPr>
          <w:sz w:val="24"/>
          <w:szCs w:val="24"/>
        </w:rPr>
        <w:t xml:space="preserve">. (Да/Нет):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4.1. Проводятся ли регулярные проверки инструментов/оборудования, включая электроинструмент, средства защиты, лестницы, страховочные, </w:t>
      </w:r>
      <w:proofErr w:type="spellStart"/>
      <w:r w:rsidRPr="0090028E">
        <w:rPr>
          <w:sz w:val="24"/>
          <w:szCs w:val="24"/>
        </w:rPr>
        <w:t>строповочные</w:t>
      </w:r>
      <w:proofErr w:type="spellEnd"/>
      <w:r w:rsidRPr="0090028E">
        <w:rPr>
          <w:sz w:val="24"/>
          <w:szCs w:val="24"/>
        </w:rPr>
        <w:t xml:space="preserve"> и грузоподъемные приспособления? (Да/Нет):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Если </w:t>
      </w:r>
      <w:proofErr w:type="gramStart"/>
      <w:r w:rsidRPr="0090028E">
        <w:rPr>
          <w:sz w:val="24"/>
          <w:szCs w:val="24"/>
        </w:rPr>
        <w:t>Да</w:t>
      </w:r>
      <w:proofErr w:type="gramEnd"/>
      <w:r w:rsidRPr="0090028E">
        <w:rPr>
          <w:sz w:val="24"/>
          <w:szCs w:val="24"/>
        </w:rPr>
        <w:t xml:space="preserve">, то какие?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Если </w:t>
      </w:r>
      <w:proofErr w:type="gramStart"/>
      <w:r w:rsidRPr="0090028E">
        <w:rPr>
          <w:sz w:val="24"/>
          <w:szCs w:val="24"/>
        </w:rPr>
        <w:t>Да</w:t>
      </w:r>
      <w:proofErr w:type="gramEnd"/>
      <w:r w:rsidRPr="0090028E">
        <w:rPr>
          <w:sz w:val="24"/>
          <w:szCs w:val="24"/>
        </w:rPr>
        <w:t xml:space="preserve">, имеется ли процедура регистрации результатов проверки?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Какую квалификацию имеют лица, проводящие такие проверки?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5.Есть ли у Вас комитет по охране </w:t>
      </w:r>
      <w:proofErr w:type="gramStart"/>
      <w:r w:rsidRPr="0090028E">
        <w:rPr>
          <w:sz w:val="24"/>
          <w:szCs w:val="24"/>
        </w:rPr>
        <w:t>труда?:</w:t>
      </w:r>
      <w:proofErr w:type="gramEnd"/>
      <w:r w:rsidRPr="0090028E">
        <w:rPr>
          <w:sz w:val="24"/>
          <w:szCs w:val="24"/>
        </w:rPr>
        <w:t xml:space="preserve">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5.1. Принимают ли участие рабочие в этом </w:t>
      </w:r>
      <w:proofErr w:type="gramStart"/>
      <w:r w:rsidRPr="0090028E">
        <w:rPr>
          <w:sz w:val="24"/>
          <w:szCs w:val="24"/>
        </w:rPr>
        <w:t>комитете?:</w:t>
      </w:r>
      <w:proofErr w:type="gramEnd"/>
      <w:r w:rsidRPr="0090028E">
        <w:rPr>
          <w:sz w:val="24"/>
          <w:szCs w:val="24"/>
        </w:rPr>
        <w:t xml:space="preserve">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5.2. Как часто происходят заседания этого комитета? ежемесячно/более часто/менее часто: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6.Есть ли у вас лица, имеющие квалификацию по оказанию первой </w:t>
      </w:r>
      <w:proofErr w:type="gramStart"/>
      <w:r w:rsidRPr="0090028E">
        <w:rPr>
          <w:sz w:val="24"/>
          <w:szCs w:val="24"/>
        </w:rPr>
        <w:t>помощи?:</w:t>
      </w:r>
      <w:proofErr w:type="gramEnd"/>
      <w:r w:rsidRPr="0090028E">
        <w:rPr>
          <w:sz w:val="24"/>
          <w:szCs w:val="24"/>
        </w:rPr>
        <w:t xml:space="preserve">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6.1. Регистрируются ли случаи оказания первой </w:t>
      </w:r>
      <w:proofErr w:type="gramStart"/>
      <w:r w:rsidRPr="0090028E">
        <w:rPr>
          <w:sz w:val="24"/>
          <w:szCs w:val="24"/>
        </w:rPr>
        <w:t>помощи?:</w:t>
      </w:r>
      <w:proofErr w:type="gramEnd"/>
      <w:r w:rsidRPr="0090028E">
        <w:rPr>
          <w:sz w:val="24"/>
          <w:szCs w:val="24"/>
        </w:rPr>
        <w:t xml:space="preserve">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6.2. Кто является ответственным за аптечки первой </w:t>
      </w:r>
      <w:proofErr w:type="gramStart"/>
      <w:r w:rsidRPr="0090028E">
        <w:rPr>
          <w:sz w:val="24"/>
          <w:szCs w:val="24"/>
        </w:rPr>
        <w:t>помощи?:</w:t>
      </w:r>
      <w:proofErr w:type="gramEnd"/>
      <w:r w:rsidRPr="0090028E">
        <w:rPr>
          <w:sz w:val="24"/>
          <w:szCs w:val="24"/>
        </w:rPr>
        <w:t xml:space="preserve">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7. Разработана ли система регистрации, расследования и отчетности о несчастных случаях, происшествиях, профессиональных заболеваниях и опасных происшествиях (опишите подробно):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7.1 Кто у Вас отвечает за расследование и предоставление отчетов по несчастным случаям, происшествиям и т.д.? (должность):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7.2 Подвергались ли Вы судебным преследованиям из-за несоблюдения требований охраны труда, требовали ли от Вас власти какие-либо усовершенствования в этих областях? (Да/Нет):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Если </w:t>
      </w:r>
      <w:proofErr w:type="gramStart"/>
      <w:r w:rsidRPr="0090028E">
        <w:rPr>
          <w:sz w:val="24"/>
          <w:szCs w:val="24"/>
        </w:rPr>
        <w:t>Да</w:t>
      </w:r>
      <w:proofErr w:type="gramEnd"/>
      <w:r w:rsidRPr="0090028E">
        <w:rPr>
          <w:sz w:val="24"/>
          <w:szCs w:val="24"/>
        </w:rPr>
        <w:t xml:space="preserve">, то приведите подробные детали: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8. Количество несчастных случаев за последние два года:</w:t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персонал Исполнителя: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субподрядчика: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временные работники: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9. Есть ли какая-нибудь другая относящаяся к охране труда информация, о которой мы должны знать? (Да/Нет):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Если </w:t>
      </w:r>
      <w:proofErr w:type="gramStart"/>
      <w:r w:rsidRPr="0090028E">
        <w:rPr>
          <w:sz w:val="24"/>
          <w:szCs w:val="24"/>
        </w:rPr>
        <w:t>Да</w:t>
      </w:r>
      <w:proofErr w:type="gramEnd"/>
      <w:r w:rsidRPr="0090028E">
        <w:rPr>
          <w:sz w:val="24"/>
          <w:szCs w:val="24"/>
        </w:rPr>
        <w:t xml:space="preserve">, то предоставьте все подробности: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lastRenderedPageBreak/>
        <w:t xml:space="preserve">10. Сколько сотрудников, включая субподрядчиков и временных работников будет работать на нашей территории одновременно?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11. Детали ответственности работодателя и страхования гражданской ответственности: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Гражданская ответственность. Предел ответственности: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Страховая компания: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Дата истечения срока действия договора: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Обязательства работодателя Предел ответственности: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Страховщик: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 xml:space="preserve">Дата истечения срока действия договора: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12. Скольким сотрудникам компании потребуется доступ на территорию ФГУП «</w:t>
      </w:r>
      <w:proofErr w:type="spellStart"/>
      <w:r w:rsidRPr="0090028E">
        <w:rPr>
          <w:sz w:val="24"/>
          <w:szCs w:val="24"/>
        </w:rPr>
        <w:t>Атомфлот</w:t>
      </w:r>
      <w:proofErr w:type="spellEnd"/>
      <w:r w:rsidRPr="0090028E">
        <w:rPr>
          <w:sz w:val="24"/>
          <w:szCs w:val="24"/>
        </w:rPr>
        <w:t xml:space="preserve">»: </w:t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13. Исполнитель гарантирует, что все его работники и работники субподрядчиков будут ознакомлены с Политикой ФГУП «</w:t>
      </w:r>
      <w:proofErr w:type="spellStart"/>
      <w:r w:rsidRPr="0090028E">
        <w:rPr>
          <w:sz w:val="24"/>
          <w:szCs w:val="24"/>
        </w:rPr>
        <w:t>Атомфлот</w:t>
      </w:r>
      <w:proofErr w:type="spellEnd"/>
      <w:r w:rsidRPr="0090028E">
        <w:rPr>
          <w:sz w:val="24"/>
          <w:szCs w:val="24"/>
        </w:rPr>
        <w:t>» в области Охраны труда.</w:t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Подписав это заявление, Исполнитель подтверждает свое согласие выполнить требования Политики ФГУП «</w:t>
      </w:r>
      <w:proofErr w:type="spellStart"/>
      <w:r w:rsidRPr="0090028E">
        <w:rPr>
          <w:sz w:val="24"/>
          <w:szCs w:val="24"/>
        </w:rPr>
        <w:t>Атомфлот</w:t>
      </w:r>
      <w:proofErr w:type="spellEnd"/>
      <w:r w:rsidRPr="0090028E">
        <w:rPr>
          <w:sz w:val="24"/>
          <w:szCs w:val="24"/>
        </w:rPr>
        <w:t>» и гарантирует обеспечение персонала всеми необходимыми средствами защиты для безопасного проведения работ, как со своей стороны, так и со стороны субподрядчиков. Исполнитель гарантирует, что все субподрядчики получат и распишутся за получение необходимой информации.</w:t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14. Исполнитель/субподрядчик обязуется официально назначить ответственного за охрану труда, обеспечить необходимый контроль за исполнением взятых на себя обязательства в области охраны труда, а также организовать прохождение вводного инструктажа по охране труда на ФГУП «</w:t>
      </w:r>
      <w:proofErr w:type="spellStart"/>
      <w:r w:rsidRPr="0090028E">
        <w:rPr>
          <w:sz w:val="24"/>
          <w:szCs w:val="24"/>
        </w:rPr>
        <w:t>Атомфлот</w:t>
      </w:r>
      <w:proofErr w:type="spellEnd"/>
      <w:r w:rsidRPr="0090028E">
        <w:rPr>
          <w:sz w:val="24"/>
          <w:szCs w:val="24"/>
        </w:rPr>
        <w:t>» для всех сотрудников, перед допуском к работе на территории Заказчика.</w:t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Исполнитель:</w:t>
      </w:r>
      <w:r w:rsidRPr="0090028E">
        <w:rPr>
          <w:sz w:val="24"/>
          <w:szCs w:val="24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 xml:space="preserve">                                                        </w:t>
      </w:r>
      <w:r w:rsidRPr="0090028E">
        <w:rPr>
          <w:sz w:val="24"/>
          <w:szCs w:val="24"/>
        </w:rPr>
        <w:tab/>
        <w:t>Должность, подпись, фамилия, инициалы (печатными буквами)</w:t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Дата</w:t>
      </w:r>
      <w:r w:rsidRPr="0090028E">
        <w:rPr>
          <w:sz w:val="24"/>
          <w:szCs w:val="24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Субподрядчики:</w:t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  <w:u w:val="single"/>
        </w:rPr>
      </w:pP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  <w:r w:rsidRPr="0090028E">
        <w:rPr>
          <w:sz w:val="24"/>
          <w:szCs w:val="24"/>
          <w:u w:val="single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 xml:space="preserve">                                                        </w:t>
      </w:r>
      <w:r w:rsidRPr="0090028E">
        <w:rPr>
          <w:sz w:val="24"/>
          <w:szCs w:val="24"/>
        </w:rPr>
        <w:tab/>
        <w:t>Должность, подпись, фамилия, инициалы (печатными буквами)</w:t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Компания</w:t>
      </w:r>
      <w:r w:rsidRPr="0090028E">
        <w:rPr>
          <w:sz w:val="24"/>
          <w:szCs w:val="24"/>
        </w:rPr>
        <w:tab/>
      </w: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</w:p>
    <w:p w:rsidR="0090028E" w:rsidRPr="0090028E" w:rsidRDefault="0090028E" w:rsidP="0090028E">
      <w:pPr>
        <w:tabs>
          <w:tab w:val="left" w:pos="0"/>
        </w:tabs>
        <w:spacing w:line="256" w:lineRule="exact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Адрес:</w:t>
      </w:r>
      <w:r w:rsidRPr="0090028E">
        <w:rPr>
          <w:sz w:val="24"/>
          <w:szCs w:val="24"/>
        </w:rPr>
        <w:tab/>
      </w:r>
    </w:p>
    <w:p w:rsidR="0090028E" w:rsidRPr="0090028E" w:rsidRDefault="0090028E" w:rsidP="0090028E">
      <w:pPr>
        <w:pBdr>
          <w:bottom w:val="single" w:sz="4" w:space="1" w:color="auto"/>
        </w:pBdr>
        <w:tabs>
          <w:tab w:val="left" w:pos="0"/>
        </w:tabs>
        <w:ind w:left="-284"/>
        <w:jc w:val="both"/>
        <w:rPr>
          <w:sz w:val="24"/>
          <w:szCs w:val="24"/>
        </w:rPr>
      </w:pPr>
    </w:p>
    <w:p w:rsidR="0090028E" w:rsidRPr="0090028E" w:rsidRDefault="0090028E" w:rsidP="0090028E">
      <w:pPr>
        <w:tabs>
          <w:tab w:val="left" w:pos="426"/>
        </w:tabs>
        <w:ind w:left="-284"/>
        <w:jc w:val="both"/>
        <w:rPr>
          <w:sz w:val="24"/>
          <w:szCs w:val="24"/>
        </w:rPr>
      </w:pPr>
    </w:p>
    <w:p w:rsidR="0090028E" w:rsidRPr="0090028E" w:rsidRDefault="0090028E" w:rsidP="0090028E">
      <w:pPr>
        <w:jc w:val="both"/>
        <w:rPr>
          <w:b/>
          <w:sz w:val="24"/>
          <w:szCs w:val="24"/>
        </w:rPr>
      </w:pPr>
      <w:r w:rsidRPr="0090028E">
        <w:rPr>
          <w:b/>
          <w:sz w:val="24"/>
          <w:szCs w:val="24"/>
        </w:rPr>
        <w:t>ЗАКАЗЧИК</w:t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  <w:t>ИСПОЛНИТЕЛЬ</w:t>
      </w:r>
    </w:p>
    <w:p w:rsidR="0090028E" w:rsidRPr="0090028E" w:rsidRDefault="0090028E" w:rsidP="0090028E">
      <w:pPr>
        <w:jc w:val="both"/>
        <w:rPr>
          <w:sz w:val="24"/>
          <w:szCs w:val="24"/>
        </w:rPr>
      </w:pPr>
    </w:p>
    <w:p w:rsidR="0090028E" w:rsidRPr="0090028E" w:rsidRDefault="0090028E" w:rsidP="0090028E">
      <w:pPr>
        <w:jc w:val="both"/>
        <w:rPr>
          <w:sz w:val="24"/>
          <w:szCs w:val="24"/>
        </w:rPr>
      </w:pPr>
      <w:r w:rsidRPr="0090028E">
        <w:rPr>
          <w:sz w:val="24"/>
          <w:szCs w:val="24"/>
        </w:rPr>
        <w:t>Генеральный директор ФГУП «</w:t>
      </w:r>
      <w:proofErr w:type="spellStart"/>
      <w:r w:rsidRPr="0090028E">
        <w:rPr>
          <w:sz w:val="24"/>
          <w:szCs w:val="24"/>
        </w:rPr>
        <w:t>Атомфлот</w:t>
      </w:r>
      <w:proofErr w:type="spellEnd"/>
      <w:r w:rsidRPr="0090028E">
        <w:rPr>
          <w:sz w:val="24"/>
          <w:szCs w:val="24"/>
        </w:rPr>
        <w:t>»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</w:p>
    <w:p w:rsidR="0090028E" w:rsidRPr="0090028E" w:rsidRDefault="0090028E" w:rsidP="0090028E">
      <w:pPr>
        <w:jc w:val="both"/>
        <w:rPr>
          <w:sz w:val="24"/>
          <w:szCs w:val="24"/>
        </w:rPr>
      </w:pPr>
    </w:p>
    <w:p w:rsidR="0090028E" w:rsidRPr="0090028E" w:rsidRDefault="0090028E" w:rsidP="0090028E">
      <w:pPr>
        <w:jc w:val="both"/>
        <w:rPr>
          <w:sz w:val="24"/>
          <w:szCs w:val="24"/>
        </w:rPr>
      </w:pPr>
      <w:r w:rsidRPr="0090028E">
        <w:rPr>
          <w:sz w:val="24"/>
          <w:szCs w:val="24"/>
        </w:rPr>
        <w:t>_________________</w:t>
      </w:r>
      <w:proofErr w:type="gramStart"/>
      <w:r w:rsidRPr="0090028E">
        <w:rPr>
          <w:sz w:val="24"/>
          <w:szCs w:val="24"/>
        </w:rPr>
        <w:t>_  В.В.</w:t>
      </w:r>
      <w:proofErr w:type="gramEnd"/>
      <w:r w:rsidRPr="0090028E">
        <w:rPr>
          <w:sz w:val="24"/>
          <w:szCs w:val="24"/>
        </w:rPr>
        <w:t xml:space="preserve"> Рукша</w:t>
      </w:r>
      <w:r w:rsidRPr="0090028E">
        <w:rPr>
          <w:sz w:val="24"/>
          <w:szCs w:val="24"/>
        </w:rPr>
        <w:tab/>
        <w:t xml:space="preserve">            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  <w:t>_________________  ______________</w:t>
      </w:r>
    </w:p>
    <w:p w:rsidR="0090028E" w:rsidRPr="0090028E" w:rsidRDefault="0090028E" w:rsidP="0090028E">
      <w:pPr>
        <w:ind w:firstLine="567"/>
        <w:jc w:val="right"/>
        <w:outlineLvl w:val="0"/>
        <w:rPr>
          <w:b/>
          <w:sz w:val="24"/>
          <w:szCs w:val="24"/>
        </w:rPr>
        <w:sectPr w:rsidR="0090028E" w:rsidRPr="0090028E" w:rsidSect="00E80DEB">
          <w:pgSz w:w="11906" w:h="16838" w:code="9"/>
          <w:pgMar w:top="1134" w:right="567" w:bottom="1134" w:left="1134" w:header="340" w:footer="510" w:gutter="0"/>
          <w:cols w:space="708"/>
          <w:docGrid w:linePitch="360"/>
        </w:sectPr>
      </w:pPr>
    </w:p>
    <w:p w:rsidR="0090028E" w:rsidRPr="0090028E" w:rsidRDefault="0090028E" w:rsidP="0090028E">
      <w:pPr>
        <w:ind w:left="7371"/>
        <w:rPr>
          <w:sz w:val="24"/>
          <w:szCs w:val="24"/>
        </w:rPr>
      </w:pPr>
      <w:r w:rsidRPr="0090028E">
        <w:rPr>
          <w:sz w:val="24"/>
          <w:szCs w:val="24"/>
        </w:rPr>
        <w:lastRenderedPageBreak/>
        <w:t>Приложение № 3</w:t>
      </w:r>
    </w:p>
    <w:p w:rsidR="0090028E" w:rsidRPr="0090028E" w:rsidRDefault="0090028E" w:rsidP="0090028E">
      <w:pPr>
        <w:ind w:left="7371"/>
        <w:rPr>
          <w:sz w:val="24"/>
          <w:szCs w:val="24"/>
        </w:rPr>
      </w:pPr>
      <w:r w:rsidRPr="0090028E">
        <w:rPr>
          <w:sz w:val="24"/>
          <w:szCs w:val="24"/>
        </w:rPr>
        <w:t>к договору № __________ от __</w:t>
      </w:r>
      <w:proofErr w:type="gramStart"/>
      <w:r w:rsidRPr="0090028E">
        <w:rPr>
          <w:sz w:val="24"/>
          <w:szCs w:val="24"/>
        </w:rPr>
        <w:t>_._</w:t>
      </w:r>
      <w:proofErr w:type="gramEnd"/>
      <w:r w:rsidRPr="0090028E">
        <w:rPr>
          <w:sz w:val="24"/>
          <w:szCs w:val="24"/>
        </w:rPr>
        <w:t>__.201__ г.</w:t>
      </w:r>
    </w:p>
    <w:p w:rsidR="0090028E" w:rsidRPr="0090028E" w:rsidRDefault="0090028E" w:rsidP="0090028E">
      <w:pPr>
        <w:jc w:val="right"/>
        <w:rPr>
          <w:sz w:val="24"/>
          <w:szCs w:val="24"/>
        </w:rPr>
      </w:pPr>
    </w:p>
    <w:p w:rsidR="0090028E" w:rsidRPr="0090028E" w:rsidRDefault="0090028E" w:rsidP="0090028E">
      <w:pPr>
        <w:pBdr>
          <w:bottom w:val="single" w:sz="4" w:space="1" w:color="auto"/>
        </w:pBdr>
        <w:spacing w:after="240"/>
        <w:ind w:firstLine="567"/>
        <w:jc w:val="center"/>
        <w:outlineLvl w:val="0"/>
        <w:rPr>
          <w:b/>
          <w:sz w:val="24"/>
          <w:szCs w:val="24"/>
        </w:rPr>
      </w:pPr>
      <w:r w:rsidRPr="0090028E">
        <w:rPr>
          <w:b/>
          <w:sz w:val="24"/>
          <w:szCs w:val="24"/>
        </w:rPr>
        <w:t>Форма заявки для сторонних организаций на оформление временных пропусков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1710"/>
        <w:gridCol w:w="2568"/>
        <w:gridCol w:w="857"/>
      </w:tblGrid>
      <w:tr w:rsidR="0090028E" w:rsidRPr="0090028E" w:rsidTr="00611585">
        <w:trPr>
          <w:trHeight w:val="130"/>
        </w:trPr>
        <w:tc>
          <w:tcPr>
            <w:tcW w:w="5199" w:type="dxa"/>
            <w:vMerge w:val="restart"/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Угловой (продольный) штамп предприятия</w:t>
            </w:r>
          </w:p>
        </w:tc>
        <w:tc>
          <w:tcPr>
            <w:tcW w:w="5222" w:type="dxa"/>
            <w:gridSpan w:val="3"/>
          </w:tcPr>
          <w:p w:rsidR="0090028E" w:rsidRPr="0090028E" w:rsidRDefault="0090028E" w:rsidP="0090028E">
            <w:pPr>
              <w:ind w:firstLine="567"/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Генеральному директору </w:t>
            </w:r>
          </w:p>
        </w:tc>
      </w:tr>
      <w:tr w:rsidR="0090028E" w:rsidRPr="0090028E" w:rsidTr="00611585">
        <w:trPr>
          <w:trHeight w:val="128"/>
        </w:trPr>
        <w:tc>
          <w:tcPr>
            <w:tcW w:w="5199" w:type="dxa"/>
            <w:vMerge/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5222" w:type="dxa"/>
            <w:gridSpan w:val="3"/>
          </w:tcPr>
          <w:p w:rsidR="0090028E" w:rsidRPr="0090028E" w:rsidRDefault="0090028E" w:rsidP="0090028E">
            <w:pPr>
              <w:ind w:firstLine="567"/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ФГУП «</w:t>
            </w:r>
            <w:proofErr w:type="spellStart"/>
            <w:r w:rsidRPr="0090028E">
              <w:rPr>
                <w:sz w:val="24"/>
                <w:szCs w:val="24"/>
              </w:rPr>
              <w:t>Атомфлот</w:t>
            </w:r>
            <w:proofErr w:type="spellEnd"/>
            <w:r w:rsidRPr="0090028E">
              <w:rPr>
                <w:sz w:val="24"/>
                <w:szCs w:val="24"/>
              </w:rPr>
              <w:t>»</w:t>
            </w:r>
          </w:p>
        </w:tc>
      </w:tr>
      <w:tr w:rsidR="0090028E" w:rsidRPr="0090028E" w:rsidTr="00611585">
        <w:trPr>
          <w:trHeight w:val="128"/>
        </w:trPr>
        <w:tc>
          <w:tcPr>
            <w:tcW w:w="5199" w:type="dxa"/>
            <w:vMerge/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90028E" w:rsidRPr="0090028E" w:rsidRDefault="0090028E" w:rsidP="0090028E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  <w:tcBorders>
              <w:bottom w:val="single" w:sz="4" w:space="0" w:color="auto"/>
            </w:tcBorders>
          </w:tcPr>
          <w:p w:rsidR="0090028E" w:rsidRPr="0090028E" w:rsidRDefault="0090028E" w:rsidP="00900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" w:type="dxa"/>
          </w:tcPr>
          <w:p w:rsidR="0090028E" w:rsidRPr="0090028E" w:rsidRDefault="0090028E" w:rsidP="0090028E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90028E" w:rsidRPr="0090028E" w:rsidTr="00611585">
        <w:trPr>
          <w:trHeight w:val="128"/>
        </w:trPr>
        <w:tc>
          <w:tcPr>
            <w:tcW w:w="5199" w:type="dxa"/>
            <w:vMerge/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90028E" w:rsidRPr="0090028E" w:rsidRDefault="0090028E" w:rsidP="0090028E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611" w:type="dxa"/>
            <w:vAlign w:val="center"/>
          </w:tcPr>
          <w:p w:rsidR="0090028E" w:rsidRPr="0090028E" w:rsidRDefault="0090028E" w:rsidP="0090028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90028E">
              <w:rPr>
                <w:sz w:val="24"/>
                <w:szCs w:val="24"/>
                <w:vertAlign w:val="superscript"/>
              </w:rPr>
              <w:t>Ф.И.О</w:t>
            </w:r>
          </w:p>
        </w:tc>
        <w:tc>
          <w:tcPr>
            <w:tcW w:w="871" w:type="dxa"/>
          </w:tcPr>
          <w:p w:rsidR="0090028E" w:rsidRPr="0090028E" w:rsidRDefault="0090028E" w:rsidP="0090028E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</w:tbl>
    <w:p w:rsidR="0090028E" w:rsidRPr="0090028E" w:rsidRDefault="0090028E" w:rsidP="0090028E">
      <w:pPr>
        <w:ind w:firstLine="567"/>
        <w:jc w:val="center"/>
        <w:rPr>
          <w:b/>
          <w:sz w:val="24"/>
          <w:szCs w:val="24"/>
        </w:rPr>
      </w:pPr>
    </w:p>
    <w:p w:rsidR="0090028E" w:rsidRPr="0090028E" w:rsidRDefault="0090028E" w:rsidP="0090028E">
      <w:pPr>
        <w:ind w:firstLine="567"/>
        <w:jc w:val="center"/>
        <w:rPr>
          <w:b/>
          <w:sz w:val="24"/>
          <w:szCs w:val="24"/>
        </w:rPr>
      </w:pPr>
      <w:r w:rsidRPr="0090028E">
        <w:rPr>
          <w:b/>
          <w:sz w:val="24"/>
          <w:szCs w:val="24"/>
        </w:rPr>
        <w:t>ЗАЯВКА</w:t>
      </w:r>
    </w:p>
    <w:p w:rsidR="0090028E" w:rsidRPr="0090028E" w:rsidRDefault="0090028E" w:rsidP="0090028E">
      <w:pPr>
        <w:ind w:firstLine="567"/>
        <w:jc w:val="center"/>
        <w:rPr>
          <w:b/>
          <w:sz w:val="24"/>
          <w:szCs w:val="24"/>
        </w:rPr>
      </w:pPr>
    </w:p>
    <w:p w:rsidR="0090028E" w:rsidRPr="0090028E" w:rsidRDefault="0090028E" w:rsidP="0090028E">
      <w:pPr>
        <w:ind w:firstLine="567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Прошу дать указание на оформление временных пропусков для производства работ по договору № _____ от «_____» _______ 20____ г. __________________________________________</w:t>
      </w:r>
    </w:p>
    <w:p w:rsidR="0090028E" w:rsidRPr="0090028E" w:rsidRDefault="0090028E" w:rsidP="0090028E">
      <w:pPr>
        <w:jc w:val="both"/>
        <w:rPr>
          <w:sz w:val="24"/>
          <w:szCs w:val="24"/>
          <w:vertAlign w:val="superscript"/>
        </w:rPr>
      </w:pPr>
      <w:r w:rsidRPr="0090028E">
        <w:rPr>
          <w:sz w:val="24"/>
          <w:szCs w:val="24"/>
        </w:rPr>
        <w:t xml:space="preserve">с ____________ 20_____г.  </w:t>
      </w:r>
      <w:proofErr w:type="gramStart"/>
      <w:r w:rsidRPr="0090028E">
        <w:rPr>
          <w:sz w:val="24"/>
          <w:szCs w:val="24"/>
        </w:rPr>
        <w:t>по  _</w:t>
      </w:r>
      <w:proofErr w:type="gramEnd"/>
      <w:r w:rsidRPr="0090028E">
        <w:rPr>
          <w:sz w:val="24"/>
          <w:szCs w:val="24"/>
        </w:rPr>
        <w:t>___________20_____г. _____________________________________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  <w:vertAlign w:val="superscript"/>
        </w:rPr>
        <w:t>(режим работы – круглосуточно, рабочее время и т.д.)</w:t>
      </w:r>
    </w:p>
    <w:p w:rsidR="0090028E" w:rsidRPr="0090028E" w:rsidRDefault="0090028E" w:rsidP="0090028E">
      <w:pPr>
        <w:jc w:val="both"/>
        <w:rPr>
          <w:sz w:val="24"/>
          <w:szCs w:val="24"/>
          <w:vertAlign w:val="superscript"/>
        </w:rPr>
      </w:pPr>
      <w:r w:rsidRPr="0090028E">
        <w:rPr>
          <w:sz w:val="24"/>
          <w:szCs w:val="24"/>
        </w:rPr>
        <w:t>следующим работникам предприятия: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2789"/>
        <w:gridCol w:w="1755"/>
        <w:gridCol w:w="1743"/>
        <w:gridCol w:w="1755"/>
        <w:gridCol w:w="1523"/>
      </w:tblGrid>
      <w:tr w:rsidR="0090028E" w:rsidRPr="0090028E" w:rsidTr="00611585">
        <w:tc>
          <w:tcPr>
            <w:tcW w:w="641" w:type="dxa"/>
            <w:vAlign w:val="center"/>
          </w:tcPr>
          <w:p w:rsidR="0090028E" w:rsidRPr="0090028E" w:rsidRDefault="0090028E" w:rsidP="0090028E">
            <w:pPr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№/п</w:t>
            </w:r>
          </w:p>
        </w:tc>
        <w:tc>
          <w:tcPr>
            <w:tcW w:w="2789" w:type="dxa"/>
            <w:vAlign w:val="center"/>
          </w:tcPr>
          <w:p w:rsidR="0090028E" w:rsidRPr="0090028E" w:rsidRDefault="0090028E" w:rsidP="0090028E">
            <w:pPr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Фамилия, имя, отчество</w:t>
            </w:r>
          </w:p>
          <w:p w:rsidR="0090028E" w:rsidRPr="0090028E" w:rsidRDefault="0090028E" w:rsidP="0090028E">
            <w:pPr>
              <w:jc w:val="center"/>
              <w:rPr>
                <w:sz w:val="16"/>
                <w:szCs w:val="16"/>
              </w:rPr>
            </w:pPr>
            <w:r w:rsidRPr="0090028E">
              <w:rPr>
                <w:sz w:val="16"/>
                <w:szCs w:val="16"/>
              </w:rPr>
              <w:t>(в алфавитном порядке)</w:t>
            </w:r>
          </w:p>
        </w:tc>
        <w:tc>
          <w:tcPr>
            <w:tcW w:w="1755" w:type="dxa"/>
            <w:vAlign w:val="center"/>
          </w:tcPr>
          <w:p w:rsidR="0090028E" w:rsidRPr="0090028E" w:rsidRDefault="0090028E" w:rsidP="0090028E">
            <w:pPr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Должность</w:t>
            </w:r>
          </w:p>
        </w:tc>
        <w:tc>
          <w:tcPr>
            <w:tcW w:w="1743" w:type="dxa"/>
            <w:vAlign w:val="center"/>
          </w:tcPr>
          <w:p w:rsidR="0090028E" w:rsidRPr="0090028E" w:rsidRDefault="0090028E" w:rsidP="0090028E">
            <w:pPr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Серия и № паспорта</w:t>
            </w:r>
          </w:p>
        </w:tc>
        <w:tc>
          <w:tcPr>
            <w:tcW w:w="1755" w:type="dxa"/>
            <w:vAlign w:val="center"/>
          </w:tcPr>
          <w:p w:rsidR="0090028E" w:rsidRPr="0090028E" w:rsidRDefault="0090028E" w:rsidP="0090028E">
            <w:pPr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Домашний адрес</w:t>
            </w:r>
          </w:p>
        </w:tc>
        <w:tc>
          <w:tcPr>
            <w:tcW w:w="1523" w:type="dxa"/>
            <w:vAlign w:val="center"/>
          </w:tcPr>
          <w:p w:rsidR="0090028E" w:rsidRPr="0090028E" w:rsidRDefault="0090028E" w:rsidP="0090028E">
            <w:pPr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Форма*</w:t>
            </w:r>
          </w:p>
          <w:p w:rsidR="0090028E" w:rsidRPr="0090028E" w:rsidRDefault="0090028E" w:rsidP="0090028E">
            <w:pPr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допуска</w:t>
            </w:r>
          </w:p>
        </w:tc>
      </w:tr>
      <w:tr w:rsidR="0090028E" w:rsidRPr="0090028E" w:rsidTr="00611585">
        <w:tc>
          <w:tcPr>
            <w:tcW w:w="641" w:type="dxa"/>
            <w:vAlign w:val="center"/>
          </w:tcPr>
          <w:p w:rsidR="0090028E" w:rsidRPr="0090028E" w:rsidRDefault="0090028E" w:rsidP="0090028E">
            <w:pPr>
              <w:numPr>
                <w:ilvl w:val="0"/>
                <w:numId w:val="19"/>
              </w:numPr>
              <w:ind w:left="0" w:firstLine="56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89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90028E" w:rsidRPr="0090028E" w:rsidTr="00611585">
        <w:tc>
          <w:tcPr>
            <w:tcW w:w="641" w:type="dxa"/>
            <w:vAlign w:val="center"/>
          </w:tcPr>
          <w:p w:rsidR="0090028E" w:rsidRPr="0090028E" w:rsidRDefault="0090028E" w:rsidP="0090028E">
            <w:pPr>
              <w:numPr>
                <w:ilvl w:val="0"/>
                <w:numId w:val="19"/>
              </w:numPr>
              <w:ind w:left="0" w:firstLine="56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89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90028E" w:rsidRPr="0090028E" w:rsidTr="00611585">
        <w:tc>
          <w:tcPr>
            <w:tcW w:w="641" w:type="dxa"/>
            <w:vAlign w:val="center"/>
          </w:tcPr>
          <w:p w:rsidR="0090028E" w:rsidRPr="0090028E" w:rsidRDefault="0090028E" w:rsidP="0090028E">
            <w:pPr>
              <w:numPr>
                <w:ilvl w:val="0"/>
                <w:numId w:val="19"/>
              </w:numPr>
              <w:ind w:left="0" w:firstLine="56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89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90028E" w:rsidRPr="0090028E" w:rsidTr="00611585">
        <w:tc>
          <w:tcPr>
            <w:tcW w:w="641" w:type="dxa"/>
            <w:vAlign w:val="center"/>
          </w:tcPr>
          <w:p w:rsidR="0090028E" w:rsidRPr="0090028E" w:rsidRDefault="0090028E" w:rsidP="0090028E">
            <w:pPr>
              <w:numPr>
                <w:ilvl w:val="0"/>
                <w:numId w:val="19"/>
              </w:numPr>
              <w:ind w:left="0" w:firstLine="56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89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90028E" w:rsidRPr="0090028E" w:rsidTr="00611585">
        <w:tc>
          <w:tcPr>
            <w:tcW w:w="641" w:type="dxa"/>
            <w:vAlign w:val="center"/>
          </w:tcPr>
          <w:p w:rsidR="0090028E" w:rsidRPr="0090028E" w:rsidRDefault="0090028E" w:rsidP="0090028E">
            <w:pPr>
              <w:numPr>
                <w:ilvl w:val="0"/>
                <w:numId w:val="19"/>
              </w:numPr>
              <w:ind w:left="0" w:firstLine="56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89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</w:tcPr>
          <w:p w:rsidR="0090028E" w:rsidRPr="0090028E" w:rsidRDefault="0090028E" w:rsidP="0090028E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90028E" w:rsidRPr="0090028E" w:rsidRDefault="0090028E" w:rsidP="0090028E">
      <w:pPr>
        <w:ind w:firstLine="567"/>
        <w:jc w:val="both"/>
        <w:rPr>
          <w:sz w:val="24"/>
          <w:szCs w:val="24"/>
        </w:rPr>
      </w:pPr>
    </w:p>
    <w:p w:rsidR="0090028E" w:rsidRPr="0090028E" w:rsidRDefault="0090028E" w:rsidP="0090028E">
      <w:pPr>
        <w:ind w:firstLine="567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Обязуемся обеспечить сохранность и возврат пропусков по окончанию срока действия. В случае не возврата, порчи или утери пропусков оплату гарантируем.</w:t>
      </w:r>
    </w:p>
    <w:p w:rsidR="0090028E" w:rsidRPr="0090028E" w:rsidRDefault="0090028E" w:rsidP="0090028E">
      <w:pPr>
        <w:ind w:firstLine="567"/>
        <w:jc w:val="both"/>
        <w:rPr>
          <w:sz w:val="24"/>
          <w:szCs w:val="24"/>
          <w:vertAlign w:val="superscript"/>
        </w:rPr>
      </w:pPr>
      <w:r w:rsidRPr="0090028E">
        <w:rPr>
          <w:sz w:val="24"/>
          <w:szCs w:val="24"/>
        </w:rPr>
        <w:t>Руководитель предприятия</w:t>
      </w:r>
      <w:r w:rsidRPr="0090028E">
        <w:rPr>
          <w:sz w:val="24"/>
          <w:szCs w:val="24"/>
        </w:rPr>
        <w:tab/>
        <w:t>_________________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  <w:t>_________________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  <w:vertAlign w:val="superscript"/>
        </w:rPr>
        <w:t>(подпись)</w:t>
      </w:r>
      <w:r w:rsidRPr="0090028E">
        <w:rPr>
          <w:sz w:val="24"/>
          <w:szCs w:val="24"/>
          <w:vertAlign w:val="superscript"/>
        </w:rPr>
        <w:tab/>
      </w:r>
      <w:r w:rsidRPr="0090028E">
        <w:rPr>
          <w:sz w:val="24"/>
          <w:szCs w:val="24"/>
          <w:vertAlign w:val="superscript"/>
        </w:rPr>
        <w:tab/>
      </w:r>
      <w:r w:rsidRPr="0090028E">
        <w:rPr>
          <w:sz w:val="24"/>
          <w:szCs w:val="24"/>
          <w:vertAlign w:val="superscript"/>
        </w:rPr>
        <w:tab/>
      </w:r>
      <w:r w:rsidRPr="0090028E">
        <w:rPr>
          <w:sz w:val="24"/>
          <w:szCs w:val="24"/>
          <w:vertAlign w:val="superscript"/>
        </w:rPr>
        <w:tab/>
      </w:r>
      <w:r w:rsidRPr="0090028E">
        <w:rPr>
          <w:sz w:val="24"/>
          <w:szCs w:val="24"/>
          <w:vertAlign w:val="superscript"/>
        </w:rPr>
        <w:tab/>
        <w:t>(Ф.И.О.)</w:t>
      </w:r>
    </w:p>
    <w:p w:rsidR="0090028E" w:rsidRPr="0090028E" w:rsidRDefault="0090028E" w:rsidP="0090028E">
      <w:pPr>
        <w:ind w:firstLine="567"/>
        <w:jc w:val="both"/>
        <w:rPr>
          <w:sz w:val="24"/>
          <w:szCs w:val="24"/>
        </w:rPr>
      </w:pP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  <w:t>М.П.</w:t>
      </w:r>
    </w:p>
    <w:p w:rsidR="0090028E" w:rsidRPr="0090028E" w:rsidRDefault="0090028E" w:rsidP="0090028E">
      <w:pPr>
        <w:ind w:firstLine="567"/>
        <w:jc w:val="both"/>
        <w:rPr>
          <w:sz w:val="24"/>
          <w:szCs w:val="24"/>
          <w:vertAlign w:val="superscript"/>
        </w:rPr>
      </w:pPr>
      <w:r w:rsidRPr="0090028E">
        <w:rPr>
          <w:sz w:val="24"/>
          <w:szCs w:val="24"/>
        </w:rPr>
        <w:t>Начальник РСП*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  <w:t>________________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  <w:t>________________________</w:t>
      </w:r>
      <w:proofErr w:type="gramStart"/>
      <w:r w:rsidRPr="0090028E">
        <w:rPr>
          <w:sz w:val="24"/>
          <w:szCs w:val="24"/>
        </w:rPr>
        <w:tab/>
      </w:r>
      <w:r w:rsidRPr="0090028E">
        <w:rPr>
          <w:sz w:val="24"/>
          <w:szCs w:val="24"/>
          <w:vertAlign w:val="superscript"/>
        </w:rPr>
        <w:t>(</w:t>
      </w:r>
      <w:proofErr w:type="gramEnd"/>
      <w:r w:rsidRPr="0090028E">
        <w:rPr>
          <w:sz w:val="24"/>
          <w:szCs w:val="24"/>
          <w:vertAlign w:val="superscript"/>
        </w:rPr>
        <w:t>самой организации или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  <w:vertAlign w:val="superscript"/>
        </w:rPr>
        <w:t>(подпись)</w:t>
      </w:r>
      <w:r w:rsidRPr="0090028E">
        <w:rPr>
          <w:sz w:val="24"/>
          <w:szCs w:val="24"/>
          <w:vertAlign w:val="superscript"/>
        </w:rPr>
        <w:tab/>
      </w:r>
      <w:r w:rsidRPr="0090028E">
        <w:rPr>
          <w:sz w:val="24"/>
          <w:szCs w:val="24"/>
          <w:vertAlign w:val="superscript"/>
        </w:rPr>
        <w:tab/>
      </w:r>
      <w:r w:rsidRPr="0090028E">
        <w:rPr>
          <w:sz w:val="24"/>
          <w:szCs w:val="24"/>
          <w:vertAlign w:val="superscript"/>
        </w:rPr>
        <w:tab/>
      </w:r>
      <w:r w:rsidRPr="0090028E">
        <w:rPr>
          <w:sz w:val="24"/>
          <w:szCs w:val="24"/>
          <w:vertAlign w:val="superscript"/>
        </w:rPr>
        <w:tab/>
      </w:r>
      <w:r w:rsidRPr="0090028E">
        <w:rPr>
          <w:sz w:val="24"/>
          <w:szCs w:val="24"/>
          <w:vertAlign w:val="superscript"/>
        </w:rPr>
        <w:tab/>
        <w:t>(Ф.И.О.)</w:t>
      </w:r>
      <w:r w:rsidRPr="0090028E">
        <w:rPr>
          <w:sz w:val="24"/>
          <w:szCs w:val="24"/>
          <w:vertAlign w:val="superscript"/>
        </w:rPr>
        <w:tab/>
      </w:r>
      <w:r w:rsidRPr="0090028E">
        <w:rPr>
          <w:sz w:val="24"/>
          <w:szCs w:val="24"/>
          <w:vertAlign w:val="superscript"/>
        </w:rPr>
        <w:tab/>
        <w:t>обслуживающей данную организацию)</w:t>
      </w:r>
    </w:p>
    <w:p w:rsidR="0090028E" w:rsidRPr="0090028E" w:rsidRDefault="0090028E" w:rsidP="0090028E">
      <w:pPr>
        <w:ind w:firstLine="567"/>
        <w:jc w:val="both"/>
        <w:rPr>
          <w:sz w:val="24"/>
          <w:szCs w:val="24"/>
        </w:rPr>
      </w:pP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  <w:t>М.П</w:t>
      </w:r>
    </w:p>
    <w:p w:rsidR="0090028E" w:rsidRPr="0090028E" w:rsidRDefault="0090028E" w:rsidP="0090028E">
      <w:pPr>
        <w:ind w:firstLine="567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Согласованно:</w:t>
      </w:r>
    </w:p>
    <w:p w:rsidR="0090028E" w:rsidRPr="0090028E" w:rsidRDefault="0090028E" w:rsidP="0090028E">
      <w:pPr>
        <w:rPr>
          <w:sz w:val="24"/>
          <w:szCs w:val="24"/>
        </w:rPr>
      </w:pPr>
      <w:r w:rsidRPr="0090028E">
        <w:rPr>
          <w:sz w:val="24"/>
          <w:szCs w:val="24"/>
        </w:rPr>
        <w:t xml:space="preserve">Начальник Управления </w:t>
      </w:r>
      <w:r w:rsidRPr="0090028E">
        <w:rPr>
          <w:sz w:val="24"/>
          <w:szCs w:val="24"/>
        </w:rPr>
        <w:br/>
        <w:t>(службы, отдела) ФГУП «</w:t>
      </w:r>
      <w:proofErr w:type="spellStart"/>
      <w:r w:rsidRPr="0090028E">
        <w:rPr>
          <w:sz w:val="24"/>
          <w:szCs w:val="24"/>
        </w:rPr>
        <w:t>Атомфлот</w:t>
      </w:r>
      <w:proofErr w:type="spellEnd"/>
      <w:r w:rsidRPr="0090028E">
        <w:rPr>
          <w:sz w:val="24"/>
          <w:szCs w:val="24"/>
        </w:rPr>
        <w:t xml:space="preserve">» </w:t>
      </w:r>
      <w:r w:rsidRPr="0090028E">
        <w:rPr>
          <w:sz w:val="24"/>
          <w:szCs w:val="24"/>
        </w:rPr>
        <w:tab/>
        <w:t>_______________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  <w:t>_____________________</w:t>
      </w:r>
    </w:p>
    <w:p w:rsidR="0090028E" w:rsidRPr="0090028E" w:rsidRDefault="0090028E" w:rsidP="0090028E">
      <w:pPr>
        <w:ind w:left="4254" w:firstLine="709"/>
        <w:rPr>
          <w:sz w:val="24"/>
          <w:szCs w:val="24"/>
        </w:rPr>
      </w:pPr>
      <w:r w:rsidRPr="0090028E">
        <w:rPr>
          <w:sz w:val="24"/>
          <w:szCs w:val="24"/>
          <w:vertAlign w:val="superscript"/>
        </w:rPr>
        <w:t>(подпись)</w:t>
      </w:r>
      <w:r w:rsidRPr="0090028E">
        <w:rPr>
          <w:sz w:val="24"/>
          <w:szCs w:val="24"/>
          <w:vertAlign w:val="superscript"/>
        </w:rPr>
        <w:tab/>
      </w:r>
      <w:r w:rsidRPr="0090028E">
        <w:rPr>
          <w:sz w:val="24"/>
          <w:szCs w:val="24"/>
          <w:vertAlign w:val="superscript"/>
        </w:rPr>
        <w:tab/>
      </w:r>
      <w:r w:rsidRPr="0090028E">
        <w:rPr>
          <w:sz w:val="24"/>
          <w:szCs w:val="24"/>
          <w:vertAlign w:val="superscript"/>
        </w:rPr>
        <w:tab/>
      </w:r>
      <w:r w:rsidRPr="0090028E">
        <w:rPr>
          <w:sz w:val="24"/>
          <w:szCs w:val="24"/>
          <w:vertAlign w:val="superscript"/>
        </w:rPr>
        <w:tab/>
        <w:t>(</w:t>
      </w:r>
      <w:proofErr w:type="spellStart"/>
      <w:r w:rsidRPr="0090028E">
        <w:rPr>
          <w:sz w:val="24"/>
          <w:szCs w:val="24"/>
          <w:vertAlign w:val="superscript"/>
        </w:rPr>
        <w:t>ф.и.о.</w:t>
      </w:r>
      <w:proofErr w:type="spellEnd"/>
      <w:r w:rsidRPr="0090028E">
        <w:rPr>
          <w:sz w:val="24"/>
          <w:szCs w:val="24"/>
          <w:vertAlign w:val="superscript"/>
        </w:rPr>
        <w:t>)</w:t>
      </w:r>
    </w:p>
    <w:p w:rsidR="0090028E" w:rsidRPr="0090028E" w:rsidRDefault="0090028E" w:rsidP="0090028E">
      <w:pPr>
        <w:ind w:firstLine="567"/>
        <w:jc w:val="both"/>
        <w:rPr>
          <w:sz w:val="24"/>
          <w:szCs w:val="24"/>
        </w:rPr>
      </w:pPr>
      <w:r w:rsidRPr="0090028E">
        <w:rPr>
          <w:b/>
          <w:sz w:val="24"/>
          <w:szCs w:val="24"/>
          <w:u w:val="single"/>
        </w:rPr>
        <w:t>Примечание</w:t>
      </w:r>
      <w:r w:rsidRPr="0090028E">
        <w:rPr>
          <w:sz w:val="24"/>
          <w:szCs w:val="24"/>
          <w:u w:val="single"/>
        </w:rPr>
        <w:t>:</w:t>
      </w:r>
      <w:r w:rsidRPr="0090028E">
        <w:rPr>
          <w:sz w:val="24"/>
          <w:szCs w:val="24"/>
        </w:rPr>
        <w:t xml:space="preserve"> Заявка подаётся на фирменном бланке предприятия </w:t>
      </w:r>
      <w:proofErr w:type="gramStart"/>
      <w:r w:rsidRPr="0090028E">
        <w:rPr>
          <w:sz w:val="24"/>
          <w:szCs w:val="24"/>
        </w:rPr>
        <w:t>по форме</w:t>
      </w:r>
      <w:proofErr w:type="gramEnd"/>
      <w:r w:rsidRPr="0090028E">
        <w:rPr>
          <w:sz w:val="24"/>
          <w:szCs w:val="24"/>
        </w:rPr>
        <w:t xml:space="preserve"> указанной выше. При отсутствии допуска </w:t>
      </w:r>
      <w:proofErr w:type="gramStart"/>
      <w:r w:rsidRPr="0090028E">
        <w:rPr>
          <w:sz w:val="24"/>
          <w:szCs w:val="24"/>
        </w:rPr>
        <w:t>РСП  в</w:t>
      </w:r>
      <w:proofErr w:type="gramEnd"/>
      <w:r w:rsidRPr="0090028E">
        <w:rPr>
          <w:sz w:val="24"/>
          <w:szCs w:val="24"/>
        </w:rPr>
        <w:t xml:space="preserve"> службу безопасности ФГУП «</w:t>
      </w:r>
      <w:proofErr w:type="spellStart"/>
      <w:r w:rsidRPr="0090028E">
        <w:rPr>
          <w:sz w:val="24"/>
          <w:szCs w:val="24"/>
        </w:rPr>
        <w:t>Атомфлот</w:t>
      </w:r>
      <w:proofErr w:type="spellEnd"/>
      <w:r w:rsidRPr="0090028E">
        <w:rPr>
          <w:sz w:val="24"/>
          <w:szCs w:val="24"/>
        </w:rPr>
        <w:t xml:space="preserve">» предоставляется  </w:t>
      </w:r>
      <w:r w:rsidRPr="0090028E">
        <w:rPr>
          <w:b/>
          <w:sz w:val="24"/>
          <w:szCs w:val="24"/>
          <w:u w:val="single"/>
        </w:rPr>
        <w:t>анкета</w:t>
      </w:r>
      <w:r w:rsidRPr="0090028E">
        <w:rPr>
          <w:sz w:val="24"/>
          <w:szCs w:val="24"/>
        </w:rPr>
        <w:t xml:space="preserve"> на каждого работника.</w:t>
      </w:r>
    </w:p>
    <w:p w:rsidR="0090028E" w:rsidRPr="0090028E" w:rsidRDefault="0090028E" w:rsidP="0090028E">
      <w:pPr>
        <w:ind w:firstLine="567"/>
        <w:jc w:val="both"/>
        <w:rPr>
          <w:sz w:val="24"/>
          <w:szCs w:val="24"/>
        </w:rPr>
      </w:pPr>
      <w:r w:rsidRPr="0090028E">
        <w:rPr>
          <w:sz w:val="24"/>
          <w:szCs w:val="24"/>
        </w:rPr>
        <w:t>*Заполняется при наличии допуска РСП.</w:t>
      </w:r>
    </w:p>
    <w:p w:rsidR="0090028E" w:rsidRPr="0090028E" w:rsidRDefault="0090028E" w:rsidP="0090028E">
      <w:pPr>
        <w:pBdr>
          <w:bottom w:val="single" w:sz="4" w:space="1" w:color="auto"/>
        </w:pBdr>
        <w:tabs>
          <w:tab w:val="left" w:pos="0"/>
        </w:tabs>
        <w:ind w:left="-284"/>
        <w:jc w:val="both"/>
        <w:rPr>
          <w:sz w:val="24"/>
          <w:szCs w:val="24"/>
        </w:rPr>
      </w:pPr>
    </w:p>
    <w:p w:rsidR="0090028E" w:rsidRPr="0090028E" w:rsidRDefault="0090028E" w:rsidP="0090028E">
      <w:pPr>
        <w:tabs>
          <w:tab w:val="left" w:pos="426"/>
        </w:tabs>
        <w:ind w:left="-284"/>
        <w:jc w:val="both"/>
        <w:rPr>
          <w:sz w:val="24"/>
          <w:szCs w:val="24"/>
        </w:rPr>
      </w:pPr>
    </w:p>
    <w:p w:rsidR="0090028E" w:rsidRPr="0090028E" w:rsidRDefault="0090028E" w:rsidP="0090028E">
      <w:pPr>
        <w:jc w:val="both"/>
        <w:rPr>
          <w:b/>
          <w:sz w:val="24"/>
          <w:szCs w:val="24"/>
        </w:rPr>
      </w:pPr>
      <w:r w:rsidRPr="0090028E">
        <w:rPr>
          <w:b/>
          <w:sz w:val="24"/>
          <w:szCs w:val="24"/>
        </w:rPr>
        <w:t>ЗАКАЗЧИК</w:t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  <w:t>ИСПОЛНИТЕЛЬ</w:t>
      </w:r>
    </w:p>
    <w:p w:rsidR="0090028E" w:rsidRPr="0090028E" w:rsidRDefault="0090028E" w:rsidP="0090028E">
      <w:pPr>
        <w:jc w:val="both"/>
        <w:rPr>
          <w:sz w:val="24"/>
          <w:szCs w:val="24"/>
        </w:rPr>
      </w:pPr>
    </w:p>
    <w:p w:rsidR="0090028E" w:rsidRPr="0090028E" w:rsidRDefault="0090028E" w:rsidP="0090028E">
      <w:pPr>
        <w:jc w:val="both"/>
        <w:rPr>
          <w:sz w:val="24"/>
          <w:szCs w:val="24"/>
        </w:rPr>
      </w:pPr>
      <w:r w:rsidRPr="0090028E">
        <w:rPr>
          <w:sz w:val="24"/>
          <w:szCs w:val="24"/>
        </w:rPr>
        <w:t>Генеральный директор ФГУП «</w:t>
      </w:r>
      <w:proofErr w:type="spellStart"/>
      <w:r w:rsidRPr="0090028E">
        <w:rPr>
          <w:sz w:val="24"/>
          <w:szCs w:val="24"/>
        </w:rPr>
        <w:t>Атомфлот</w:t>
      </w:r>
      <w:proofErr w:type="spellEnd"/>
      <w:r w:rsidRPr="0090028E">
        <w:rPr>
          <w:sz w:val="24"/>
          <w:szCs w:val="24"/>
        </w:rPr>
        <w:t>»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</w:p>
    <w:p w:rsidR="0090028E" w:rsidRPr="0090028E" w:rsidRDefault="0090028E" w:rsidP="0090028E">
      <w:pPr>
        <w:jc w:val="both"/>
        <w:rPr>
          <w:sz w:val="24"/>
          <w:szCs w:val="24"/>
        </w:rPr>
      </w:pPr>
    </w:p>
    <w:p w:rsidR="0090028E" w:rsidRPr="0090028E" w:rsidRDefault="0090028E" w:rsidP="0090028E">
      <w:pPr>
        <w:jc w:val="both"/>
        <w:rPr>
          <w:sz w:val="24"/>
          <w:szCs w:val="24"/>
        </w:rPr>
      </w:pPr>
      <w:r w:rsidRPr="0090028E">
        <w:rPr>
          <w:sz w:val="24"/>
          <w:szCs w:val="24"/>
        </w:rPr>
        <w:t>_________________</w:t>
      </w:r>
      <w:proofErr w:type="gramStart"/>
      <w:r w:rsidRPr="0090028E">
        <w:rPr>
          <w:sz w:val="24"/>
          <w:szCs w:val="24"/>
        </w:rPr>
        <w:t>_  В.В.</w:t>
      </w:r>
      <w:proofErr w:type="gramEnd"/>
      <w:r w:rsidRPr="0090028E">
        <w:rPr>
          <w:sz w:val="24"/>
          <w:szCs w:val="24"/>
        </w:rPr>
        <w:t xml:space="preserve"> Рукша</w:t>
      </w:r>
      <w:r w:rsidRPr="0090028E">
        <w:rPr>
          <w:sz w:val="24"/>
          <w:szCs w:val="24"/>
        </w:rPr>
        <w:tab/>
        <w:t xml:space="preserve">            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  <w:t>_________________  _____</w:t>
      </w:r>
    </w:p>
    <w:p w:rsidR="0090028E" w:rsidRPr="0090028E" w:rsidRDefault="0090028E" w:rsidP="0090028E">
      <w:pPr>
        <w:jc w:val="both"/>
        <w:rPr>
          <w:sz w:val="24"/>
          <w:szCs w:val="24"/>
        </w:rPr>
      </w:pPr>
    </w:p>
    <w:p w:rsidR="0090028E" w:rsidRPr="0090028E" w:rsidRDefault="0090028E" w:rsidP="0090028E">
      <w:pPr>
        <w:jc w:val="right"/>
        <w:rPr>
          <w:b/>
        </w:rPr>
        <w:sectPr w:rsidR="0090028E" w:rsidRPr="0090028E" w:rsidSect="00E80DEB">
          <w:pgSz w:w="11906" w:h="16838" w:code="9"/>
          <w:pgMar w:top="1134" w:right="567" w:bottom="709" w:left="1134" w:header="340" w:footer="510" w:gutter="0"/>
          <w:cols w:space="708"/>
          <w:docGrid w:linePitch="360"/>
        </w:sectPr>
      </w:pPr>
    </w:p>
    <w:tbl>
      <w:tblPr>
        <w:tblW w:w="10701" w:type="dxa"/>
        <w:tblLook w:val="01E0" w:firstRow="1" w:lastRow="1" w:firstColumn="1" w:lastColumn="1" w:noHBand="0" w:noVBand="0"/>
      </w:tblPr>
      <w:tblGrid>
        <w:gridCol w:w="36"/>
        <w:gridCol w:w="1392"/>
        <w:gridCol w:w="558"/>
        <w:gridCol w:w="1407"/>
        <w:gridCol w:w="1766"/>
        <w:gridCol w:w="2742"/>
        <w:gridCol w:w="556"/>
        <w:gridCol w:w="1679"/>
        <w:gridCol w:w="329"/>
        <w:gridCol w:w="236"/>
      </w:tblGrid>
      <w:tr w:rsidR="0090028E" w:rsidRPr="0090028E" w:rsidTr="00611585">
        <w:tc>
          <w:tcPr>
            <w:tcW w:w="10701" w:type="dxa"/>
            <w:gridSpan w:val="10"/>
            <w:vAlign w:val="center"/>
          </w:tcPr>
          <w:p w:rsidR="0090028E" w:rsidRPr="0090028E" w:rsidRDefault="0090028E" w:rsidP="0090028E">
            <w:pPr>
              <w:ind w:left="7371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lastRenderedPageBreak/>
              <w:t>Приложение № 4</w:t>
            </w:r>
          </w:p>
          <w:p w:rsidR="0090028E" w:rsidRPr="0090028E" w:rsidRDefault="0090028E" w:rsidP="0090028E">
            <w:pPr>
              <w:ind w:left="7371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к договору № __________ </w:t>
            </w:r>
          </w:p>
          <w:p w:rsidR="0090028E" w:rsidRPr="0090028E" w:rsidRDefault="0090028E" w:rsidP="0090028E">
            <w:pPr>
              <w:ind w:left="7371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от __</w:t>
            </w:r>
            <w:proofErr w:type="gramStart"/>
            <w:r w:rsidRPr="0090028E">
              <w:rPr>
                <w:sz w:val="24"/>
                <w:szCs w:val="24"/>
              </w:rPr>
              <w:t>_._</w:t>
            </w:r>
            <w:proofErr w:type="gramEnd"/>
            <w:r w:rsidRPr="0090028E">
              <w:rPr>
                <w:sz w:val="24"/>
                <w:szCs w:val="24"/>
              </w:rPr>
              <w:t>__.201__ г.</w:t>
            </w:r>
          </w:p>
        </w:tc>
      </w:tr>
      <w:tr w:rsidR="0090028E" w:rsidRPr="0090028E" w:rsidTr="00611585">
        <w:tc>
          <w:tcPr>
            <w:tcW w:w="10701" w:type="dxa"/>
            <w:gridSpan w:val="10"/>
            <w:tcBorders>
              <w:bottom w:val="single" w:sz="4" w:space="0" w:color="auto"/>
            </w:tcBorders>
            <w:vAlign w:val="center"/>
          </w:tcPr>
          <w:p w:rsidR="0090028E" w:rsidRPr="0090028E" w:rsidRDefault="0090028E" w:rsidP="0090028E">
            <w:pPr>
              <w:jc w:val="center"/>
              <w:rPr>
                <w:b/>
              </w:rPr>
            </w:pPr>
            <w:r w:rsidRPr="0090028E">
              <w:rPr>
                <w:b/>
                <w:sz w:val="24"/>
                <w:szCs w:val="24"/>
              </w:rPr>
              <w:t>Форма анкеты для оформления временных пропусков</w:t>
            </w:r>
          </w:p>
        </w:tc>
      </w:tr>
      <w:tr w:rsidR="0090028E" w:rsidRPr="0090028E" w:rsidTr="00611585">
        <w:tc>
          <w:tcPr>
            <w:tcW w:w="10701" w:type="dxa"/>
            <w:gridSpan w:val="10"/>
            <w:tcBorders>
              <w:top w:val="single" w:sz="4" w:space="0" w:color="auto"/>
            </w:tcBorders>
            <w:vAlign w:val="center"/>
          </w:tcPr>
          <w:p w:rsidR="0090028E" w:rsidRPr="0090028E" w:rsidRDefault="0090028E" w:rsidP="0090028E">
            <w:pPr>
              <w:jc w:val="center"/>
              <w:rPr>
                <w:b/>
                <w:sz w:val="40"/>
                <w:szCs w:val="40"/>
              </w:rPr>
            </w:pPr>
            <w:r w:rsidRPr="0090028E">
              <w:rPr>
                <w:b/>
                <w:sz w:val="40"/>
                <w:szCs w:val="40"/>
              </w:rPr>
              <w:t>А Н К Е Т А</w:t>
            </w:r>
          </w:p>
          <w:p w:rsidR="0090028E" w:rsidRPr="0090028E" w:rsidRDefault="0090028E" w:rsidP="0090028E">
            <w:pPr>
              <w:jc w:val="center"/>
              <w:rPr>
                <w:b/>
                <w:sz w:val="24"/>
                <w:szCs w:val="24"/>
              </w:rPr>
            </w:pPr>
            <w:r w:rsidRPr="0090028E">
              <w:rPr>
                <w:b/>
              </w:rPr>
              <w:t>(заполняется собственноручно)</w:t>
            </w:r>
          </w:p>
        </w:tc>
      </w:tr>
      <w:tr w:rsidR="0090028E" w:rsidRPr="0090028E" w:rsidTr="00611585">
        <w:tc>
          <w:tcPr>
            <w:tcW w:w="1428" w:type="dxa"/>
            <w:gridSpan w:val="2"/>
            <w:vMerge w:val="restart"/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gridSpan w:val="2"/>
          </w:tcPr>
          <w:p w:rsidR="0090028E" w:rsidRPr="0090028E" w:rsidRDefault="0090028E" w:rsidP="0090028E">
            <w:pPr>
              <w:rPr>
                <w:b/>
                <w:sz w:val="24"/>
                <w:szCs w:val="24"/>
              </w:rPr>
            </w:pPr>
          </w:p>
        </w:tc>
        <w:tc>
          <w:tcPr>
            <w:tcW w:w="5064" w:type="dxa"/>
            <w:gridSpan w:val="3"/>
            <w:vMerge w:val="restart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Место для фотографии</w:t>
            </w:r>
          </w:p>
          <w:p w:rsidR="0090028E" w:rsidRPr="0090028E" w:rsidRDefault="0090028E" w:rsidP="0090028E">
            <w:pPr>
              <w:jc w:val="center"/>
            </w:pPr>
            <w:r w:rsidRPr="0090028E">
              <w:t xml:space="preserve">(4 см х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90028E">
                <w:t>6 см</w:t>
              </w:r>
            </w:smartTag>
            <w:r w:rsidRPr="0090028E">
              <w:t>)</w:t>
            </w:r>
          </w:p>
          <w:p w:rsidR="0090028E" w:rsidRPr="0090028E" w:rsidRDefault="0090028E" w:rsidP="0090028E">
            <w:pPr>
              <w:jc w:val="center"/>
            </w:pPr>
          </w:p>
          <w:p w:rsidR="0090028E" w:rsidRPr="0090028E" w:rsidRDefault="0090028E" w:rsidP="0090028E">
            <w:pPr>
              <w:jc w:val="center"/>
            </w:pPr>
          </w:p>
          <w:p w:rsidR="0090028E" w:rsidRPr="0090028E" w:rsidRDefault="0090028E" w:rsidP="0090028E">
            <w:pPr>
              <w:jc w:val="center"/>
              <w:rPr>
                <w:u w:val="single"/>
              </w:rPr>
            </w:pPr>
            <w:r w:rsidRPr="0090028E">
              <w:rPr>
                <w:u w:val="single"/>
              </w:rPr>
              <w:t>Примечание:</w:t>
            </w:r>
          </w:p>
          <w:p w:rsidR="0090028E" w:rsidRPr="0090028E" w:rsidRDefault="0090028E" w:rsidP="0090028E">
            <w:pPr>
              <w:jc w:val="center"/>
            </w:pPr>
            <w:r w:rsidRPr="0090028E">
              <w:t>фотография заверяется печатью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c>
          <w:tcPr>
            <w:tcW w:w="1428" w:type="dxa"/>
            <w:gridSpan w:val="2"/>
            <w:vMerge/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1.</w:t>
            </w:r>
          </w:p>
        </w:tc>
        <w:tc>
          <w:tcPr>
            <w:tcW w:w="1407" w:type="dxa"/>
          </w:tcPr>
          <w:p w:rsidR="0090028E" w:rsidRPr="0090028E" w:rsidRDefault="0090028E" w:rsidP="0090028E">
            <w:pPr>
              <w:rPr>
                <w:b/>
                <w:sz w:val="24"/>
                <w:szCs w:val="24"/>
              </w:rPr>
            </w:pPr>
            <w:r w:rsidRPr="0090028E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5064" w:type="dxa"/>
            <w:gridSpan w:val="3"/>
            <w:vMerge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c>
          <w:tcPr>
            <w:tcW w:w="1986" w:type="dxa"/>
            <w:gridSpan w:val="3"/>
            <w:vMerge w:val="restart"/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90028E" w:rsidRPr="0090028E" w:rsidRDefault="0090028E" w:rsidP="0090028E">
            <w:pPr>
              <w:rPr>
                <w:b/>
                <w:sz w:val="24"/>
                <w:szCs w:val="24"/>
              </w:rPr>
            </w:pPr>
          </w:p>
        </w:tc>
        <w:tc>
          <w:tcPr>
            <w:tcW w:w="4508" w:type="dxa"/>
            <w:gridSpan w:val="2"/>
            <w:vMerge w:val="restart"/>
            <w:tcBorders>
              <w:top w:val="single" w:sz="2" w:space="0" w:color="auto"/>
            </w:tcBorders>
          </w:tcPr>
          <w:p w:rsidR="0090028E" w:rsidRPr="0090028E" w:rsidRDefault="0090028E" w:rsidP="0090028E">
            <w:pPr>
              <w:rPr>
                <w:vertAlign w:val="superscript"/>
              </w:rPr>
            </w:pPr>
            <w:r w:rsidRPr="0090028E">
              <w:t xml:space="preserve">                                </w:t>
            </w:r>
            <w:r w:rsidRPr="0090028E">
              <w:rPr>
                <w:vertAlign w:val="superscript"/>
              </w:rPr>
              <w:t>(заполняется печатными буквами)</w:t>
            </w:r>
          </w:p>
        </w:tc>
        <w:tc>
          <w:tcPr>
            <w:tcW w:w="556" w:type="dxa"/>
            <w:vMerge w:val="restart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c>
          <w:tcPr>
            <w:tcW w:w="1986" w:type="dxa"/>
            <w:gridSpan w:val="3"/>
            <w:vMerge/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  <w:r w:rsidRPr="0090028E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4508" w:type="dxa"/>
            <w:gridSpan w:val="2"/>
            <w:vMerge/>
            <w:tcBorders>
              <w:bottom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556" w:type="dxa"/>
            <w:vMerge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c>
          <w:tcPr>
            <w:tcW w:w="1986" w:type="dxa"/>
            <w:gridSpan w:val="3"/>
            <w:vMerge/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90028E" w:rsidRPr="0090028E" w:rsidRDefault="0090028E" w:rsidP="0090028E">
            <w:pPr>
              <w:rPr>
                <w:b/>
                <w:sz w:val="24"/>
                <w:szCs w:val="24"/>
              </w:rPr>
            </w:pPr>
          </w:p>
        </w:tc>
        <w:tc>
          <w:tcPr>
            <w:tcW w:w="4508" w:type="dxa"/>
            <w:gridSpan w:val="2"/>
            <w:vMerge w:val="restart"/>
            <w:tcBorders>
              <w:top w:val="single" w:sz="4" w:space="0" w:color="auto"/>
            </w:tcBorders>
          </w:tcPr>
          <w:p w:rsidR="0090028E" w:rsidRPr="0090028E" w:rsidRDefault="0090028E" w:rsidP="0090028E">
            <w:pPr>
              <w:rPr>
                <w:vertAlign w:val="superscript"/>
              </w:rPr>
            </w:pPr>
            <w:r w:rsidRPr="0090028E">
              <w:rPr>
                <w:sz w:val="18"/>
                <w:szCs w:val="18"/>
              </w:rPr>
              <w:t xml:space="preserve">                                   </w:t>
            </w:r>
            <w:r w:rsidRPr="0090028E">
              <w:rPr>
                <w:vertAlign w:val="superscript"/>
              </w:rPr>
              <w:t>(заполняется печатными буквами)</w:t>
            </w:r>
          </w:p>
        </w:tc>
        <w:tc>
          <w:tcPr>
            <w:tcW w:w="556" w:type="dxa"/>
            <w:vMerge w:val="restart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c>
          <w:tcPr>
            <w:tcW w:w="1986" w:type="dxa"/>
            <w:gridSpan w:val="3"/>
            <w:vMerge/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  <w:r w:rsidRPr="0090028E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4508" w:type="dxa"/>
            <w:gridSpan w:val="2"/>
            <w:vMerge/>
            <w:tcBorders>
              <w:bottom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556" w:type="dxa"/>
            <w:vMerge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rPr>
          <w:trHeight w:val="1630"/>
        </w:trPr>
        <w:tc>
          <w:tcPr>
            <w:tcW w:w="8457" w:type="dxa"/>
            <w:gridSpan w:val="7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vertAlign w:val="superscript"/>
              </w:rPr>
            </w:pPr>
            <w:r w:rsidRPr="0090028E">
              <w:t xml:space="preserve">                                                                                                         </w:t>
            </w:r>
            <w:r w:rsidRPr="0090028E">
              <w:rPr>
                <w:vertAlign w:val="superscript"/>
              </w:rPr>
              <w:t>(заполняется печатными буквами)</w:t>
            </w:r>
          </w:p>
          <w:p w:rsidR="0090028E" w:rsidRPr="0090028E" w:rsidRDefault="0090028E" w:rsidP="0090028E">
            <w:pPr>
              <w:rPr>
                <w:sz w:val="24"/>
                <w:szCs w:val="24"/>
                <w:vertAlign w:val="superscript"/>
              </w:rPr>
            </w:pPr>
          </w:p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jc w:val="right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М.П.       </w:t>
            </w:r>
          </w:p>
        </w:tc>
        <w:tc>
          <w:tcPr>
            <w:tcW w:w="2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rPr>
          <w:gridBefore w:val="9"/>
          <w:wBefore w:w="10465" w:type="dxa"/>
          <w:trHeight w:val="285"/>
        </w:trPr>
        <w:tc>
          <w:tcPr>
            <w:tcW w:w="236" w:type="dxa"/>
            <w:vMerge/>
            <w:tcBorders>
              <w:left w:val="nil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" w:type="dxa"/>
          <w:trHeight w:hRule="exact" w:val="907"/>
        </w:trPr>
        <w:tc>
          <w:tcPr>
            <w:tcW w:w="5123" w:type="dxa"/>
            <w:gridSpan w:val="4"/>
            <w:tcMar>
              <w:left w:w="85" w:type="dxa"/>
              <w:right w:w="85" w:type="dxa"/>
            </w:tcMar>
            <w:vAlign w:val="center"/>
          </w:tcPr>
          <w:p w:rsidR="0090028E" w:rsidRPr="0090028E" w:rsidRDefault="0090028E" w:rsidP="00900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  2. Если изменяли фамилию, имя </w:t>
            </w:r>
            <w:proofErr w:type="gramStart"/>
            <w:r w:rsidRPr="0090028E">
              <w:rPr>
                <w:sz w:val="24"/>
                <w:szCs w:val="24"/>
              </w:rPr>
              <w:t>или  отчество</w:t>
            </w:r>
            <w:proofErr w:type="gramEnd"/>
            <w:r w:rsidRPr="0090028E">
              <w:rPr>
                <w:sz w:val="24"/>
                <w:szCs w:val="24"/>
              </w:rPr>
              <w:t xml:space="preserve">, то укажите их, а также когда, где и по какой причине.  </w:t>
            </w:r>
          </w:p>
        </w:tc>
        <w:tc>
          <w:tcPr>
            <w:tcW w:w="5306" w:type="dxa"/>
            <w:gridSpan w:val="4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" w:type="dxa"/>
          <w:trHeight w:hRule="exact" w:val="907"/>
        </w:trPr>
        <w:tc>
          <w:tcPr>
            <w:tcW w:w="5123" w:type="dxa"/>
            <w:gridSpan w:val="4"/>
            <w:tcMar>
              <w:left w:w="85" w:type="dxa"/>
              <w:right w:w="85" w:type="dxa"/>
            </w:tcMar>
            <w:vAlign w:val="center"/>
          </w:tcPr>
          <w:p w:rsidR="0090028E" w:rsidRPr="0090028E" w:rsidRDefault="0090028E" w:rsidP="009002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3.  Год, число, месяц и </w:t>
            </w:r>
            <w:proofErr w:type="gramStart"/>
            <w:r w:rsidRPr="0090028E">
              <w:rPr>
                <w:sz w:val="24"/>
                <w:szCs w:val="24"/>
              </w:rPr>
              <w:t>место  рождения</w:t>
            </w:r>
            <w:proofErr w:type="gramEnd"/>
            <w:r w:rsidRPr="0090028E">
              <w:rPr>
                <w:sz w:val="24"/>
                <w:szCs w:val="24"/>
              </w:rPr>
              <w:t xml:space="preserve"> </w:t>
            </w:r>
          </w:p>
          <w:p w:rsidR="0090028E" w:rsidRPr="0090028E" w:rsidRDefault="0090028E" w:rsidP="009002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(село, деревня, город, район, область, край,  </w:t>
            </w:r>
          </w:p>
          <w:p w:rsidR="0090028E" w:rsidRPr="0090028E" w:rsidRDefault="0090028E" w:rsidP="009002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республика</w:t>
            </w:r>
            <w:proofErr w:type="gramStart"/>
            <w:r w:rsidRPr="0090028E">
              <w:rPr>
                <w:sz w:val="24"/>
                <w:szCs w:val="24"/>
              </w:rPr>
              <w:t xml:space="preserve">).   </w:t>
            </w:r>
            <w:proofErr w:type="gramEnd"/>
            <w:r w:rsidRPr="0090028E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5306" w:type="dxa"/>
            <w:gridSpan w:val="4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" w:type="dxa"/>
          <w:trHeight w:hRule="exact" w:val="814"/>
        </w:trPr>
        <w:tc>
          <w:tcPr>
            <w:tcW w:w="5123" w:type="dxa"/>
            <w:gridSpan w:val="4"/>
            <w:tcMar>
              <w:left w:w="85" w:type="dxa"/>
              <w:right w:w="85" w:type="dxa"/>
            </w:tcMar>
            <w:vAlign w:val="center"/>
          </w:tcPr>
          <w:p w:rsidR="0090028E" w:rsidRPr="0090028E" w:rsidRDefault="0090028E" w:rsidP="009002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4.  Паспорт (номер, серия, кем и   когда выдан</w:t>
            </w:r>
            <w:proofErr w:type="gramStart"/>
            <w:r w:rsidRPr="0090028E">
              <w:rPr>
                <w:sz w:val="24"/>
                <w:szCs w:val="24"/>
              </w:rPr>
              <w:t xml:space="preserve">).   </w:t>
            </w:r>
            <w:proofErr w:type="gramEnd"/>
            <w:r w:rsidRPr="0090028E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5306" w:type="dxa"/>
            <w:gridSpan w:val="4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" w:type="dxa"/>
          <w:trHeight w:hRule="exact" w:val="907"/>
        </w:trPr>
        <w:tc>
          <w:tcPr>
            <w:tcW w:w="5123" w:type="dxa"/>
            <w:gridSpan w:val="4"/>
            <w:tcMar>
              <w:left w:w="85" w:type="dxa"/>
              <w:right w:w="85" w:type="dxa"/>
            </w:tcMar>
            <w:vAlign w:val="center"/>
          </w:tcPr>
          <w:p w:rsidR="0090028E" w:rsidRPr="0090028E" w:rsidRDefault="0090028E" w:rsidP="009002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5. Адрес проживания и регистрации                 </w:t>
            </w:r>
          </w:p>
        </w:tc>
        <w:tc>
          <w:tcPr>
            <w:tcW w:w="5306" w:type="dxa"/>
            <w:gridSpan w:val="4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" w:type="dxa"/>
          <w:trHeight w:hRule="exact" w:val="907"/>
        </w:trPr>
        <w:tc>
          <w:tcPr>
            <w:tcW w:w="5123" w:type="dxa"/>
            <w:gridSpan w:val="4"/>
            <w:tcMar>
              <w:left w:w="85" w:type="dxa"/>
              <w:right w:w="85" w:type="dxa"/>
            </w:tcMar>
            <w:vAlign w:val="center"/>
          </w:tcPr>
          <w:p w:rsidR="0090028E" w:rsidRPr="0090028E" w:rsidRDefault="0090028E" w:rsidP="00900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6. Должность с указанием наименования организации</w:t>
            </w:r>
          </w:p>
        </w:tc>
        <w:tc>
          <w:tcPr>
            <w:tcW w:w="5306" w:type="dxa"/>
            <w:gridSpan w:val="4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" w:type="dxa"/>
          <w:trHeight w:hRule="exact" w:val="1021"/>
        </w:trPr>
        <w:tc>
          <w:tcPr>
            <w:tcW w:w="5123" w:type="dxa"/>
            <w:gridSpan w:val="4"/>
            <w:tcMar>
              <w:left w:w="85" w:type="dxa"/>
              <w:right w:w="85" w:type="dxa"/>
            </w:tcMar>
            <w:vAlign w:val="center"/>
          </w:tcPr>
          <w:p w:rsidR="0090028E" w:rsidRPr="0090028E" w:rsidRDefault="0090028E" w:rsidP="00900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7. Адрес организации (фактический, юридический, в </w:t>
            </w:r>
            <w:proofErr w:type="spellStart"/>
            <w:r w:rsidRPr="0090028E">
              <w:rPr>
                <w:sz w:val="24"/>
                <w:szCs w:val="24"/>
              </w:rPr>
              <w:t>т.ч</w:t>
            </w:r>
            <w:proofErr w:type="spellEnd"/>
            <w:r w:rsidRPr="0090028E">
              <w:rPr>
                <w:sz w:val="24"/>
                <w:szCs w:val="24"/>
              </w:rPr>
              <w:t xml:space="preserve">. за </w:t>
            </w:r>
            <w:proofErr w:type="gramStart"/>
            <w:r w:rsidRPr="0090028E">
              <w:rPr>
                <w:sz w:val="24"/>
                <w:szCs w:val="24"/>
              </w:rPr>
              <w:t xml:space="preserve">границей)   </w:t>
            </w:r>
            <w:proofErr w:type="gramEnd"/>
            <w:r w:rsidRPr="0090028E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5306" w:type="dxa"/>
            <w:gridSpan w:val="4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" w:type="dxa"/>
          <w:trHeight w:hRule="exact" w:val="907"/>
        </w:trPr>
        <w:tc>
          <w:tcPr>
            <w:tcW w:w="5123" w:type="dxa"/>
            <w:gridSpan w:val="4"/>
            <w:tcMar>
              <w:left w:w="85" w:type="dxa"/>
              <w:right w:w="85" w:type="dxa"/>
            </w:tcMar>
            <w:vAlign w:val="center"/>
          </w:tcPr>
          <w:p w:rsidR="0090028E" w:rsidRPr="0090028E" w:rsidRDefault="0090028E" w:rsidP="00900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 8. Месяц и год поступления на работу в данную организацию                      </w:t>
            </w:r>
          </w:p>
        </w:tc>
        <w:tc>
          <w:tcPr>
            <w:tcW w:w="5306" w:type="dxa"/>
            <w:gridSpan w:val="4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" w:type="dxa"/>
          <w:trHeight w:hRule="exact" w:val="1138"/>
        </w:trPr>
        <w:tc>
          <w:tcPr>
            <w:tcW w:w="5123" w:type="dxa"/>
            <w:gridSpan w:val="4"/>
            <w:tcMar>
              <w:left w:w="85" w:type="dxa"/>
              <w:right w:w="85" w:type="dxa"/>
            </w:tcMar>
            <w:vAlign w:val="center"/>
          </w:tcPr>
          <w:p w:rsidR="0090028E" w:rsidRPr="0090028E" w:rsidRDefault="0090028E" w:rsidP="00900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 9.  Гражданство (если изменяли, </w:t>
            </w:r>
            <w:proofErr w:type="gramStart"/>
            <w:r w:rsidRPr="0090028E">
              <w:rPr>
                <w:sz w:val="24"/>
                <w:szCs w:val="24"/>
              </w:rPr>
              <w:t>то  укажите</w:t>
            </w:r>
            <w:proofErr w:type="gramEnd"/>
            <w:r w:rsidRPr="0090028E">
              <w:rPr>
                <w:sz w:val="24"/>
                <w:szCs w:val="24"/>
              </w:rPr>
              <w:t xml:space="preserve">, когда и по какой  причине, прежнее гражданство, если имеете гражданство другого государства - укажите).  </w:t>
            </w:r>
          </w:p>
          <w:p w:rsidR="0090028E" w:rsidRPr="0090028E" w:rsidRDefault="0090028E" w:rsidP="00900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306" w:type="dxa"/>
            <w:gridSpan w:val="4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" w:type="dxa"/>
          <w:trHeight w:hRule="exact" w:val="907"/>
        </w:trPr>
        <w:tc>
          <w:tcPr>
            <w:tcW w:w="5123" w:type="dxa"/>
            <w:gridSpan w:val="4"/>
            <w:tcMar>
              <w:left w:w="85" w:type="dxa"/>
              <w:right w:w="85" w:type="dxa"/>
            </w:tcMar>
            <w:vAlign w:val="center"/>
          </w:tcPr>
          <w:p w:rsidR="0090028E" w:rsidRPr="0090028E" w:rsidRDefault="0090028E" w:rsidP="00900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10. Ходатайствовали ли Вы о выезде (въезде) на постоянное место жительство в другое государство (когда и в какое</w:t>
            </w:r>
            <w:proofErr w:type="gramStart"/>
            <w:r w:rsidRPr="0090028E">
              <w:rPr>
                <w:sz w:val="24"/>
                <w:szCs w:val="24"/>
              </w:rPr>
              <w:t xml:space="preserve">).   </w:t>
            </w:r>
            <w:proofErr w:type="gramEnd"/>
            <w:r w:rsidRPr="0090028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5306" w:type="dxa"/>
            <w:gridSpan w:val="4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" w:type="dxa"/>
          <w:trHeight w:hRule="exact" w:val="907"/>
        </w:trPr>
        <w:tc>
          <w:tcPr>
            <w:tcW w:w="5123" w:type="dxa"/>
            <w:gridSpan w:val="4"/>
            <w:tcMar>
              <w:left w:w="85" w:type="dxa"/>
              <w:right w:w="85" w:type="dxa"/>
            </w:tcMar>
            <w:vAlign w:val="center"/>
          </w:tcPr>
          <w:p w:rsidR="0090028E" w:rsidRPr="0090028E" w:rsidRDefault="0090028E" w:rsidP="009002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lastRenderedPageBreak/>
              <w:t>11. Были ли Вы за границей (где, когда и с какой целью</w:t>
            </w:r>
            <w:proofErr w:type="gramStart"/>
            <w:r w:rsidRPr="0090028E">
              <w:rPr>
                <w:sz w:val="24"/>
                <w:szCs w:val="24"/>
              </w:rPr>
              <w:t xml:space="preserve">).   </w:t>
            </w:r>
            <w:proofErr w:type="gramEnd"/>
            <w:r w:rsidRPr="0090028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306" w:type="dxa"/>
            <w:gridSpan w:val="4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" w:type="dxa"/>
          <w:trHeight w:hRule="exact" w:val="791"/>
        </w:trPr>
        <w:tc>
          <w:tcPr>
            <w:tcW w:w="5123" w:type="dxa"/>
            <w:gridSpan w:val="4"/>
            <w:tcMar>
              <w:left w:w="85" w:type="dxa"/>
              <w:right w:w="85" w:type="dxa"/>
            </w:tcMar>
            <w:vAlign w:val="center"/>
          </w:tcPr>
          <w:p w:rsidR="0090028E" w:rsidRPr="0090028E" w:rsidRDefault="0090028E" w:rsidP="009002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12. Были ли Вы и Ваши </w:t>
            </w:r>
            <w:proofErr w:type="gramStart"/>
            <w:r w:rsidRPr="0090028E">
              <w:rPr>
                <w:sz w:val="24"/>
                <w:szCs w:val="24"/>
              </w:rPr>
              <w:t>близкие  родственники</w:t>
            </w:r>
            <w:proofErr w:type="gramEnd"/>
            <w:r w:rsidRPr="0090028E">
              <w:rPr>
                <w:sz w:val="24"/>
                <w:szCs w:val="24"/>
              </w:rPr>
              <w:t xml:space="preserve"> судимы (когда и за что).       </w:t>
            </w:r>
          </w:p>
        </w:tc>
        <w:tc>
          <w:tcPr>
            <w:tcW w:w="5306" w:type="dxa"/>
            <w:gridSpan w:val="4"/>
            <w:tcBorders>
              <w:right w:val="single" w:sz="4" w:space="0" w:color="auto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  <w:tr w:rsidR="0090028E" w:rsidRPr="0090028E" w:rsidTr="00611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6" w:type="dxa"/>
          <w:wAfter w:w="565" w:type="dxa"/>
        </w:trPr>
        <w:tc>
          <w:tcPr>
            <w:tcW w:w="101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0028E" w:rsidRPr="0090028E" w:rsidRDefault="0090028E" w:rsidP="0090028E">
            <w:pPr>
              <w:ind w:left="284" w:hanging="284"/>
              <w:jc w:val="both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ind w:left="284" w:hanging="284"/>
              <w:jc w:val="both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ind w:left="284" w:hanging="284"/>
              <w:jc w:val="both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13. Имеются ли у Вас близкие родственники, постоянно проживающие (проживавшие) за границей, включая страны ближнего зарубежья (в </w:t>
            </w:r>
            <w:proofErr w:type="gramStart"/>
            <w:r w:rsidRPr="0090028E">
              <w:rPr>
                <w:sz w:val="24"/>
                <w:szCs w:val="24"/>
              </w:rPr>
              <w:t>том  числе</w:t>
            </w:r>
            <w:proofErr w:type="gramEnd"/>
            <w:r w:rsidRPr="0090028E">
              <w:rPr>
                <w:sz w:val="24"/>
                <w:szCs w:val="24"/>
              </w:rPr>
              <w:t xml:space="preserve"> в связи с работой либо обучением). Укажите фамилию, имя, отчество, степень родства, период проживания за границей: ________________________________________________________________________________</w:t>
            </w:r>
          </w:p>
          <w:p w:rsidR="0090028E" w:rsidRPr="0090028E" w:rsidRDefault="0090028E" w:rsidP="0090028E">
            <w:pPr>
              <w:ind w:left="284" w:hanging="284"/>
              <w:jc w:val="both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    ________________________________________________________________________________</w:t>
            </w:r>
          </w:p>
          <w:p w:rsidR="0090028E" w:rsidRPr="0090028E" w:rsidRDefault="0090028E" w:rsidP="0090028E">
            <w:pPr>
              <w:ind w:left="284"/>
              <w:jc w:val="both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________________________________________________________________________________</w:t>
            </w:r>
          </w:p>
          <w:p w:rsidR="0090028E" w:rsidRPr="0090028E" w:rsidRDefault="0090028E" w:rsidP="0090028E">
            <w:pPr>
              <w:ind w:left="284"/>
              <w:jc w:val="both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________________________________________________________________________________</w:t>
            </w:r>
          </w:p>
        </w:tc>
      </w:tr>
    </w:tbl>
    <w:p w:rsidR="0090028E" w:rsidRPr="0090028E" w:rsidRDefault="0090028E" w:rsidP="0090028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90028E" w:rsidRPr="0090028E" w:rsidTr="00611585">
        <w:trPr>
          <w:trHeight w:val="20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90028E" w:rsidRPr="0090028E" w:rsidRDefault="0090028E" w:rsidP="0090028E">
            <w:pPr>
              <w:ind w:left="284" w:hanging="284"/>
              <w:rPr>
                <w:b/>
                <w:sz w:val="28"/>
                <w:szCs w:val="28"/>
              </w:rPr>
            </w:pPr>
            <w:r w:rsidRPr="0090028E">
              <w:rPr>
                <w:b/>
                <w:sz w:val="28"/>
                <w:szCs w:val="28"/>
              </w:rPr>
              <w:t xml:space="preserve">_____________________________________________________________________ </w:t>
            </w:r>
          </w:p>
          <w:p w:rsidR="0090028E" w:rsidRPr="0090028E" w:rsidRDefault="0090028E" w:rsidP="0090028E">
            <w:pPr>
              <w:ind w:left="284" w:hanging="284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ind w:left="284" w:hanging="284"/>
              <w:jc w:val="both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14.  Я даю согласие на автоматизированную, а также без использования средств автоматизации обработку указанных в настоящей анкете моих персональных данных на ФГУП «</w:t>
            </w:r>
            <w:proofErr w:type="spellStart"/>
            <w:r w:rsidRPr="0090028E">
              <w:rPr>
                <w:sz w:val="24"/>
                <w:szCs w:val="24"/>
              </w:rPr>
              <w:t>Атомфлот</w:t>
            </w:r>
            <w:proofErr w:type="spellEnd"/>
            <w:r w:rsidRPr="0090028E">
              <w:rPr>
                <w:sz w:val="24"/>
                <w:szCs w:val="24"/>
              </w:rPr>
              <w:t>», а именно – совершение действий, предусмотренных п. 3 ч. 1 ст. 3 Федерального закона от 27.07.2006 г. № 152 ФЗ «О персональных данных», в целях обеспечения безопасности предприятия.</w:t>
            </w:r>
          </w:p>
          <w:p w:rsidR="0090028E" w:rsidRPr="0090028E" w:rsidRDefault="0090028E" w:rsidP="0090028E">
            <w:pPr>
              <w:ind w:left="284" w:hanging="284"/>
              <w:jc w:val="both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</w:t>
            </w:r>
          </w:p>
          <w:p w:rsidR="0090028E" w:rsidRPr="0090028E" w:rsidRDefault="0090028E" w:rsidP="0090028E">
            <w:pPr>
              <w:ind w:left="284" w:hanging="284"/>
              <w:jc w:val="both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15.  Мне известно, что заведомо ложные сведения, сообщенные в анкете, могут повлечь отказ в оформлении пропуска на территорию ФГУП «</w:t>
            </w:r>
            <w:proofErr w:type="spellStart"/>
            <w:r w:rsidRPr="0090028E">
              <w:rPr>
                <w:sz w:val="24"/>
                <w:szCs w:val="24"/>
              </w:rPr>
              <w:t>Атомфлот</w:t>
            </w:r>
            <w:proofErr w:type="spellEnd"/>
            <w:r w:rsidRPr="0090028E">
              <w:rPr>
                <w:sz w:val="24"/>
                <w:szCs w:val="24"/>
              </w:rPr>
              <w:t>».</w:t>
            </w:r>
          </w:p>
          <w:p w:rsidR="0090028E" w:rsidRPr="0090028E" w:rsidRDefault="0090028E" w:rsidP="0090028E">
            <w:pPr>
              <w:ind w:left="142" w:hanging="142"/>
              <w:jc w:val="both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ind w:left="284" w:hanging="284"/>
              <w:jc w:val="both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16.   С правилами пропускного и </w:t>
            </w:r>
            <w:proofErr w:type="spellStart"/>
            <w:r w:rsidRPr="0090028E">
              <w:rPr>
                <w:sz w:val="24"/>
                <w:szCs w:val="24"/>
              </w:rPr>
              <w:t>внутриобъектового</w:t>
            </w:r>
            <w:proofErr w:type="spellEnd"/>
            <w:r w:rsidRPr="0090028E">
              <w:rPr>
                <w:sz w:val="24"/>
                <w:szCs w:val="24"/>
              </w:rPr>
              <w:t xml:space="preserve"> режима ФГУП «</w:t>
            </w:r>
            <w:proofErr w:type="spellStart"/>
            <w:r w:rsidRPr="0090028E">
              <w:rPr>
                <w:sz w:val="24"/>
                <w:szCs w:val="24"/>
              </w:rPr>
              <w:t>Атомфлот</w:t>
            </w:r>
            <w:proofErr w:type="spellEnd"/>
            <w:r w:rsidRPr="0090028E">
              <w:rPr>
                <w:sz w:val="24"/>
                <w:szCs w:val="24"/>
              </w:rPr>
              <w:t>» ознакомлен и обязуюсь выполнять.</w:t>
            </w:r>
          </w:p>
          <w:p w:rsidR="0090028E" w:rsidRPr="0090028E" w:rsidRDefault="0090028E" w:rsidP="0090028E">
            <w:pPr>
              <w:ind w:left="142" w:hanging="142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ind w:left="284" w:hanging="284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</w:t>
            </w:r>
          </w:p>
          <w:p w:rsidR="0090028E" w:rsidRPr="0090028E" w:rsidRDefault="0090028E" w:rsidP="0090028E">
            <w:pPr>
              <w:ind w:left="284" w:hanging="284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    « _____ » ______________ 20____ г.        Подпись ____________________</w:t>
            </w:r>
          </w:p>
          <w:p w:rsidR="0090028E" w:rsidRPr="0090028E" w:rsidRDefault="0090028E" w:rsidP="0090028E">
            <w:pPr>
              <w:ind w:left="284" w:hanging="284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ind w:left="284" w:hanging="284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            Фотография и сведения, изложенные в анкете, соответствуют представленным документам.</w:t>
            </w:r>
          </w:p>
          <w:p w:rsidR="0090028E" w:rsidRPr="0090028E" w:rsidRDefault="0090028E" w:rsidP="00900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        М.П.</w:t>
            </w:r>
          </w:p>
          <w:p w:rsidR="0090028E" w:rsidRPr="0090028E" w:rsidRDefault="0090028E" w:rsidP="00900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                         ________________    _______________________________</w:t>
            </w:r>
          </w:p>
          <w:p w:rsidR="0090028E" w:rsidRPr="0090028E" w:rsidRDefault="0090028E" w:rsidP="0090028E">
            <w:pPr>
              <w:autoSpaceDE w:val="0"/>
              <w:autoSpaceDN w:val="0"/>
              <w:adjustRightInd w:val="0"/>
            </w:pPr>
            <w:r w:rsidRPr="0090028E">
              <w:rPr>
                <w:sz w:val="24"/>
                <w:szCs w:val="24"/>
              </w:rPr>
              <w:t xml:space="preserve">                             </w:t>
            </w:r>
            <w:r w:rsidRPr="0090028E">
              <w:t>(</w:t>
            </w:r>
            <w:proofErr w:type="gramStart"/>
            <w:r w:rsidRPr="0090028E">
              <w:t xml:space="preserve">подпись)   </w:t>
            </w:r>
            <w:proofErr w:type="gramEnd"/>
            <w:r w:rsidRPr="0090028E">
              <w:t xml:space="preserve">                       (инициалы, фамилия работника  кадрового подразделения)</w:t>
            </w:r>
          </w:p>
          <w:p w:rsidR="0090028E" w:rsidRPr="0090028E" w:rsidRDefault="0090028E" w:rsidP="00900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                                     </w:t>
            </w:r>
          </w:p>
          <w:p w:rsidR="0090028E" w:rsidRPr="0090028E" w:rsidRDefault="0090028E" w:rsidP="009002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    « _____ » ______________ 20____ г.        </w:t>
            </w:r>
          </w:p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</w:tc>
      </w:tr>
    </w:tbl>
    <w:p w:rsidR="0090028E" w:rsidRPr="0090028E" w:rsidRDefault="0090028E" w:rsidP="0090028E">
      <w:pPr>
        <w:pBdr>
          <w:bottom w:val="single" w:sz="4" w:space="1" w:color="auto"/>
        </w:pBdr>
        <w:tabs>
          <w:tab w:val="left" w:pos="0"/>
        </w:tabs>
        <w:ind w:left="-284"/>
        <w:jc w:val="both"/>
        <w:rPr>
          <w:sz w:val="24"/>
          <w:szCs w:val="24"/>
        </w:rPr>
      </w:pPr>
    </w:p>
    <w:p w:rsidR="0090028E" w:rsidRPr="0090028E" w:rsidRDefault="0090028E" w:rsidP="0090028E">
      <w:pPr>
        <w:jc w:val="both"/>
        <w:rPr>
          <w:b/>
          <w:sz w:val="24"/>
          <w:szCs w:val="24"/>
        </w:rPr>
      </w:pPr>
      <w:r w:rsidRPr="0090028E">
        <w:rPr>
          <w:b/>
          <w:sz w:val="24"/>
          <w:szCs w:val="24"/>
        </w:rPr>
        <w:t>ЗАКАЗЧИК</w:t>
      </w:r>
      <w:r w:rsidRPr="0090028E">
        <w:rPr>
          <w:b/>
          <w:sz w:val="24"/>
          <w:szCs w:val="24"/>
        </w:rPr>
        <w:tab/>
      </w:r>
      <w:proofErr w:type="gramStart"/>
      <w:r w:rsidRPr="0090028E">
        <w:rPr>
          <w:b/>
          <w:sz w:val="24"/>
          <w:szCs w:val="24"/>
        </w:rPr>
        <w:tab/>
        <w:t xml:space="preserve">  </w:t>
      </w:r>
      <w:r w:rsidRPr="0090028E">
        <w:rPr>
          <w:b/>
          <w:sz w:val="24"/>
          <w:szCs w:val="24"/>
        </w:rPr>
        <w:tab/>
      </w:r>
      <w:proofErr w:type="gramEnd"/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</w:r>
      <w:r w:rsidRPr="0090028E">
        <w:rPr>
          <w:b/>
          <w:sz w:val="24"/>
          <w:szCs w:val="24"/>
        </w:rPr>
        <w:tab/>
        <w:t>ИСПОЛНИТЕЛЬ</w:t>
      </w:r>
    </w:p>
    <w:p w:rsidR="0090028E" w:rsidRPr="0090028E" w:rsidRDefault="0090028E" w:rsidP="0090028E">
      <w:pPr>
        <w:jc w:val="both"/>
        <w:rPr>
          <w:sz w:val="24"/>
          <w:szCs w:val="24"/>
        </w:rPr>
      </w:pPr>
    </w:p>
    <w:p w:rsidR="0090028E" w:rsidRPr="0090028E" w:rsidRDefault="0090028E" w:rsidP="0090028E">
      <w:pPr>
        <w:jc w:val="both"/>
        <w:rPr>
          <w:sz w:val="24"/>
          <w:szCs w:val="24"/>
        </w:rPr>
      </w:pPr>
      <w:r w:rsidRPr="0090028E">
        <w:rPr>
          <w:sz w:val="24"/>
          <w:szCs w:val="24"/>
        </w:rPr>
        <w:t>Генеральный директор ФГУП «</w:t>
      </w:r>
      <w:proofErr w:type="spellStart"/>
      <w:r w:rsidRPr="0090028E">
        <w:rPr>
          <w:sz w:val="24"/>
          <w:szCs w:val="24"/>
        </w:rPr>
        <w:t>Атомфлот</w:t>
      </w:r>
      <w:proofErr w:type="spellEnd"/>
      <w:r w:rsidRPr="0090028E">
        <w:rPr>
          <w:sz w:val="24"/>
          <w:szCs w:val="24"/>
        </w:rPr>
        <w:t>»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</w:r>
    </w:p>
    <w:p w:rsidR="0090028E" w:rsidRPr="0090028E" w:rsidRDefault="0090028E" w:rsidP="0090028E">
      <w:pPr>
        <w:jc w:val="both"/>
        <w:rPr>
          <w:sz w:val="24"/>
          <w:szCs w:val="24"/>
        </w:rPr>
      </w:pPr>
    </w:p>
    <w:p w:rsidR="0090028E" w:rsidRPr="0090028E" w:rsidRDefault="0090028E" w:rsidP="0090028E">
      <w:pPr>
        <w:jc w:val="both"/>
        <w:rPr>
          <w:sz w:val="24"/>
          <w:szCs w:val="24"/>
        </w:rPr>
      </w:pPr>
      <w:r w:rsidRPr="0090028E">
        <w:rPr>
          <w:sz w:val="24"/>
          <w:szCs w:val="24"/>
        </w:rPr>
        <w:t>_________________</w:t>
      </w:r>
      <w:proofErr w:type="gramStart"/>
      <w:r w:rsidRPr="0090028E">
        <w:rPr>
          <w:sz w:val="24"/>
          <w:szCs w:val="24"/>
        </w:rPr>
        <w:t>_  В.В.</w:t>
      </w:r>
      <w:proofErr w:type="gramEnd"/>
      <w:r w:rsidRPr="0090028E">
        <w:rPr>
          <w:sz w:val="24"/>
          <w:szCs w:val="24"/>
        </w:rPr>
        <w:t xml:space="preserve"> Рукша</w:t>
      </w:r>
      <w:r w:rsidRPr="0090028E">
        <w:rPr>
          <w:sz w:val="24"/>
          <w:szCs w:val="24"/>
        </w:rPr>
        <w:tab/>
        <w:t xml:space="preserve">            </w:t>
      </w:r>
      <w:r w:rsidRPr="0090028E">
        <w:rPr>
          <w:sz w:val="24"/>
          <w:szCs w:val="24"/>
        </w:rPr>
        <w:tab/>
      </w:r>
      <w:r w:rsidRPr="0090028E">
        <w:rPr>
          <w:sz w:val="24"/>
          <w:szCs w:val="24"/>
        </w:rPr>
        <w:tab/>
        <w:t>_________________  _____</w:t>
      </w:r>
    </w:p>
    <w:p w:rsidR="0090028E" w:rsidRPr="0090028E" w:rsidRDefault="0090028E" w:rsidP="0090028E">
      <w:pPr>
        <w:tabs>
          <w:tab w:val="left" w:pos="426"/>
        </w:tabs>
        <w:ind w:left="-284"/>
        <w:jc w:val="both"/>
        <w:rPr>
          <w:sz w:val="24"/>
          <w:szCs w:val="24"/>
        </w:rPr>
      </w:pPr>
    </w:p>
    <w:p w:rsidR="0090028E" w:rsidRPr="0090028E" w:rsidRDefault="0090028E" w:rsidP="0090028E">
      <w:pPr>
        <w:tabs>
          <w:tab w:val="left" w:pos="426"/>
        </w:tabs>
        <w:ind w:left="-284"/>
        <w:jc w:val="both"/>
        <w:rPr>
          <w:sz w:val="24"/>
          <w:szCs w:val="24"/>
        </w:rPr>
        <w:sectPr w:rsidR="0090028E" w:rsidRPr="0090028E" w:rsidSect="00E80DEB">
          <w:pgSz w:w="11906" w:h="16838" w:code="9"/>
          <w:pgMar w:top="1134" w:right="567" w:bottom="709" w:left="1134" w:header="340" w:footer="510" w:gutter="0"/>
          <w:cols w:space="708"/>
          <w:docGrid w:linePitch="360"/>
        </w:sectPr>
      </w:pPr>
    </w:p>
    <w:p w:rsidR="0090028E" w:rsidRPr="0090028E" w:rsidRDefault="0090028E" w:rsidP="0090028E">
      <w:pPr>
        <w:ind w:left="7371"/>
        <w:rPr>
          <w:sz w:val="24"/>
          <w:szCs w:val="24"/>
        </w:rPr>
      </w:pPr>
      <w:r w:rsidRPr="0090028E">
        <w:rPr>
          <w:sz w:val="24"/>
          <w:szCs w:val="24"/>
        </w:rPr>
        <w:lastRenderedPageBreak/>
        <w:t>Приложение № 5</w:t>
      </w:r>
    </w:p>
    <w:p w:rsidR="0090028E" w:rsidRPr="0090028E" w:rsidRDefault="0090028E" w:rsidP="0090028E">
      <w:pPr>
        <w:ind w:left="7371"/>
        <w:rPr>
          <w:sz w:val="24"/>
          <w:szCs w:val="24"/>
        </w:rPr>
      </w:pPr>
      <w:r w:rsidRPr="0090028E">
        <w:rPr>
          <w:sz w:val="24"/>
          <w:szCs w:val="24"/>
        </w:rPr>
        <w:t>к договору № __________ от __</w:t>
      </w:r>
      <w:proofErr w:type="gramStart"/>
      <w:r w:rsidRPr="0090028E">
        <w:rPr>
          <w:sz w:val="24"/>
          <w:szCs w:val="24"/>
        </w:rPr>
        <w:t>_._</w:t>
      </w:r>
      <w:proofErr w:type="gramEnd"/>
      <w:r w:rsidRPr="0090028E">
        <w:rPr>
          <w:sz w:val="24"/>
          <w:szCs w:val="24"/>
        </w:rPr>
        <w:t>__.201__ г.</w:t>
      </w:r>
    </w:p>
    <w:tbl>
      <w:tblPr>
        <w:tblW w:w="110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9"/>
        <w:gridCol w:w="1"/>
        <w:gridCol w:w="318"/>
        <w:gridCol w:w="2"/>
        <w:gridCol w:w="318"/>
        <w:gridCol w:w="2"/>
        <w:gridCol w:w="318"/>
        <w:gridCol w:w="2"/>
        <w:gridCol w:w="318"/>
        <w:gridCol w:w="2"/>
        <w:gridCol w:w="318"/>
        <w:gridCol w:w="2"/>
        <w:gridCol w:w="317"/>
        <w:gridCol w:w="2"/>
        <w:gridCol w:w="317"/>
        <w:gridCol w:w="2"/>
        <w:gridCol w:w="314"/>
        <w:gridCol w:w="2"/>
        <w:gridCol w:w="234"/>
        <w:gridCol w:w="2"/>
        <w:gridCol w:w="9"/>
        <w:gridCol w:w="290"/>
        <w:gridCol w:w="2"/>
        <w:gridCol w:w="486"/>
        <w:gridCol w:w="319"/>
        <w:gridCol w:w="81"/>
        <w:gridCol w:w="2"/>
        <w:gridCol w:w="96"/>
        <w:gridCol w:w="138"/>
        <w:gridCol w:w="2"/>
        <w:gridCol w:w="81"/>
        <w:gridCol w:w="2"/>
        <w:gridCol w:w="94"/>
        <w:gridCol w:w="2"/>
        <w:gridCol w:w="55"/>
        <w:gridCol w:w="2"/>
        <w:gridCol w:w="81"/>
        <w:gridCol w:w="2"/>
        <w:gridCol w:w="177"/>
        <w:gridCol w:w="2"/>
        <w:gridCol w:w="55"/>
        <w:gridCol w:w="2"/>
        <w:gridCol w:w="81"/>
        <w:gridCol w:w="2"/>
        <w:gridCol w:w="177"/>
        <w:gridCol w:w="57"/>
        <w:gridCol w:w="2"/>
        <w:gridCol w:w="81"/>
        <w:gridCol w:w="2"/>
        <w:gridCol w:w="145"/>
        <w:gridCol w:w="32"/>
        <w:gridCol w:w="57"/>
        <w:gridCol w:w="2"/>
        <w:gridCol w:w="81"/>
        <w:gridCol w:w="2"/>
        <w:gridCol w:w="94"/>
        <w:gridCol w:w="140"/>
        <w:gridCol w:w="2"/>
        <w:gridCol w:w="81"/>
        <w:gridCol w:w="2"/>
        <w:gridCol w:w="94"/>
        <w:gridCol w:w="57"/>
        <w:gridCol w:w="2"/>
        <w:gridCol w:w="81"/>
        <w:gridCol w:w="2"/>
        <w:gridCol w:w="177"/>
        <w:gridCol w:w="57"/>
        <w:gridCol w:w="2"/>
        <w:gridCol w:w="81"/>
        <w:gridCol w:w="2"/>
        <w:gridCol w:w="177"/>
        <w:gridCol w:w="57"/>
        <w:gridCol w:w="2"/>
        <w:gridCol w:w="81"/>
        <w:gridCol w:w="2"/>
        <w:gridCol w:w="177"/>
        <w:gridCol w:w="49"/>
        <w:gridCol w:w="8"/>
        <w:gridCol w:w="2"/>
        <w:gridCol w:w="51"/>
        <w:gridCol w:w="30"/>
        <w:gridCol w:w="2"/>
        <w:gridCol w:w="47"/>
        <w:gridCol w:w="96"/>
        <w:gridCol w:w="34"/>
        <w:gridCol w:w="57"/>
        <w:gridCol w:w="2"/>
        <w:gridCol w:w="81"/>
        <w:gridCol w:w="2"/>
        <w:gridCol w:w="47"/>
        <w:gridCol w:w="47"/>
        <w:gridCol w:w="140"/>
        <w:gridCol w:w="2"/>
        <w:gridCol w:w="81"/>
        <w:gridCol w:w="2"/>
        <w:gridCol w:w="47"/>
        <w:gridCol w:w="47"/>
        <w:gridCol w:w="57"/>
        <w:gridCol w:w="2"/>
        <w:gridCol w:w="130"/>
        <w:gridCol w:w="34"/>
        <w:gridCol w:w="2"/>
        <w:gridCol w:w="94"/>
        <w:gridCol w:w="57"/>
        <w:gridCol w:w="2"/>
        <w:gridCol w:w="16"/>
        <w:gridCol w:w="65"/>
        <w:gridCol w:w="2"/>
        <w:gridCol w:w="47"/>
        <w:gridCol w:w="130"/>
        <w:gridCol w:w="57"/>
        <w:gridCol w:w="2"/>
        <w:gridCol w:w="81"/>
        <w:gridCol w:w="2"/>
        <w:gridCol w:w="47"/>
        <w:gridCol w:w="47"/>
        <w:gridCol w:w="140"/>
        <w:gridCol w:w="2"/>
        <w:gridCol w:w="81"/>
        <w:gridCol w:w="2"/>
        <w:gridCol w:w="47"/>
        <w:gridCol w:w="47"/>
        <w:gridCol w:w="57"/>
        <w:gridCol w:w="2"/>
        <w:gridCol w:w="164"/>
        <w:gridCol w:w="2"/>
        <w:gridCol w:w="94"/>
        <w:gridCol w:w="14"/>
        <w:gridCol w:w="43"/>
        <w:gridCol w:w="2"/>
        <w:gridCol w:w="12"/>
        <w:gridCol w:w="1"/>
        <w:gridCol w:w="151"/>
        <w:gridCol w:w="2"/>
        <w:gridCol w:w="25"/>
        <w:gridCol w:w="126"/>
        <w:gridCol w:w="2"/>
        <w:gridCol w:w="12"/>
        <w:gridCol w:w="152"/>
        <w:gridCol w:w="2"/>
        <w:gridCol w:w="83"/>
        <w:gridCol w:w="1"/>
        <w:gridCol w:w="82"/>
        <w:gridCol w:w="435"/>
        <w:gridCol w:w="321"/>
      </w:tblGrid>
      <w:tr w:rsidR="0090028E" w:rsidRPr="0090028E" w:rsidTr="00611585">
        <w:trPr>
          <w:gridAfter w:val="3"/>
          <w:wAfter w:w="838" w:type="dxa"/>
          <w:trHeight w:val="255"/>
        </w:trPr>
        <w:tc>
          <w:tcPr>
            <w:tcW w:w="389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90028E">
              <w:rPr>
                <w:rFonts w:ascii="Arial" w:hAnsi="Arial" w:cs="Arial"/>
                <w:b/>
                <w:szCs w:val="24"/>
              </w:rPr>
              <w:t>ФОРМА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</w:tr>
      <w:tr w:rsidR="0090028E" w:rsidRPr="0090028E" w:rsidTr="00611585">
        <w:trPr>
          <w:gridAfter w:val="13"/>
          <w:wAfter w:w="1394" w:type="dxa"/>
          <w:trHeight w:val="357"/>
        </w:trPr>
        <w:tc>
          <w:tcPr>
            <w:tcW w:w="389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5742" w:type="dxa"/>
            <w:gridSpan w:val="1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28E" w:rsidRPr="0090028E" w:rsidRDefault="0090028E" w:rsidP="0090028E">
            <w:pPr>
              <w:spacing w:before="6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0028E">
              <w:rPr>
                <w:rFonts w:ascii="Arial" w:hAnsi="Arial" w:cs="Arial"/>
                <w:b/>
                <w:bCs/>
                <w:sz w:val="26"/>
                <w:szCs w:val="26"/>
              </w:rPr>
              <w:t>АКТ СВЕРКИ</w:t>
            </w:r>
          </w:p>
        </w:tc>
      </w:tr>
      <w:tr w:rsidR="0090028E" w:rsidRPr="0090028E" w:rsidTr="00611585">
        <w:trPr>
          <w:gridAfter w:val="13"/>
          <w:wAfter w:w="1394" w:type="dxa"/>
          <w:trHeight w:val="267"/>
        </w:trPr>
        <w:tc>
          <w:tcPr>
            <w:tcW w:w="389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0028E">
              <w:rPr>
                <w:rFonts w:ascii="Arial" w:hAnsi="Arial" w:cs="Arial"/>
                <w:szCs w:val="24"/>
              </w:rPr>
              <w:t>На бланке Исполнителя</w:t>
            </w:r>
          </w:p>
        </w:tc>
        <w:tc>
          <w:tcPr>
            <w:tcW w:w="5742" w:type="dxa"/>
            <w:gridSpan w:val="1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Cs w:val="24"/>
              </w:rPr>
            </w:pPr>
            <w:r w:rsidRPr="0090028E">
              <w:rPr>
                <w:rFonts w:ascii="Arial" w:hAnsi="Arial" w:cs="Arial"/>
                <w:szCs w:val="24"/>
              </w:rPr>
              <w:t xml:space="preserve">взаимных расчетов между </w:t>
            </w:r>
            <w:r w:rsidRPr="0090028E">
              <w:rPr>
                <w:rFonts w:ascii="Arial" w:hAnsi="Arial" w:cs="Arial"/>
                <w:b/>
                <w:bCs/>
                <w:szCs w:val="24"/>
              </w:rPr>
              <w:t xml:space="preserve">НАИМЕНОВАНИЕ КОНТРАГЕНТА и </w:t>
            </w:r>
            <w:r w:rsidRPr="0090028E">
              <w:rPr>
                <w:rFonts w:ascii="Arial" w:hAnsi="Arial" w:cs="Arial"/>
                <w:szCs w:val="24"/>
              </w:rPr>
              <w:t>ФГУП "</w:t>
            </w:r>
            <w:proofErr w:type="spellStart"/>
            <w:r w:rsidRPr="0090028E">
              <w:rPr>
                <w:rFonts w:ascii="Arial" w:hAnsi="Arial" w:cs="Arial"/>
                <w:szCs w:val="24"/>
              </w:rPr>
              <w:t>Атомфлот</w:t>
            </w:r>
            <w:proofErr w:type="spellEnd"/>
            <w:r w:rsidRPr="0090028E">
              <w:rPr>
                <w:rFonts w:ascii="Arial" w:hAnsi="Arial" w:cs="Arial"/>
                <w:szCs w:val="24"/>
              </w:rPr>
              <w:t xml:space="preserve">" </w:t>
            </w:r>
          </w:p>
        </w:tc>
      </w:tr>
      <w:tr w:rsidR="0090028E" w:rsidRPr="0090028E" w:rsidTr="00611585">
        <w:trPr>
          <w:gridAfter w:val="13"/>
          <w:wAfter w:w="1394" w:type="dxa"/>
          <w:trHeight w:val="267"/>
        </w:trPr>
        <w:tc>
          <w:tcPr>
            <w:tcW w:w="389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5742" w:type="dxa"/>
            <w:gridSpan w:val="1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Cs w:val="24"/>
              </w:rPr>
            </w:pPr>
            <w:r w:rsidRPr="0090028E">
              <w:rPr>
                <w:rFonts w:ascii="Arial" w:hAnsi="Arial" w:cs="Arial"/>
                <w:szCs w:val="24"/>
              </w:rPr>
              <w:t>по договору № ________ от _</w:t>
            </w:r>
            <w:proofErr w:type="gramStart"/>
            <w:r w:rsidRPr="0090028E">
              <w:rPr>
                <w:rFonts w:ascii="Arial" w:hAnsi="Arial" w:cs="Arial"/>
                <w:szCs w:val="24"/>
              </w:rPr>
              <w:t>_._</w:t>
            </w:r>
            <w:proofErr w:type="gramEnd"/>
            <w:r w:rsidRPr="0090028E">
              <w:rPr>
                <w:rFonts w:ascii="Arial" w:hAnsi="Arial" w:cs="Arial"/>
                <w:szCs w:val="24"/>
              </w:rPr>
              <w:t>_.20___ г.</w:t>
            </w:r>
          </w:p>
        </w:tc>
      </w:tr>
      <w:tr w:rsidR="0090028E" w:rsidRPr="0090028E" w:rsidTr="00611585">
        <w:trPr>
          <w:gridAfter w:val="13"/>
          <w:wAfter w:w="1394" w:type="dxa"/>
          <w:trHeight w:val="267"/>
        </w:trPr>
        <w:tc>
          <w:tcPr>
            <w:tcW w:w="389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5742" w:type="dxa"/>
            <w:gridSpan w:val="1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90028E">
              <w:rPr>
                <w:rFonts w:ascii="Arial" w:hAnsi="Arial" w:cs="Arial"/>
                <w:b/>
                <w:bCs/>
                <w:szCs w:val="24"/>
              </w:rPr>
              <w:t xml:space="preserve">по состоянию </w:t>
            </w:r>
            <w:r w:rsidRPr="0090028E">
              <w:rPr>
                <w:rFonts w:ascii="Arial" w:hAnsi="Arial" w:cs="Arial"/>
                <w:bCs/>
                <w:szCs w:val="24"/>
              </w:rPr>
              <w:t>на ____(дата)____</w:t>
            </w:r>
          </w:p>
        </w:tc>
      </w:tr>
      <w:tr w:rsidR="0090028E" w:rsidRPr="0090028E" w:rsidTr="00611585">
        <w:trPr>
          <w:gridAfter w:val="13"/>
          <w:wAfter w:w="1394" w:type="dxa"/>
          <w:trHeight w:val="267"/>
        </w:trPr>
        <w:tc>
          <w:tcPr>
            <w:tcW w:w="389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5742" w:type="dxa"/>
            <w:gridSpan w:val="10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0028E" w:rsidRPr="0090028E" w:rsidTr="00611585">
        <w:trPr>
          <w:gridAfter w:val="13"/>
          <w:wAfter w:w="1394" w:type="dxa"/>
          <w:trHeight w:val="720"/>
        </w:trPr>
        <w:tc>
          <w:tcPr>
            <w:tcW w:w="9639" w:type="dxa"/>
            <w:gridSpan w:val="1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Мы, нижеподписавшиеся, Должность, НАИМЕНОВАНИЕ КОНТРАГЕНТА, Ф.И.О., с одной стороны и Главный бухгалтер ФГУП "</w:t>
            </w:r>
            <w:proofErr w:type="spellStart"/>
            <w:r w:rsidRPr="0090028E">
              <w:rPr>
                <w:rFonts w:ascii="Arial" w:hAnsi="Arial" w:cs="Arial"/>
                <w:sz w:val="18"/>
                <w:szCs w:val="18"/>
              </w:rPr>
              <w:t>Атомфлот</w:t>
            </w:r>
            <w:proofErr w:type="spellEnd"/>
            <w:r w:rsidRPr="0090028E">
              <w:rPr>
                <w:rFonts w:ascii="Arial" w:hAnsi="Arial" w:cs="Arial"/>
                <w:sz w:val="18"/>
                <w:szCs w:val="18"/>
              </w:rPr>
              <w:t>"_____________________, с другой стороны, составили настоящий акт сверки в том, что состояние взаимных расчетов по данным учета следующее:</w:t>
            </w:r>
          </w:p>
        </w:tc>
      </w:tr>
      <w:tr w:rsidR="0090028E" w:rsidRPr="0090028E" w:rsidTr="00611585">
        <w:trPr>
          <w:trHeight w:val="225"/>
        </w:trPr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</w:tr>
      <w:tr w:rsidR="0090028E" w:rsidRPr="0090028E" w:rsidTr="00611585">
        <w:trPr>
          <w:gridAfter w:val="13"/>
          <w:wAfter w:w="1394" w:type="dxa"/>
          <w:trHeight w:val="829"/>
        </w:trPr>
        <w:tc>
          <w:tcPr>
            <w:tcW w:w="3119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Cs w:val="24"/>
              </w:rPr>
            </w:pPr>
            <w:r w:rsidRPr="0090028E">
              <w:rPr>
                <w:rFonts w:ascii="Arial" w:hAnsi="Arial" w:cs="Arial"/>
                <w:szCs w:val="24"/>
              </w:rPr>
              <w:t>№ документа</w:t>
            </w:r>
          </w:p>
        </w:tc>
        <w:tc>
          <w:tcPr>
            <w:tcW w:w="2518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02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 </w:t>
            </w:r>
            <w:proofErr w:type="gramStart"/>
            <w:r w:rsidRPr="0090028E">
              <w:rPr>
                <w:rFonts w:ascii="Arial" w:hAnsi="Arial" w:cs="Arial"/>
                <w:b/>
                <w:bCs/>
                <w:sz w:val="16"/>
                <w:szCs w:val="16"/>
              </w:rPr>
              <w:t>данным  НАИМЕНОВАНИЕ</w:t>
            </w:r>
            <w:proofErr w:type="gramEnd"/>
            <w:r w:rsidRPr="009002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КОНТРАГЕНТА </w:t>
            </w:r>
          </w:p>
        </w:tc>
        <w:tc>
          <w:tcPr>
            <w:tcW w:w="1654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Cs w:val="24"/>
              </w:rPr>
            </w:pPr>
            <w:r w:rsidRPr="0090028E">
              <w:rPr>
                <w:rFonts w:ascii="Arial" w:hAnsi="Arial" w:cs="Arial"/>
                <w:szCs w:val="24"/>
              </w:rPr>
              <w:t>№ документа</w:t>
            </w:r>
          </w:p>
        </w:tc>
        <w:tc>
          <w:tcPr>
            <w:tcW w:w="2348" w:type="dxa"/>
            <w:gridSpan w:val="5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02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 данным  </w:t>
            </w:r>
          </w:p>
          <w:p w:rsidR="0090028E" w:rsidRPr="0090028E" w:rsidRDefault="0090028E" w:rsidP="0090028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028E">
              <w:rPr>
                <w:rFonts w:ascii="Arial" w:hAnsi="Arial" w:cs="Arial"/>
                <w:b/>
                <w:bCs/>
                <w:sz w:val="16"/>
                <w:szCs w:val="16"/>
              </w:rPr>
              <w:t>ФГУП "</w:t>
            </w:r>
            <w:proofErr w:type="spellStart"/>
            <w:r w:rsidRPr="0090028E">
              <w:rPr>
                <w:rFonts w:ascii="Arial" w:hAnsi="Arial" w:cs="Arial"/>
                <w:b/>
                <w:bCs/>
                <w:sz w:val="16"/>
                <w:szCs w:val="16"/>
              </w:rPr>
              <w:t>Атомфлот</w:t>
            </w:r>
            <w:proofErr w:type="spellEnd"/>
            <w:r w:rsidRPr="0090028E">
              <w:rPr>
                <w:rFonts w:ascii="Arial" w:hAnsi="Arial" w:cs="Arial"/>
                <w:b/>
                <w:bCs/>
                <w:sz w:val="16"/>
                <w:szCs w:val="16"/>
              </w:rPr>
              <w:t>"</w:t>
            </w:r>
          </w:p>
        </w:tc>
      </w:tr>
      <w:tr w:rsidR="0090028E" w:rsidRPr="0090028E" w:rsidTr="00611585">
        <w:trPr>
          <w:gridAfter w:val="13"/>
          <w:wAfter w:w="1394" w:type="dxa"/>
          <w:trHeight w:val="443"/>
        </w:trPr>
        <w:tc>
          <w:tcPr>
            <w:tcW w:w="3119" w:type="dxa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51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Cs w:val="24"/>
              </w:rPr>
            </w:pPr>
            <w:r w:rsidRPr="0090028E">
              <w:rPr>
                <w:rFonts w:ascii="Arial" w:hAnsi="Arial" w:cs="Arial"/>
                <w:szCs w:val="24"/>
              </w:rPr>
              <w:t>Обороты</w:t>
            </w:r>
          </w:p>
        </w:tc>
        <w:tc>
          <w:tcPr>
            <w:tcW w:w="1654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48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Cs w:val="24"/>
              </w:rPr>
            </w:pPr>
            <w:r w:rsidRPr="0090028E">
              <w:rPr>
                <w:rFonts w:ascii="Arial" w:hAnsi="Arial" w:cs="Arial"/>
                <w:szCs w:val="24"/>
              </w:rPr>
              <w:t>Обороты</w:t>
            </w:r>
          </w:p>
        </w:tc>
      </w:tr>
      <w:tr w:rsidR="0090028E" w:rsidRPr="0090028E" w:rsidTr="00611585">
        <w:trPr>
          <w:gridAfter w:val="13"/>
          <w:wAfter w:w="1394" w:type="dxa"/>
          <w:trHeight w:val="255"/>
        </w:trPr>
        <w:tc>
          <w:tcPr>
            <w:tcW w:w="3119" w:type="dxa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Cs w:val="24"/>
              </w:rPr>
            </w:pPr>
            <w:r w:rsidRPr="0090028E">
              <w:rPr>
                <w:rFonts w:ascii="Arial" w:hAnsi="Arial" w:cs="Arial"/>
                <w:szCs w:val="24"/>
              </w:rPr>
              <w:t>Дебет</w:t>
            </w:r>
          </w:p>
        </w:tc>
        <w:tc>
          <w:tcPr>
            <w:tcW w:w="1242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Cs w:val="24"/>
              </w:rPr>
            </w:pPr>
            <w:r w:rsidRPr="0090028E">
              <w:rPr>
                <w:rFonts w:ascii="Arial" w:hAnsi="Arial" w:cs="Arial"/>
                <w:szCs w:val="24"/>
              </w:rPr>
              <w:t>Кредит</w:t>
            </w:r>
          </w:p>
        </w:tc>
        <w:tc>
          <w:tcPr>
            <w:tcW w:w="1654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58" w:type="dxa"/>
            <w:gridSpan w:val="2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Cs w:val="24"/>
              </w:rPr>
            </w:pPr>
            <w:r w:rsidRPr="0090028E">
              <w:rPr>
                <w:rFonts w:ascii="Arial" w:hAnsi="Arial" w:cs="Arial"/>
                <w:szCs w:val="24"/>
              </w:rPr>
              <w:t>Дебет</w:t>
            </w:r>
          </w:p>
        </w:tc>
        <w:tc>
          <w:tcPr>
            <w:tcW w:w="1190" w:type="dxa"/>
            <w:gridSpan w:val="2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Cs w:val="24"/>
              </w:rPr>
            </w:pPr>
            <w:r w:rsidRPr="0090028E">
              <w:rPr>
                <w:rFonts w:ascii="Arial" w:hAnsi="Arial" w:cs="Arial"/>
                <w:szCs w:val="24"/>
              </w:rPr>
              <w:t>Кредит</w:t>
            </w:r>
          </w:p>
        </w:tc>
      </w:tr>
      <w:tr w:rsidR="0090028E" w:rsidRPr="0090028E" w:rsidTr="00611585">
        <w:trPr>
          <w:gridAfter w:val="13"/>
          <w:wAfter w:w="1394" w:type="dxa"/>
          <w:trHeight w:val="252"/>
        </w:trPr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Сальдо на 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5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90028E" w:rsidRPr="0090028E" w:rsidTr="00611585">
        <w:trPr>
          <w:gridAfter w:val="13"/>
          <w:wAfter w:w="1394" w:type="dxa"/>
          <w:trHeight w:val="252"/>
        </w:trPr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4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9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0028E" w:rsidRPr="0090028E" w:rsidTr="00611585">
        <w:trPr>
          <w:gridAfter w:val="13"/>
          <w:wAfter w:w="1394" w:type="dxa"/>
          <w:trHeight w:val="252"/>
        </w:trPr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4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9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0028E" w:rsidRPr="0090028E" w:rsidTr="00611585">
        <w:trPr>
          <w:gridAfter w:val="13"/>
          <w:wAfter w:w="1394" w:type="dxa"/>
          <w:trHeight w:val="252"/>
        </w:trPr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Обороты за период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5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90028E" w:rsidRPr="0090028E" w:rsidTr="00611585">
        <w:trPr>
          <w:gridAfter w:val="13"/>
          <w:wAfter w:w="1394" w:type="dxa"/>
          <w:trHeight w:val="252"/>
        </w:trPr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Сальдо на 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5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28E" w:rsidRPr="0090028E" w:rsidRDefault="0090028E" w:rsidP="0090028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28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90028E" w:rsidRPr="0090028E" w:rsidTr="00611585">
        <w:trPr>
          <w:gridAfter w:val="13"/>
          <w:wAfter w:w="1394" w:type="dxa"/>
          <w:trHeight w:val="840"/>
        </w:trPr>
        <w:tc>
          <w:tcPr>
            <w:tcW w:w="471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 xml:space="preserve">По данным НАИМЕНОВАНИЕ КОНТРАГЕНТА в результате сверки на__________ (дата) </w:t>
            </w:r>
            <w:proofErr w:type="gramStart"/>
            <w:r w:rsidRPr="0090028E">
              <w:rPr>
                <w:rFonts w:ascii="Arial" w:hAnsi="Arial" w:cs="Arial"/>
                <w:sz w:val="18"/>
                <w:szCs w:val="18"/>
              </w:rPr>
              <w:t>сальдо  в</w:t>
            </w:r>
            <w:proofErr w:type="gramEnd"/>
            <w:r w:rsidRPr="0090028E">
              <w:rPr>
                <w:rFonts w:ascii="Arial" w:hAnsi="Arial" w:cs="Arial"/>
                <w:sz w:val="18"/>
                <w:szCs w:val="18"/>
              </w:rPr>
              <w:t xml:space="preserve"> пользу НАИМЕНОВАНИЕ СТОРОНЫ в сумме</w:t>
            </w: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  <w:gridSpan w:val="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По данным ФГУП "</w:t>
            </w:r>
            <w:proofErr w:type="spellStart"/>
            <w:r w:rsidRPr="0090028E">
              <w:rPr>
                <w:rFonts w:ascii="Arial" w:hAnsi="Arial" w:cs="Arial"/>
                <w:sz w:val="18"/>
                <w:szCs w:val="18"/>
              </w:rPr>
              <w:t>Атомфлот</w:t>
            </w:r>
            <w:proofErr w:type="spellEnd"/>
            <w:r w:rsidRPr="0090028E">
              <w:rPr>
                <w:rFonts w:ascii="Arial" w:hAnsi="Arial" w:cs="Arial"/>
                <w:sz w:val="18"/>
                <w:szCs w:val="18"/>
              </w:rPr>
              <w:t xml:space="preserve">" в результате сверки на _________(дата) сальдо в пользу НАИМЕНОВАНИЕ СТОРОНЫ сумме                     </w:t>
            </w:r>
          </w:p>
        </w:tc>
      </w:tr>
      <w:tr w:rsidR="0090028E" w:rsidRPr="0090028E" w:rsidTr="00611585">
        <w:trPr>
          <w:gridAfter w:val="10"/>
          <w:wAfter w:w="1214" w:type="dxa"/>
          <w:trHeight w:val="240"/>
        </w:trPr>
        <w:tc>
          <w:tcPr>
            <w:tcW w:w="4714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0028E" w:rsidRPr="0090028E" w:rsidTr="00611585">
        <w:trPr>
          <w:gridAfter w:val="10"/>
          <w:wAfter w:w="1214" w:type="dxa"/>
          <w:trHeight w:val="240"/>
        </w:trPr>
        <w:tc>
          <w:tcPr>
            <w:tcW w:w="4714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</w:tr>
      <w:tr w:rsidR="0090028E" w:rsidRPr="0090028E" w:rsidTr="00611585">
        <w:trPr>
          <w:gridAfter w:val="14"/>
          <w:wAfter w:w="1394" w:type="dxa"/>
          <w:trHeight w:val="267"/>
        </w:trPr>
        <w:tc>
          <w:tcPr>
            <w:tcW w:w="4714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b/>
                <w:bCs/>
                <w:szCs w:val="24"/>
              </w:rPr>
            </w:pPr>
            <w:r w:rsidRPr="0090028E">
              <w:rPr>
                <w:rFonts w:ascii="Arial" w:hAnsi="Arial" w:cs="Arial"/>
                <w:b/>
                <w:bCs/>
                <w:szCs w:val="24"/>
              </w:rPr>
              <w:t>НАИМЕНОВАНИЕ КОНТРАГЕНТА</w:t>
            </w: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4606" w:type="dxa"/>
            <w:gridSpan w:val="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b/>
                <w:bCs/>
                <w:szCs w:val="24"/>
              </w:rPr>
            </w:pPr>
            <w:r w:rsidRPr="0090028E">
              <w:rPr>
                <w:rFonts w:ascii="Arial" w:hAnsi="Arial" w:cs="Arial"/>
                <w:b/>
                <w:bCs/>
                <w:szCs w:val="24"/>
              </w:rPr>
              <w:t>ФГУП "</w:t>
            </w:r>
            <w:proofErr w:type="spellStart"/>
            <w:r w:rsidRPr="0090028E">
              <w:rPr>
                <w:rFonts w:ascii="Arial" w:hAnsi="Arial" w:cs="Arial"/>
                <w:b/>
                <w:bCs/>
                <w:szCs w:val="24"/>
              </w:rPr>
              <w:t>Атомфлот</w:t>
            </w:r>
            <w:proofErr w:type="spellEnd"/>
            <w:r w:rsidRPr="0090028E">
              <w:rPr>
                <w:rFonts w:ascii="Arial" w:hAnsi="Arial" w:cs="Arial"/>
                <w:b/>
                <w:bCs/>
                <w:szCs w:val="24"/>
              </w:rPr>
              <w:t>"</w:t>
            </w:r>
          </w:p>
        </w:tc>
      </w:tr>
      <w:tr w:rsidR="0090028E" w:rsidRPr="0090028E" w:rsidTr="00611585">
        <w:trPr>
          <w:gridAfter w:val="1"/>
          <w:wAfter w:w="319" w:type="dxa"/>
          <w:trHeight w:val="26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</w:tr>
      <w:tr w:rsidR="0090028E" w:rsidRPr="0090028E" w:rsidTr="00611585">
        <w:trPr>
          <w:gridAfter w:val="14"/>
          <w:wAfter w:w="1394" w:type="dxa"/>
          <w:trHeight w:val="229"/>
        </w:trPr>
        <w:tc>
          <w:tcPr>
            <w:tcW w:w="4714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Руководитель</w:t>
            </w: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  <w:gridSpan w:val="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Руководитель</w:t>
            </w:r>
          </w:p>
        </w:tc>
      </w:tr>
      <w:tr w:rsidR="0090028E" w:rsidRPr="0090028E" w:rsidTr="00611585">
        <w:trPr>
          <w:gridAfter w:val="14"/>
          <w:wAfter w:w="1394" w:type="dxa"/>
          <w:trHeight w:val="225"/>
        </w:trPr>
        <w:tc>
          <w:tcPr>
            <w:tcW w:w="4714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028E">
              <w:rPr>
                <w:rFonts w:ascii="Arial" w:hAnsi="Arial" w:cs="Arial"/>
                <w:sz w:val="14"/>
                <w:szCs w:val="14"/>
              </w:rPr>
              <w:t>(должность)</w:t>
            </w: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06" w:type="dxa"/>
            <w:gridSpan w:val="9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028E">
              <w:rPr>
                <w:rFonts w:ascii="Arial" w:hAnsi="Arial" w:cs="Arial"/>
                <w:sz w:val="14"/>
                <w:szCs w:val="14"/>
              </w:rPr>
              <w:t>(должность)</w:t>
            </w:r>
          </w:p>
        </w:tc>
      </w:tr>
      <w:tr w:rsidR="0090028E" w:rsidRPr="0090028E" w:rsidTr="00611585">
        <w:trPr>
          <w:gridAfter w:val="10"/>
          <w:wAfter w:w="1214" w:type="dxa"/>
          <w:trHeight w:val="240"/>
        </w:trPr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</w:tr>
      <w:tr w:rsidR="0090028E" w:rsidRPr="0090028E" w:rsidTr="00611585">
        <w:trPr>
          <w:gridAfter w:val="17"/>
          <w:wAfter w:w="1450" w:type="dxa"/>
          <w:trHeight w:val="225"/>
        </w:trPr>
        <w:tc>
          <w:tcPr>
            <w:tcW w:w="25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028E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028E">
              <w:rPr>
                <w:rFonts w:ascii="Arial" w:hAnsi="Arial" w:cs="Arial"/>
                <w:sz w:val="14"/>
                <w:szCs w:val="14"/>
              </w:rPr>
              <w:t>(Ф.И.О.)</w:t>
            </w: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9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028E">
              <w:rPr>
                <w:rFonts w:ascii="Arial" w:hAnsi="Arial" w:cs="Arial"/>
                <w:sz w:val="14"/>
                <w:szCs w:val="14"/>
              </w:rPr>
              <w:t>(подпись.)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028E">
              <w:rPr>
                <w:rFonts w:ascii="Arial" w:hAnsi="Arial" w:cs="Arial"/>
                <w:sz w:val="14"/>
                <w:szCs w:val="14"/>
              </w:rPr>
              <w:t>(Ф.И.О.)</w:t>
            </w:r>
          </w:p>
        </w:tc>
      </w:tr>
      <w:tr w:rsidR="0090028E" w:rsidRPr="0090028E" w:rsidTr="00611585">
        <w:trPr>
          <w:gridAfter w:val="1"/>
          <w:wAfter w:w="319" w:type="dxa"/>
          <w:trHeight w:val="2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</w:tr>
      <w:tr w:rsidR="0090028E" w:rsidRPr="0090028E" w:rsidTr="00611585">
        <w:trPr>
          <w:gridAfter w:val="14"/>
          <w:wAfter w:w="1394" w:type="dxa"/>
          <w:trHeight w:val="240"/>
        </w:trPr>
        <w:tc>
          <w:tcPr>
            <w:tcW w:w="4714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Главный бухгалтер</w:t>
            </w: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  <w:gridSpan w:val="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Главный бухгалтер</w:t>
            </w:r>
          </w:p>
        </w:tc>
      </w:tr>
      <w:tr w:rsidR="0090028E" w:rsidRPr="0090028E" w:rsidTr="00611585">
        <w:trPr>
          <w:gridAfter w:val="14"/>
          <w:wAfter w:w="1394" w:type="dxa"/>
          <w:trHeight w:val="225"/>
        </w:trPr>
        <w:tc>
          <w:tcPr>
            <w:tcW w:w="4714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028E">
              <w:rPr>
                <w:rFonts w:ascii="Arial" w:hAnsi="Arial" w:cs="Arial"/>
                <w:sz w:val="14"/>
                <w:szCs w:val="14"/>
              </w:rPr>
              <w:t>(должность)</w:t>
            </w: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06" w:type="dxa"/>
            <w:gridSpan w:val="9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028E">
              <w:rPr>
                <w:rFonts w:ascii="Arial" w:hAnsi="Arial" w:cs="Arial"/>
                <w:sz w:val="14"/>
                <w:szCs w:val="14"/>
              </w:rPr>
              <w:t>(должность)</w:t>
            </w:r>
          </w:p>
        </w:tc>
      </w:tr>
      <w:tr w:rsidR="0090028E" w:rsidRPr="0090028E" w:rsidTr="00611585">
        <w:trPr>
          <w:gridAfter w:val="10"/>
          <w:wAfter w:w="1214" w:type="dxa"/>
          <w:trHeight w:val="240"/>
        </w:trPr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  <w:r w:rsidRPr="009002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</w:tr>
      <w:tr w:rsidR="0090028E" w:rsidRPr="0090028E" w:rsidTr="00611585">
        <w:trPr>
          <w:gridAfter w:val="17"/>
          <w:wAfter w:w="1450" w:type="dxa"/>
          <w:trHeight w:val="225"/>
        </w:trPr>
        <w:tc>
          <w:tcPr>
            <w:tcW w:w="25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028E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028E">
              <w:rPr>
                <w:rFonts w:ascii="Arial" w:hAnsi="Arial" w:cs="Arial"/>
                <w:sz w:val="14"/>
                <w:szCs w:val="14"/>
              </w:rPr>
              <w:t>(Ф.И.О.)</w:t>
            </w: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9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028E">
              <w:rPr>
                <w:rFonts w:ascii="Arial" w:hAnsi="Arial" w:cs="Arial"/>
                <w:sz w:val="14"/>
                <w:szCs w:val="14"/>
              </w:rPr>
              <w:t>(подпись.)</w:t>
            </w: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5" w:type="dxa"/>
            <w:gridSpan w:val="4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028E" w:rsidRPr="0090028E" w:rsidRDefault="0090028E" w:rsidP="009002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0028E">
              <w:rPr>
                <w:rFonts w:ascii="Arial" w:hAnsi="Arial" w:cs="Arial"/>
                <w:sz w:val="14"/>
                <w:szCs w:val="14"/>
              </w:rPr>
              <w:t>(Ф.И.О.)</w:t>
            </w:r>
          </w:p>
        </w:tc>
      </w:tr>
      <w:tr w:rsidR="0090028E" w:rsidRPr="0090028E" w:rsidTr="00611585">
        <w:trPr>
          <w:trHeight w:val="252"/>
        </w:trPr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Cs w:val="24"/>
              </w:rPr>
            </w:pPr>
            <w:r w:rsidRPr="0090028E">
              <w:rPr>
                <w:rFonts w:ascii="Arial" w:hAnsi="Arial" w:cs="Arial"/>
                <w:szCs w:val="24"/>
              </w:rPr>
              <w:t>М.П.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19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  <w:r w:rsidRPr="0090028E">
              <w:rPr>
                <w:szCs w:val="24"/>
              </w:rPr>
              <w:t>М.П.</w:t>
            </w: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4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</w:tr>
      <w:tr w:rsidR="0090028E" w:rsidRPr="0090028E" w:rsidTr="00611585">
        <w:trPr>
          <w:trHeight w:val="240"/>
        </w:trPr>
        <w:tc>
          <w:tcPr>
            <w:tcW w:w="453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  <w:r w:rsidRPr="0090028E">
              <w:rPr>
                <w:rFonts w:ascii="Arial" w:hAnsi="Arial" w:cs="Arial"/>
                <w:sz w:val="18"/>
                <w:szCs w:val="18"/>
              </w:rPr>
              <w:t>Просим подтвердить выведенное нами сальдо.</w:t>
            </w: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28E" w:rsidRPr="0090028E" w:rsidRDefault="0090028E" w:rsidP="0090028E">
            <w:pPr>
              <w:rPr>
                <w:szCs w:val="24"/>
              </w:rPr>
            </w:pPr>
          </w:p>
        </w:tc>
      </w:tr>
      <w:tr w:rsidR="0090028E" w:rsidRPr="0090028E" w:rsidTr="00611585">
        <w:trPr>
          <w:gridAfter w:val="14"/>
          <w:wAfter w:w="1395" w:type="dxa"/>
          <w:trHeight w:val="240"/>
        </w:trPr>
        <w:tc>
          <w:tcPr>
            <w:tcW w:w="9638" w:type="dxa"/>
            <w:gridSpan w:val="13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0028E">
              <w:rPr>
                <w:rFonts w:ascii="Arial" w:hAnsi="Arial" w:cs="Arial"/>
                <w:i/>
                <w:iCs/>
                <w:sz w:val="18"/>
                <w:szCs w:val="18"/>
              </w:rPr>
              <w:t>Один экземпляр акта, с подтверждением сальдо или высказанными разногласиями,</w:t>
            </w:r>
          </w:p>
        </w:tc>
      </w:tr>
      <w:tr w:rsidR="0090028E" w:rsidRPr="0090028E" w:rsidTr="00611585">
        <w:trPr>
          <w:gridAfter w:val="14"/>
          <w:wAfter w:w="1395" w:type="dxa"/>
          <w:trHeight w:val="240"/>
        </w:trPr>
        <w:tc>
          <w:tcPr>
            <w:tcW w:w="9638" w:type="dxa"/>
            <w:gridSpan w:val="13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0028E">
              <w:rPr>
                <w:rFonts w:ascii="Arial" w:hAnsi="Arial" w:cs="Arial"/>
                <w:i/>
                <w:iCs/>
                <w:sz w:val="18"/>
                <w:szCs w:val="18"/>
              </w:rPr>
              <w:t>заверенный печатью и подписями вернуть в наш адрес: _____________________</w:t>
            </w:r>
          </w:p>
        </w:tc>
      </w:tr>
      <w:tr w:rsidR="0090028E" w:rsidRPr="0090028E" w:rsidTr="00611585">
        <w:trPr>
          <w:gridAfter w:val="14"/>
          <w:wAfter w:w="1395" w:type="dxa"/>
          <w:trHeight w:val="225"/>
        </w:trPr>
        <w:tc>
          <w:tcPr>
            <w:tcW w:w="9638" w:type="dxa"/>
            <w:gridSpan w:val="131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90028E" w:rsidRPr="0090028E" w:rsidRDefault="0090028E" w:rsidP="0090028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90028E">
              <w:rPr>
                <w:rFonts w:ascii="Arial" w:hAnsi="Arial" w:cs="Arial"/>
                <w:b/>
                <w:bCs/>
                <w:sz w:val="16"/>
                <w:szCs w:val="16"/>
              </w:rPr>
              <w:t>Исполнитель:  Ф.И.О.</w:t>
            </w:r>
            <w:proofErr w:type="gramEnd"/>
            <w:r w:rsidRPr="009002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</w:t>
            </w:r>
            <w:proofErr w:type="gramStart"/>
            <w:r w:rsidRPr="009002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Телефон:  </w:t>
            </w:r>
            <w:proofErr w:type="gramEnd"/>
          </w:p>
        </w:tc>
      </w:tr>
    </w:tbl>
    <w:p w:rsidR="0090028E" w:rsidRPr="0090028E" w:rsidRDefault="0090028E" w:rsidP="0090028E">
      <w:pPr>
        <w:rPr>
          <w:vanish/>
          <w:sz w:val="24"/>
          <w:szCs w:val="24"/>
        </w:rPr>
      </w:pPr>
    </w:p>
    <w:tbl>
      <w:tblPr>
        <w:tblpPr w:leftFromText="180" w:rightFromText="180" w:vertAnchor="page" w:horzAnchor="margin" w:tblpY="13981"/>
        <w:tblW w:w="0" w:type="auto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365"/>
        <w:gridCol w:w="4488"/>
      </w:tblGrid>
      <w:tr w:rsidR="0090028E" w:rsidRPr="0090028E" w:rsidTr="00611585">
        <w:tc>
          <w:tcPr>
            <w:tcW w:w="5365" w:type="dxa"/>
          </w:tcPr>
          <w:p w:rsidR="0090028E" w:rsidRPr="0090028E" w:rsidRDefault="0090028E" w:rsidP="0090028E">
            <w:pPr>
              <w:rPr>
                <w:b/>
                <w:sz w:val="24"/>
                <w:szCs w:val="24"/>
              </w:rPr>
            </w:pPr>
            <w:r w:rsidRPr="0090028E">
              <w:rPr>
                <w:b/>
                <w:sz w:val="24"/>
                <w:szCs w:val="24"/>
              </w:rPr>
              <w:t>ЗАКАЗЧИК</w:t>
            </w:r>
          </w:p>
          <w:p w:rsidR="0090028E" w:rsidRPr="0090028E" w:rsidRDefault="0090028E" w:rsidP="0090028E">
            <w:pPr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Генеральный директор ФГУП «</w:t>
            </w:r>
            <w:proofErr w:type="spellStart"/>
            <w:r w:rsidRPr="0090028E">
              <w:rPr>
                <w:sz w:val="24"/>
                <w:szCs w:val="24"/>
              </w:rPr>
              <w:t>Атомфлот</w:t>
            </w:r>
            <w:proofErr w:type="spellEnd"/>
            <w:r w:rsidRPr="0090028E">
              <w:rPr>
                <w:sz w:val="24"/>
                <w:szCs w:val="24"/>
              </w:rPr>
              <w:t>»</w:t>
            </w:r>
          </w:p>
          <w:p w:rsidR="0090028E" w:rsidRPr="0090028E" w:rsidRDefault="0090028E" w:rsidP="0090028E">
            <w:pPr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 ___________________ В.В. Рукша</w:t>
            </w:r>
          </w:p>
        </w:tc>
        <w:tc>
          <w:tcPr>
            <w:tcW w:w="4488" w:type="dxa"/>
          </w:tcPr>
          <w:p w:rsidR="0090028E" w:rsidRPr="0090028E" w:rsidRDefault="0090028E" w:rsidP="0090028E">
            <w:pPr>
              <w:rPr>
                <w:b/>
                <w:sz w:val="24"/>
                <w:szCs w:val="24"/>
              </w:rPr>
            </w:pPr>
            <w:r w:rsidRPr="0090028E">
              <w:rPr>
                <w:b/>
                <w:sz w:val="24"/>
                <w:szCs w:val="24"/>
              </w:rPr>
              <w:t>ИСПОЛНИТЕЛЬ</w:t>
            </w:r>
          </w:p>
          <w:p w:rsidR="0090028E" w:rsidRPr="0090028E" w:rsidRDefault="0090028E" w:rsidP="0090028E">
            <w:pPr>
              <w:snapToGrid w:val="0"/>
              <w:ind w:left="-21"/>
              <w:rPr>
                <w:color w:val="000000"/>
                <w:sz w:val="24"/>
                <w:szCs w:val="24"/>
              </w:rPr>
            </w:pPr>
          </w:p>
          <w:p w:rsidR="0090028E" w:rsidRPr="0090028E" w:rsidRDefault="0090028E" w:rsidP="0090028E">
            <w:pPr>
              <w:snapToGrid w:val="0"/>
              <w:ind w:left="-21"/>
              <w:rPr>
                <w:color w:val="000000"/>
                <w:sz w:val="24"/>
                <w:szCs w:val="24"/>
              </w:rPr>
            </w:pPr>
          </w:p>
          <w:p w:rsidR="0090028E" w:rsidRPr="0090028E" w:rsidRDefault="0090028E" w:rsidP="0090028E">
            <w:pPr>
              <w:snapToGrid w:val="0"/>
              <w:ind w:left="-21"/>
              <w:rPr>
                <w:color w:val="000000"/>
                <w:sz w:val="24"/>
                <w:szCs w:val="24"/>
              </w:rPr>
            </w:pPr>
          </w:p>
          <w:p w:rsidR="0090028E" w:rsidRPr="0090028E" w:rsidRDefault="0090028E" w:rsidP="0090028E">
            <w:pPr>
              <w:rPr>
                <w:color w:val="000000"/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___________________</w:t>
            </w:r>
          </w:p>
        </w:tc>
      </w:tr>
    </w:tbl>
    <w:p w:rsidR="0090028E" w:rsidRPr="0090028E" w:rsidRDefault="0090028E" w:rsidP="0090028E">
      <w:pPr>
        <w:rPr>
          <w:sz w:val="24"/>
          <w:szCs w:val="24"/>
        </w:rPr>
      </w:pPr>
    </w:p>
    <w:p w:rsidR="0090028E" w:rsidRPr="0090028E" w:rsidRDefault="0090028E" w:rsidP="0090028E">
      <w:pPr>
        <w:rPr>
          <w:sz w:val="24"/>
          <w:szCs w:val="24"/>
        </w:rPr>
      </w:pPr>
    </w:p>
    <w:p w:rsidR="0090028E" w:rsidRPr="0090028E" w:rsidRDefault="0090028E" w:rsidP="0090028E">
      <w:pPr>
        <w:rPr>
          <w:sz w:val="24"/>
          <w:szCs w:val="24"/>
        </w:rPr>
      </w:pPr>
    </w:p>
    <w:p w:rsidR="0090028E" w:rsidRPr="0090028E" w:rsidRDefault="0090028E" w:rsidP="0090028E">
      <w:pPr>
        <w:rPr>
          <w:sz w:val="24"/>
          <w:szCs w:val="24"/>
        </w:rPr>
      </w:pPr>
    </w:p>
    <w:p w:rsidR="0090028E" w:rsidRPr="0090028E" w:rsidRDefault="0090028E" w:rsidP="0090028E">
      <w:pPr>
        <w:rPr>
          <w:sz w:val="24"/>
          <w:szCs w:val="24"/>
        </w:rPr>
      </w:pPr>
    </w:p>
    <w:p w:rsidR="0090028E" w:rsidRPr="0090028E" w:rsidRDefault="0090028E" w:rsidP="0090028E">
      <w:pPr>
        <w:jc w:val="right"/>
        <w:rPr>
          <w:sz w:val="24"/>
          <w:szCs w:val="24"/>
        </w:rPr>
      </w:pPr>
      <w:r w:rsidRPr="0090028E">
        <w:rPr>
          <w:sz w:val="24"/>
          <w:szCs w:val="24"/>
        </w:rPr>
        <w:lastRenderedPageBreak/>
        <w:t>Приложение № 6</w:t>
      </w:r>
    </w:p>
    <w:p w:rsidR="0090028E" w:rsidRPr="0090028E" w:rsidRDefault="0090028E" w:rsidP="0090028E">
      <w:pPr>
        <w:jc w:val="right"/>
        <w:rPr>
          <w:sz w:val="24"/>
          <w:szCs w:val="24"/>
        </w:rPr>
      </w:pPr>
      <w:r w:rsidRPr="0090028E">
        <w:rPr>
          <w:sz w:val="24"/>
          <w:szCs w:val="24"/>
        </w:rPr>
        <w:t>к договору № __________</w:t>
      </w:r>
    </w:p>
    <w:p w:rsidR="0090028E" w:rsidRPr="0090028E" w:rsidRDefault="0090028E" w:rsidP="0090028E">
      <w:pPr>
        <w:jc w:val="right"/>
        <w:rPr>
          <w:sz w:val="24"/>
          <w:szCs w:val="24"/>
        </w:rPr>
      </w:pPr>
      <w:r w:rsidRPr="0090028E">
        <w:rPr>
          <w:sz w:val="24"/>
          <w:szCs w:val="24"/>
        </w:rPr>
        <w:t xml:space="preserve"> от __</w:t>
      </w:r>
      <w:proofErr w:type="gramStart"/>
      <w:r w:rsidRPr="0090028E">
        <w:rPr>
          <w:sz w:val="24"/>
          <w:szCs w:val="24"/>
        </w:rPr>
        <w:t>_._</w:t>
      </w:r>
      <w:proofErr w:type="gramEnd"/>
      <w:r w:rsidRPr="0090028E">
        <w:rPr>
          <w:sz w:val="24"/>
          <w:szCs w:val="24"/>
        </w:rPr>
        <w:t>__.201__ г.</w:t>
      </w:r>
    </w:p>
    <w:p w:rsidR="0090028E" w:rsidRPr="0090028E" w:rsidRDefault="0090028E" w:rsidP="0090028E">
      <w:pPr>
        <w:jc w:val="center"/>
        <w:rPr>
          <w:sz w:val="24"/>
          <w:szCs w:val="24"/>
        </w:rPr>
      </w:pPr>
    </w:p>
    <w:p w:rsidR="0090028E" w:rsidRPr="0090028E" w:rsidRDefault="0090028E" w:rsidP="0090028E">
      <w:pPr>
        <w:ind w:left="-142" w:firstLine="142"/>
        <w:jc w:val="center"/>
        <w:rPr>
          <w:b/>
          <w:color w:val="000000"/>
          <w:szCs w:val="16"/>
        </w:rPr>
      </w:pPr>
      <w:bookmarkStart w:id="8" w:name="_Toc341885286"/>
      <w:r w:rsidRPr="0090028E">
        <w:rPr>
          <w:b/>
          <w:color w:val="000000"/>
          <w:szCs w:val="16"/>
        </w:rPr>
        <w:t xml:space="preserve">ФЕДЕРАЛЬНОЕ ГОСУДАРСТВЕННОЕ УНИТАРНОЕ ПРЕДПРИЯТИЕ АТОМНОГО ФЛОТА </w:t>
      </w:r>
    </w:p>
    <w:p w:rsidR="0090028E" w:rsidRPr="0090028E" w:rsidRDefault="0090028E" w:rsidP="0090028E">
      <w:pPr>
        <w:ind w:left="-142" w:firstLine="142"/>
        <w:jc w:val="center"/>
        <w:rPr>
          <w:b/>
          <w:color w:val="000000"/>
          <w:szCs w:val="16"/>
        </w:rPr>
      </w:pPr>
      <w:r w:rsidRPr="0090028E">
        <w:rPr>
          <w:b/>
          <w:color w:val="000000"/>
          <w:szCs w:val="16"/>
        </w:rPr>
        <w:t>ФГУП «АТОМФЛОТ»</w:t>
      </w:r>
    </w:p>
    <w:p w:rsidR="0090028E" w:rsidRPr="0090028E" w:rsidRDefault="0090028E" w:rsidP="0090028E">
      <w:pPr>
        <w:jc w:val="both"/>
        <w:rPr>
          <w:color w:val="000000"/>
          <w:sz w:val="24"/>
          <w:szCs w:val="16"/>
        </w:rPr>
      </w:pPr>
      <w:r w:rsidRPr="0090028E">
        <w:rPr>
          <w:noProof/>
          <w:color w:val="000000"/>
          <w:sz w:val="24"/>
          <w:szCs w:val="16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0" allowOverlap="1" wp14:anchorId="40C2462E" wp14:editId="780B2CC6">
                <wp:simplePos x="0" y="0"/>
                <wp:positionH relativeFrom="column">
                  <wp:posOffset>92075</wp:posOffset>
                </wp:positionH>
                <wp:positionV relativeFrom="paragraph">
                  <wp:posOffset>40004</wp:posOffset>
                </wp:positionV>
                <wp:extent cx="5770880" cy="0"/>
                <wp:effectExtent l="0" t="19050" r="3937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08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17B8F" id="Прямая соединительная линия 1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.25pt,3.15pt" to="461.6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" o:allowincell="f" strokeweight="4.5pt">
                <v:stroke linestyle="thickThin"/>
              </v:line>
            </w:pict>
          </mc:Fallback>
        </mc:AlternateContent>
      </w:r>
      <w:r w:rsidRPr="0090028E">
        <w:rPr>
          <w:color w:val="000000"/>
          <w:sz w:val="16"/>
          <w:szCs w:val="16"/>
        </w:rPr>
        <w:t xml:space="preserve"> </w:t>
      </w:r>
    </w:p>
    <w:p w:rsidR="0090028E" w:rsidRPr="0090028E" w:rsidRDefault="0090028E" w:rsidP="0090028E">
      <w:pPr>
        <w:widowControl w:val="0"/>
        <w:rPr>
          <w:b/>
          <w:sz w:val="24"/>
          <w:szCs w:val="24"/>
        </w:rPr>
      </w:pPr>
    </w:p>
    <w:p w:rsidR="0090028E" w:rsidRPr="0090028E" w:rsidRDefault="0090028E" w:rsidP="0090028E">
      <w:pPr>
        <w:widowControl w:val="0"/>
        <w:rPr>
          <w:b/>
          <w:sz w:val="24"/>
          <w:szCs w:val="24"/>
        </w:rPr>
      </w:pPr>
    </w:p>
    <w:tbl>
      <w:tblPr>
        <w:tblStyle w:val="14"/>
        <w:tblW w:w="9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90028E" w:rsidRPr="0090028E" w:rsidTr="00611585"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607" w:hanging="607"/>
              <w:rPr>
                <w:b/>
                <w:sz w:val="24"/>
                <w:szCs w:val="24"/>
              </w:rPr>
            </w:pPr>
            <w:r w:rsidRPr="0090028E">
              <w:rPr>
                <w:b/>
                <w:sz w:val="24"/>
                <w:szCs w:val="24"/>
              </w:rPr>
              <w:t>СОГЛАСОВАНО</w:t>
            </w:r>
          </w:p>
        </w:tc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431"/>
              <w:rPr>
                <w:b/>
                <w:sz w:val="24"/>
                <w:szCs w:val="24"/>
              </w:rPr>
            </w:pPr>
            <w:r w:rsidRPr="0090028E">
              <w:rPr>
                <w:b/>
                <w:sz w:val="24"/>
                <w:szCs w:val="24"/>
              </w:rPr>
              <w:t>УТВЕРЖДАЮ</w:t>
            </w:r>
          </w:p>
        </w:tc>
      </w:tr>
      <w:tr w:rsidR="0090028E" w:rsidRPr="0090028E" w:rsidTr="00611585"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607" w:hanging="607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widowControl w:val="0"/>
              <w:ind w:left="607" w:hanging="607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Директор по производству</w:t>
            </w:r>
          </w:p>
        </w:tc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431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shd w:val="clear" w:color="auto" w:fill="FFFFFF"/>
              <w:ind w:left="431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Генеральный директор</w:t>
            </w:r>
          </w:p>
        </w:tc>
      </w:tr>
      <w:tr w:rsidR="0090028E" w:rsidRPr="0090028E" w:rsidTr="00611585"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607" w:hanging="607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widowControl w:val="0"/>
              <w:ind w:left="607" w:hanging="607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__________________ Н.В. </w:t>
            </w:r>
            <w:proofErr w:type="spellStart"/>
            <w:r w:rsidRPr="0090028E">
              <w:rPr>
                <w:sz w:val="24"/>
                <w:szCs w:val="24"/>
              </w:rPr>
              <w:t>Мантула</w:t>
            </w:r>
            <w:proofErr w:type="spellEnd"/>
          </w:p>
        </w:tc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431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widowControl w:val="0"/>
              <w:ind w:left="431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_____________________ </w:t>
            </w:r>
            <w:r w:rsidRPr="0090028E">
              <w:rPr>
                <w:color w:val="000000"/>
                <w:sz w:val="24"/>
                <w:szCs w:val="24"/>
              </w:rPr>
              <w:t>В.В. Рукша</w:t>
            </w:r>
          </w:p>
        </w:tc>
      </w:tr>
      <w:tr w:rsidR="0090028E" w:rsidRPr="0090028E" w:rsidTr="00611585"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607" w:hanging="607"/>
              <w:rPr>
                <w:b/>
                <w:sz w:val="24"/>
                <w:szCs w:val="24"/>
              </w:rPr>
            </w:pPr>
          </w:p>
          <w:p w:rsidR="0090028E" w:rsidRPr="0090028E" w:rsidRDefault="0090028E" w:rsidP="0090028E">
            <w:pPr>
              <w:widowControl w:val="0"/>
              <w:ind w:left="607" w:hanging="607"/>
              <w:rPr>
                <w:b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«___» ___________ 201__г.</w:t>
            </w:r>
          </w:p>
        </w:tc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431"/>
              <w:rPr>
                <w:color w:val="000000"/>
                <w:sz w:val="24"/>
                <w:szCs w:val="24"/>
              </w:rPr>
            </w:pPr>
          </w:p>
          <w:p w:rsidR="0090028E" w:rsidRPr="0090028E" w:rsidRDefault="0090028E" w:rsidP="0090028E">
            <w:pPr>
              <w:widowControl w:val="0"/>
              <w:ind w:left="431"/>
              <w:rPr>
                <w:b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«___» ___________ 201__г.</w:t>
            </w:r>
          </w:p>
        </w:tc>
      </w:tr>
      <w:tr w:rsidR="0090028E" w:rsidRPr="0090028E" w:rsidTr="00611585"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607" w:hanging="607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widowControl w:val="0"/>
              <w:ind w:left="607" w:hanging="607"/>
              <w:rPr>
                <w:sz w:val="24"/>
                <w:szCs w:val="24"/>
              </w:rPr>
            </w:pPr>
          </w:p>
          <w:p w:rsidR="0090028E" w:rsidRPr="0090028E" w:rsidRDefault="0090028E" w:rsidP="0090028E">
            <w:pPr>
              <w:widowControl w:val="0"/>
              <w:ind w:left="607" w:hanging="607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Начальник Отдела ОСЗ</w:t>
            </w:r>
          </w:p>
        </w:tc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431"/>
              <w:rPr>
                <w:color w:val="000000"/>
                <w:sz w:val="24"/>
                <w:szCs w:val="24"/>
              </w:rPr>
            </w:pPr>
          </w:p>
        </w:tc>
      </w:tr>
      <w:tr w:rsidR="0090028E" w:rsidRPr="0090028E" w:rsidTr="00611585"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607" w:hanging="607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 xml:space="preserve">__________________Е.В. </w:t>
            </w:r>
            <w:proofErr w:type="spellStart"/>
            <w:r w:rsidRPr="0090028E">
              <w:rPr>
                <w:sz w:val="24"/>
                <w:szCs w:val="24"/>
              </w:rPr>
              <w:t>Трубочкина</w:t>
            </w:r>
            <w:proofErr w:type="spellEnd"/>
          </w:p>
        </w:tc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431"/>
              <w:rPr>
                <w:color w:val="000000"/>
                <w:sz w:val="24"/>
                <w:szCs w:val="24"/>
              </w:rPr>
            </w:pPr>
          </w:p>
        </w:tc>
      </w:tr>
      <w:tr w:rsidR="0090028E" w:rsidRPr="0090028E" w:rsidTr="00611585"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607" w:hanging="607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«____» ___________ 201__г.</w:t>
            </w:r>
          </w:p>
        </w:tc>
        <w:tc>
          <w:tcPr>
            <w:tcW w:w="4672" w:type="dxa"/>
            <w:vAlign w:val="center"/>
          </w:tcPr>
          <w:p w:rsidR="0090028E" w:rsidRPr="0090028E" w:rsidRDefault="0090028E" w:rsidP="0090028E">
            <w:pPr>
              <w:widowControl w:val="0"/>
              <w:ind w:left="431"/>
              <w:rPr>
                <w:color w:val="000000"/>
                <w:sz w:val="24"/>
                <w:szCs w:val="24"/>
              </w:rPr>
            </w:pPr>
          </w:p>
        </w:tc>
      </w:tr>
    </w:tbl>
    <w:p w:rsidR="0090028E" w:rsidRPr="0090028E" w:rsidRDefault="0090028E" w:rsidP="0090028E">
      <w:pPr>
        <w:widowControl w:val="0"/>
        <w:rPr>
          <w:b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Техническое задание</w:t>
      </w:r>
    </w:p>
    <w:p w:rsidR="0090028E" w:rsidRPr="0090028E" w:rsidRDefault="0090028E" w:rsidP="0090028E">
      <w:pPr>
        <w:widowControl w:val="0"/>
        <w:jc w:val="center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на </w:t>
      </w:r>
      <w:proofErr w:type="gramStart"/>
      <w:r w:rsidRPr="0090028E">
        <w:rPr>
          <w:color w:val="000000"/>
          <w:sz w:val="24"/>
          <w:szCs w:val="24"/>
        </w:rPr>
        <w:t xml:space="preserve">выполнение </w:t>
      </w:r>
      <w:r w:rsidRPr="0090028E">
        <w:rPr>
          <w:color w:val="000000"/>
          <w:sz w:val="22"/>
          <w:szCs w:val="22"/>
        </w:rPr>
        <w:t xml:space="preserve"> </w:t>
      </w:r>
      <w:r w:rsidRPr="0090028E">
        <w:rPr>
          <w:color w:val="000000"/>
          <w:sz w:val="24"/>
          <w:szCs w:val="24"/>
        </w:rPr>
        <w:t>работ</w:t>
      </w:r>
      <w:proofErr w:type="gramEnd"/>
      <w:r w:rsidRPr="0090028E">
        <w:rPr>
          <w:color w:val="000000"/>
          <w:sz w:val="24"/>
          <w:szCs w:val="24"/>
        </w:rPr>
        <w:t xml:space="preserve"> по очистке и покраске корпусов,  конструкций,</w:t>
      </w:r>
    </w:p>
    <w:p w:rsidR="0090028E" w:rsidRPr="0090028E" w:rsidRDefault="0090028E" w:rsidP="0090028E">
      <w:pPr>
        <w:widowControl w:val="0"/>
        <w:jc w:val="center"/>
        <w:rPr>
          <w:bCs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  оборудования и механизмов судов</w:t>
      </w:r>
      <w:r w:rsidRPr="0090028E">
        <w:rPr>
          <w:bCs/>
          <w:sz w:val="24"/>
          <w:szCs w:val="24"/>
        </w:rPr>
        <w:t>.</w:t>
      </w: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Предмет закупки: «</w:t>
      </w:r>
      <w:proofErr w:type="gramStart"/>
      <w:r w:rsidRPr="0090028E">
        <w:rPr>
          <w:color w:val="000000"/>
          <w:sz w:val="24"/>
          <w:szCs w:val="24"/>
        </w:rPr>
        <w:t xml:space="preserve">Выполнение </w:t>
      </w:r>
      <w:r w:rsidRPr="0090028E">
        <w:rPr>
          <w:color w:val="000000"/>
          <w:sz w:val="22"/>
          <w:szCs w:val="22"/>
        </w:rPr>
        <w:t xml:space="preserve"> </w:t>
      </w:r>
      <w:r w:rsidRPr="0090028E">
        <w:rPr>
          <w:color w:val="000000"/>
          <w:sz w:val="24"/>
          <w:szCs w:val="24"/>
        </w:rPr>
        <w:t>работ</w:t>
      </w:r>
      <w:proofErr w:type="gramEnd"/>
      <w:r w:rsidRPr="0090028E">
        <w:rPr>
          <w:color w:val="000000"/>
          <w:sz w:val="24"/>
          <w:szCs w:val="24"/>
        </w:rPr>
        <w:t xml:space="preserve"> по очистке и покраске корпусов,  конструкций,</w:t>
      </w:r>
    </w:p>
    <w:p w:rsidR="0090028E" w:rsidRPr="0090028E" w:rsidRDefault="0090028E" w:rsidP="0090028E">
      <w:pPr>
        <w:widowControl w:val="0"/>
        <w:jc w:val="center"/>
        <w:rPr>
          <w:bCs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  оборудования и механизмов судов»</w:t>
      </w:r>
      <w:r w:rsidRPr="0090028E">
        <w:rPr>
          <w:bCs/>
          <w:sz w:val="24"/>
          <w:szCs w:val="24"/>
        </w:rPr>
        <w:t>.</w:t>
      </w:r>
    </w:p>
    <w:p w:rsidR="0090028E" w:rsidRPr="0090028E" w:rsidRDefault="0090028E" w:rsidP="0090028E">
      <w:pPr>
        <w:widowControl w:val="0"/>
        <w:jc w:val="center"/>
        <w:rPr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Cs/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 (</w:t>
      </w:r>
      <w:r w:rsidRPr="0090028E">
        <w:rPr>
          <w:rFonts w:eastAsia="Arial Unicode MS"/>
          <w:bCs/>
          <w:sz w:val="24"/>
          <w:szCs w:val="24"/>
        </w:rPr>
        <w:t>ОКПД 2 –43.34.10.140 – работы по окрашиванию прочих инженерных сооружений).</w:t>
      </w: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tabs>
          <w:tab w:val="left" w:pos="9356"/>
          <w:tab w:val="left" w:pos="9498"/>
        </w:tabs>
        <w:suppressAutoHyphens/>
        <w:jc w:val="center"/>
        <w:rPr>
          <w:sz w:val="32"/>
          <w:szCs w:val="32"/>
        </w:rPr>
      </w:pPr>
      <w:r w:rsidRPr="0090028E">
        <w:rPr>
          <w:sz w:val="32"/>
          <w:szCs w:val="32"/>
        </w:rPr>
        <w:t>том 2 «ТЕХНИЧЕСКАЯ ЧАСТЬ»</w:t>
      </w:r>
    </w:p>
    <w:p w:rsidR="0090028E" w:rsidRPr="0090028E" w:rsidRDefault="0090028E" w:rsidP="0090028E">
      <w:pPr>
        <w:widowControl w:val="0"/>
        <w:rPr>
          <w:b/>
          <w:sz w:val="24"/>
          <w:szCs w:val="24"/>
        </w:rPr>
      </w:pPr>
    </w:p>
    <w:p w:rsidR="0090028E" w:rsidRPr="0090028E" w:rsidRDefault="0090028E" w:rsidP="0090028E">
      <w:pPr>
        <w:widowControl w:val="0"/>
        <w:rPr>
          <w:b/>
          <w:sz w:val="24"/>
          <w:szCs w:val="24"/>
        </w:rPr>
      </w:pPr>
    </w:p>
    <w:p w:rsidR="0090028E" w:rsidRPr="0090028E" w:rsidRDefault="0090028E" w:rsidP="0090028E">
      <w:pPr>
        <w:tabs>
          <w:tab w:val="left" w:pos="0"/>
          <w:tab w:val="left" w:pos="993"/>
        </w:tabs>
        <w:ind w:right="-2"/>
        <w:jc w:val="both"/>
        <w:rPr>
          <w:b/>
          <w:sz w:val="24"/>
          <w:szCs w:val="24"/>
        </w:rPr>
      </w:pPr>
      <w:r w:rsidRPr="0090028E">
        <w:rPr>
          <w:b/>
          <w:sz w:val="24"/>
          <w:szCs w:val="24"/>
        </w:rPr>
        <w:t xml:space="preserve">Заказчик и организатор процедуры закупки: </w:t>
      </w:r>
      <w:r w:rsidRPr="0090028E">
        <w:rPr>
          <w:sz w:val="24"/>
          <w:szCs w:val="24"/>
        </w:rPr>
        <w:t>Федеральное государственное унитарное предприятие атомного флота (ФГУП «</w:t>
      </w:r>
      <w:proofErr w:type="spellStart"/>
      <w:r w:rsidRPr="0090028E">
        <w:rPr>
          <w:sz w:val="24"/>
          <w:szCs w:val="24"/>
        </w:rPr>
        <w:t>Атомфлот</w:t>
      </w:r>
      <w:proofErr w:type="spellEnd"/>
      <w:r w:rsidRPr="0090028E">
        <w:rPr>
          <w:sz w:val="24"/>
          <w:szCs w:val="24"/>
        </w:rPr>
        <w:t>»)</w:t>
      </w: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jc w:val="center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Мурманск</w:t>
      </w:r>
    </w:p>
    <w:p w:rsidR="0090028E" w:rsidRPr="0090028E" w:rsidRDefault="0090028E" w:rsidP="0090028E">
      <w:pPr>
        <w:jc w:val="center"/>
        <w:rPr>
          <w:i/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>201</w:t>
      </w:r>
      <w:bookmarkEnd w:id="8"/>
      <w:r w:rsidRPr="0090028E">
        <w:rPr>
          <w:color w:val="000000"/>
          <w:sz w:val="24"/>
          <w:szCs w:val="24"/>
        </w:rPr>
        <w:t>6</w:t>
      </w:r>
    </w:p>
    <w:p w:rsidR="0090028E" w:rsidRPr="0090028E" w:rsidRDefault="0090028E" w:rsidP="0090028E">
      <w:pPr>
        <w:spacing w:after="240"/>
        <w:jc w:val="center"/>
        <w:rPr>
          <w:color w:val="000000"/>
          <w:sz w:val="28"/>
          <w:szCs w:val="28"/>
        </w:rPr>
      </w:pPr>
      <w:r w:rsidRPr="0090028E">
        <w:rPr>
          <w:color w:val="000000"/>
          <w:sz w:val="28"/>
          <w:szCs w:val="28"/>
        </w:rPr>
        <w:lastRenderedPageBreak/>
        <w:t>СОДЕРЖАНИЕ</w:t>
      </w:r>
    </w:p>
    <w:p w:rsidR="0090028E" w:rsidRPr="0090028E" w:rsidRDefault="0090028E" w:rsidP="0090028E">
      <w:pPr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1. НАИМЕНОВАНИЕ ВЫПОЛНЯЕМЫХ РАБОТ.</w:t>
      </w:r>
    </w:p>
    <w:p w:rsidR="0090028E" w:rsidRPr="0090028E" w:rsidRDefault="0090028E" w:rsidP="0090028E">
      <w:pPr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2. ОБЩИЕ ПОЛОЖЕНИЯ, ОСНОВАНИЕ.</w:t>
      </w:r>
    </w:p>
    <w:p w:rsidR="0090028E" w:rsidRPr="0090028E" w:rsidRDefault="0090028E" w:rsidP="0090028E">
      <w:pPr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3. ТРЕБОВАНИЯ К ВЫПОЛНЯЕМЫМ РАБОТАМ</w:t>
      </w:r>
    </w:p>
    <w:p w:rsidR="0090028E" w:rsidRPr="0090028E" w:rsidRDefault="0090028E" w:rsidP="0090028E">
      <w:pPr>
        <w:ind w:left="851"/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Подраздел 3.1 Цель проведения работ</w:t>
      </w:r>
    </w:p>
    <w:p w:rsidR="0090028E" w:rsidRPr="0090028E" w:rsidRDefault="0090028E" w:rsidP="0090028E">
      <w:pPr>
        <w:ind w:left="851"/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Подраздел 3.2 Объем выполняемых работ</w:t>
      </w:r>
    </w:p>
    <w:p w:rsidR="0090028E" w:rsidRPr="0090028E" w:rsidRDefault="0090028E" w:rsidP="0090028E">
      <w:pPr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4. ПЕРЕЧЕНЬ ПРОЕКТНОЙ И РАБОЧЕЙ ДОКУМЕНТАЦИИ</w:t>
      </w:r>
    </w:p>
    <w:p w:rsidR="0090028E" w:rsidRPr="0090028E" w:rsidRDefault="0090028E" w:rsidP="0090028E">
      <w:pPr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5. МЕСТО ВЫПОЛНЯЕМЫХ РАБОТ</w:t>
      </w:r>
    </w:p>
    <w:p w:rsidR="0090028E" w:rsidRPr="0090028E" w:rsidRDefault="0090028E" w:rsidP="0090028E">
      <w:pPr>
        <w:widowControl w:val="0"/>
        <w:outlineLvl w:val="0"/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6. ТРЕБОВАНИЯ И УСЛОВИЯ К РАЗРАБОТКЕ ПРИРОДООХРАННЫХ МЕР И МЕРОПРИЯТИЙ</w:t>
      </w:r>
    </w:p>
    <w:p w:rsidR="0090028E" w:rsidRPr="0090028E" w:rsidRDefault="0090028E" w:rsidP="0090028E">
      <w:pPr>
        <w:widowControl w:val="0"/>
        <w:outlineLvl w:val="0"/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7. СРОК (ИНТЕРВАЛ) ВЫПОЛНЕНИЯ РАБОТ</w:t>
      </w:r>
    </w:p>
    <w:p w:rsidR="0090028E" w:rsidRPr="0090028E" w:rsidRDefault="0090028E" w:rsidP="0090028E">
      <w:pPr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8. ТРЕБОВАНИЯ К КАЧЕСТВУ ВЫПОЛНЯЕМЫХ РАБОТ.</w:t>
      </w:r>
    </w:p>
    <w:p w:rsidR="0090028E" w:rsidRPr="0090028E" w:rsidRDefault="0090028E" w:rsidP="0090028E">
      <w:pPr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9. ТРЕБОВАНИЯ К ОСОБЫМ УСЛОВИЯМ РАБОТ</w:t>
      </w:r>
    </w:p>
    <w:p w:rsidR="0090028E" w:rsidRPr="0090028E" w:rsidRDefault="0090028E" w:rsidP="0090028E">
      <w:pPr>
        <w:widowControl w:val="0"/>
        <w:outlineLvl w:val="0"/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10. ТРЕБОВАНИЯ К СРОКУ И (ИЛИ) ОБЪЕМУ ПРЕДОСТАВЛЕНИЯ ГАРАНТИЙ</w:t>
      </w:r>
    </w:p>
    <w:p w:rsidR="0090028E" w:rsidRPr="0090028E" w:rsidRDefault="0090028E" w:rsidP="0090028E">
      <w:pPr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11. ТРЕБОВАНИЯ К БЕЗОПАСНОСТИ ВЫПОЛНЯЕМЫХ РАБОТ</w:t>
      </w:r>
    </w:p>
    <w:p w:rsidR="0090028E" w:rsidRPr="0090028E" w:rsidRDefault="0090028E" w:rsidP="0090028E">
      <w:pPr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12. ТРЕБОВАНИЯ К РЕЗУЛЬТАТАМ РАБОТ И ПОРЯДКУ ПРИЕМКИ РАЗДЕЛ 13. ТРЕБОВАНИЕ К ФОРМЕ ПРЕДСТАВЛЯЕМОЙ ИНФОРМАЦИИ</w:t>
      </w:r>
    </w:p>
    <w:p w:rsidR="0090028E" w:rsidRPr="0090028E" w:rsidRDefault="0090028E" w:rsidP="0090028E">
      <w:pPr>
        <w:widowControl w:val="0"/>
        <w:outlineLvl w:val="0"/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14. ТРЕБОВАНИЯ К ТЕХНИЧЕСКОМУ ОБУЧЕНИЮ ПЕРСОНАЛА ЗАКАЗЧИКА</w:t>
      </w:r>
    </w:p>
    <w:p w:rsidR="0090028E" w:rsidRPr="0090028E" w:rsidRDefault="0090028E" w:rsidP="0090028E">
      <w:pPr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15. ПЕРЕЧЕНЬ ПРИНЯТЫХ СОКРАЩЕНИЙ</w:t>
      </w:r>
    </w:p>
    <w:p w:rsidR="0090028E" w:rsidRPr="0090028E" w:rsidRDefault="0090028E" w:rsidP="0090028E">
      <w:pPr>
        <w:jc w:val="both"/>
        <w:rPr>
          <w:color w:val="000000"/>
          <w:sz w:val="27"/>
          <w:szCs w:val="27"/>
        </w:rPr>
      </w:pPr>
      <w:r w:rsidRPr="0090028E">
        <w:rPr>
          <w:color w:val="000000"/>
          <w:sz w:val="27"/>
          <w:szCs w:val="27"/>
        </w:rPr>
        <w:t>РАЗДЕЛ 16. ПЕРЕЧЕНЬ ПРИЛОЖЕНИЙ</w:t>
      </w: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/>
          <w:bCs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sz w:val="24"/>
          <w:szCs w:val="24"/>
        </w:rPr>
      </w:pPr>
      <w:r w:rsidRPr="0090028E">
        <w:rPr>
          <w:b/>
          <w:bCs/>
          <w:sz w:val="24"/>
          <w:szCs w:val="24"/>
        </w:rPr>
        <w:lastRenderedPageBreak/>
        <w:t>ТЕХНИЧЕСКОЕ ЗАДАНИЕ</w:t>
      </w:r>
    </w:p>
    <w:p w:rsidR="0090028E" w:rsidRPr="0090028E" w:rsidRDefault="0090028E" w:rsidP="0090028E">
      <w:pPr>
        <w:widowControl w:val="0"/>
        <w:jc w:val="center"/>
        <w:rPr>
          <w:color w:val="000000"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на </w:t>
      </w:r>
      <w:proofErr w:type="gramStart"/>
      <w:r w:rsidRPr="0090028E">
        <w:rPr>
          <w:color w:val="000000"/>
          <w:sz w:val="24"/>
          <w:szCs w:val="24"/>
        </w:rPr>
        <w:t xml:space="preserve">выполнение </w:t>
      </w:r>
      <w:r w:rsidRPr="0090028E">
        <w:rPr>
          <w:color w:val="000000"/>
          <w:sz w:val="22"/>
          <w:szCs w:val="22"/>
        </w:rPr>
        <w:t xml:space="preserve"> </w:t>
      </w:r>
      <w:r w:rsidRPr="0090028E">
        <w:rPr>
          <w:color w:val="000000"/>
          <w:sz w:val="24"/>
          <w:szCs w:val="24"/>
        </w:rPr>
        <w:t>работ</w:t>
      </w:r>
      <w:proofErr w:type="gramEnd"/>
      <w:r w:rsidRPr="0090028E">
        <w:rPr>
          <w:color w:val="000000"/>
          <w:sz w:val="24"/>
          <w:szCs w:val="24"/>
        </w:rPr>
        <w:t xml:space="preserve"> по очистке и покраске корпусов,  конструкций,</w:t>
      </w:r>
    </w:p>
    <w:p w:rsidR="0090028E" w:rsidRPr="0090028E" w:rsidRDefault="0090028E" w:rsidP="0090028E">
      <w:pPr>
        <w:widowControl w:val="0"/>
        <w:jc w:val="center"/>
        <w:rPr>
          <w:bCs/>
          <w:sz w:val="24"/>
          <w:szCs w:val="24"/>
        </w:rPr>
      </w:pPr>
      <w:r w:rsidRPr="0090028E">
        <w:rPr>
          <w:color w:val="000000"/>
          <w:sz w:val="24"/>
          <w:szCs w:val="24"/>
        </w:rPr>
        <w:t xml:space="preserve">  оборудования и механизмов судов</w:t>
      </w:r>
      <w:r w:rsidRPr="0090028E">
        <w:rPr>
          <w:bCs/>
          <w:sz w:val="24"/>
          <w:szCs w:val="24"/>
        </w:rPr>
        <w:t>.</w:t>
      </w:r>
    </w:p>
    <w:p w:rsidR="0090028E" w:rsidRPr="0090028E" w:rsidRDefault="0090028E" w:rsidP="0090028E">
      <w:pPr>
        <w:widowControl w:val="0"/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rPr>
          <w:bCs/>
          <w:color w:val="000000"/>
          <w:sz w:val="24"/>
          <w:szCs w:val="24"/>
        </w:rPr>
      </w:pPr>
      <w:r w:rsidRPr="0090028E">
        <w:rPr>
          <w:spacing w:val="-3"/>
          <w:sz w:val="24"/>
          <w:szCs w:val="24"/>
        </w:rPr>
        <w:t>(Код, наименование классификатора ОКПД 2</w:t>
      </w:r>
      <w:r w:rsidRPr="0090028E">
        <w:rPr>
          <w:rFonts w:eastAsia="Arial Unicode MS"/>
          <w:bCs/>
          <w:sz w:val="24"/>
          <w:szCs w:val="24"/>
        </w:rPr>
        <w:t xml:space="preserve"> – 43.34.10.140 – работы по окрашиванию прочих инженерных сооружений)</w:t>
      </w:r>
    </w:p>
    <w:p w:rsidR="0090028E" w:rsidRPr="0090028E" w:rsidRDefault="0090028E" w:rsidP="0090028E">
      <w:pPr>
        <w:widowControl w:val="0"/>
        <w:jc w:val="center"/>
        <w:rPr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9" w:name="_Toc413852806"/>
      <w:r w:rsidRPr="0090028E">
        <w:rPr>
          <w:b/>
          <w:color w:val="000000"/>
          <w:sz w:val="24"/>
          <w:szCs w:val="24"/>
        </w:rPr>
        <w:t>РАЗДЕЛ 1. НАИМЕНОВАНИЕ ВЫПОЛНЯЕМЫХ РАБОТ</w:t>
      </w:r>
      <w:bookmarkEnd w:id="9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28E" w:rsidRPr="0090028E" w:rsidRDefault="0090028E" w:rsidP="0090028E">
            <w:pPr>
              <w:widowControl w:val="0"/>
              <w:rPr>
                <w:i/>
                <w:color w:val="000000"/>
                <w:sz w:val="24"/>
                <w:szCs w:val="24"/>
                <w:lang w:eastAsia="en-US"/>
              </w:rPr>
            </w:pPr>
            <w:r w:rsidRPr="0090028E">
              <w:rPr>
                <w:color w:val="000000"/>
                <w:sz w:val="24"/>
                <w:szCs w:val="24"/>
              </w:rPr>
              <w:t xml:space="preserve">Очистка и покраска </w:t>
            </w:r>
            <w:proofErr w:type="gramStart"/>
            <w:r w:rsidRPr="0090028E">
              <w:rPr>
                <w:color w:val="000000"/>
                <w:sz w:val="24"/>
                <w:szCs w:val="24"/>
              </w:rPr>
              <w:t>корпусов,  конструкций</w:t>
            </w:r>
            <w:proofErr w:type="gramEnd"/>
            <w:r w:rsidRPr="0090028E">
              <w:rPr>
                <w:color w:val="000000"/>
                <w:sz w:val="24"/>
                <w:szCs w:val="24"/>
              </w:rPr>
              <w:t>,  оборудования и механизмов судов</w:t>
            </w:r>
            <w:r w:rsidRPr="0090028E">
              <w:rPr>
                <w:bCs/>
                <w:sz w:val="24"/>
                <w:szCs w:val="24"/>
              </w:rPr>
              <w:t>.</w:t>
            </w:r>
          </w:p>
        </w:tc>
      </w:tr>
    </w:tbl>
    <w:p w:rsidR="0090028E" w:rsidRPr="0090028E" w:rsidRDefault="0090028E" w:rsidP="0090028E">
      <w:pPr>
        <w:widowControl w:val="0"/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10" w:name="_Toc413852807"/>
      <w:r w:rsidRPr="0090028E">
        <w:rPr>
          <w:b/>
          <w:color w:val="000000"/>
          <w:sz w:val="24"/>
          <w:szCs w:val="24"/>
        </w:rPr>
        <w:t>РАЗДЕЛ 2. ОБЩИЕ ПОЛОЖЕНИЯ, ОСНОВАНИЕ</w:t>
      </w:r>
      <w:bookmarkEnd w:id="10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28E" w:rsidRPr="0090028E" w:rsidRDefault="0090028E" w:rsidP="0090028E">
            <w:pPr>
              <w:widowControl w:val="0"/>
              <w:numPr>
                <w:ilvl w:val="1"/>
                <w:numId w:val="31"/>
              </w:numPr>
              <w:tabs>
                <w:tab w:val="left" w:pos="426"/>
                <w:tab w:val="left" w:pos="709"/>
              </w:tabs>
              <w:autoSpaceDE w:val="0"/>
              <w:autoSpaceDN w:val="0"/>
              <w:adjustRightInd w:val="0"/>
              <w:ind w:left="-40"/>
              <w:contextualSpacing/>
              <w:jc w:val="both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Работы по о</w:t>
            </w:r>
            <w:r w:rsidRPr="0090028E">
              <w:rPr>
                <w:color w:val="000000"/>
                <w:sz w:val="24"/>
                <w:szCs w:val="24"/>
              </w:rPr>
              <w:t xml:space="preserve">чистке и покраске </w:t>
            </w:r>
            <w:proofErr w:type="gramStart"/>
            <w:r w:rsidRPr="0090028E">
              <w:rPr>
                <w:color w:val="000000"/>
                <w:sz w:val="24"/>
                <w:szCs w:val="24"/>
              </w:rPr>
              <w:t>корпусов,  конструкций</w:t>
            </w:r>
            <w:proofErr w:type="gramEnd"/>
            <w:r w:rsidRPr="0090028E">
              <w:rPr>
                <w:color w:val="000000"/>
                <w:sz w:val="24"/>
                <w:szCs w:val="24"/>
              </w:rPr>
              <w:t>,  оборудования и механизмов судов</w:t>
            </w:r>
            <w:r w:rsidRPr="0090028E">
              <w:rPr>
                <w:sz w:val="24"/>
                <w:szCs w:val="24"/>
              </w:rPr>
              <w:t xml:space="preserve"> заключаются в подготовке (очистке) поверхностей под окрашивание и нанесении лакокрасочных покрытий.</w:t>
            </w:r>
          </w:p>
          <w:p w:rsidR="0090028E" w:rsidRPr="0090028E" w:rsidRDefault="0090028E" w:rsidP="0090028E">
            <w:pPr>
              <w:widowControl w:val="0"/>
              <w:numPr>
                <w:ilvl w:val="1"/>
                <w:numId w:val="31"/>
              </w:numPr>
              <w:tabs>
                <w:tab w:val="left" w:pos="426"/>
                <w:tab w:val="left" w:pos="709"/>
              </w:tabs>
              <w:autoSpaceDE w:val="0"/>
              <w:autoSpaceDN w:val="0"/>
              <w:adjustRightInd w:val="0"/>
              <w:ind w:left="-40"/>
              <w:contextualSpacing/>
              <w:jc w:val="both"/>
              <w:rPr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Работы должны выполняться в соответствии с требованиями нормативно-технологической документации.</w:t>
            </w:r>
          </w:p>
          <w:p w:rsidR="0090028E" w:rsidRPr="0090028E" w:rsidRDefault="0090028E" w:rsidP="0090028E">
            <w:pPr>
              <w:widowControl w:val="0"/>
              <w:numPr>
                <w:ilvl w:val="1"/>
                <w:numId w:val="31"/>
              </w:numPr>
              <w:tabs>
                <w:tab w:val="left" w:pos="426"/>
                <w:tab w:val="left" w:pos="709"/>
              </w:tabs>
              <w:ind w:left="-40"/>
              <w:contextualSpacing/>
              <w:jc w:val="both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Основанием для выполнения работ по очистке и покраске являются заявки Заказчика с приложенными ремонтными ведомостями.</w:t>
            </w:r>
          </w:p>
          <w:p w:rsidR="0090028E" w:rsidRPr="0090028E" w:rsidRDefault="0090028E" w:rsidP="0090028E">
            <w:pPr>
              <w:widowControl w:val="0"/>
              <w:numPr>
                <w:ilvl w:val="1"/>
                <w:numId w:val="31"/>
              </w:numPr>
              <w:tabs>
                <w:tab w:val="left" w:pos="426"/>
                <w:tab w:val="left" w:pos="476"/>
                <w:tab w:val="left" w:pos="709"/>
                <w:tab w:val="left" w:pos="1064"/>
              </w:tabs>
              <w:ind w:left="-40"/>
              <w:contextualSpacing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0028E">
              <w:rPr>
                <w:sz w:val="24"/>
                <w:szCs w:val="24"/>
              </w:rPr>
              <w:t>Работы должны выполняться Исполнителем с использованием собственного технологического оборудования, инструмента, оснастки, включая средства доступа (подъемники или сборно-разборные леса), СИЗ.</w:t>
            </w:r>
          </w:p>
        </w:tc>
      </w:tr>
    </w:tbl>
    <w:p w:rsidR="0090028E" w:rsidRPr="0090028E" w:rsidRDefault="0090028E" w:rsidP="0090028E">
      <w:pPr>
        <w:widowControl w:val="0"/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11" w:name="_Toc413852808"/>
      <w:r w:rsidRPr="0090028E">
        <w:rPr>
          <w:b/>
          <w:color w:val="000000"/>
          <w:sz w:val="24"/>
          <w:szCs w:val="24"/>
        </w:rPr>
        <w:t>РАЗДЕЛ 3. ТРЕБОВАНИЯ К ВЫПОЛНЯЕМЫМ РАБОТАМ</w:t>
      </w:r>
      <w:bookmarkEnd w:id="11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28E" w:rsidRPr="0090028E" w:rsidRDefault="0090028E" w:rsidP="0090028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028E">
              <w:rPr>
                <w:b/>
                <w:bCs/>
                <w:color w:val="000000"/>
                <w:sz w:val="24"/>
                <w:szCs w:val="24"/>
              </w:rPr>
              <w:t>Подраздел 3.1 Цель проведения работ</w:t>
            </w:r>
          </w:p>
        </w:tc>
      </w:tr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8E" w:rsidRPr="0090028E" w:rsidRDefault="0090028E" w:rsidP="0090028E">
            <w:pPr>
              <w:widowControl w:val="0"/>
              <w:tabs>
                <w:tab w:val="left" w:pos="709"/>
                <w:tab w:val="left" w:pos="993"/>
                <w:tab w:val="left" w:pos="1064"/>
              </w:tabs>
              <w:autoSpaceDE w:val="0"/>
              <w:autoSpaceDN w:val="0"/>
              <w:adjustRightInd w:val="0"/>
              <w:ind w:left="-42"/>
              <w:jc w:val="both"/>
              <w:rPr>
                <w:bCs/>
                <w:color w:val="000000"/>
                <w:sz w:val="24"/>
                <w:szCs w:val="24"/>
              </w:rPr>
            </w:pPr>
            <w:r w:rsidRPr="0090028E">
              <w:rPr>
                <w:bCs/>
                <w:color w:val="000000"/>
                <w:sz w:val="24"/>
                <w:szCs w:val="24"/>
              </w:rPr>
              <w:t>Защита от коррозии корпусов, конструкций, оборудования и механизмов судов.</w:t>
            </w:r>
          </w:p>
        </w:tc>
      </w:tr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28E" w:rsidRPr="0090028E" w:rsidRDefault="0090028E" w:rsidP="0090028E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0028E">
              <w:rPr>
                <w:b/>
                <w:bCs/>
                <w:color w:val="000000"/>
                <w:sz w:val="24"/>
                <w:szCs w:val="24"/>
              </w:rPr>
              <w:t>Подраздел 3.2 Объем выполняемых работ</w:t>
            </w:r>
          </w:p>
        </w:tc>
      </w:tr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8E" w:rsidRPr="0090028E" w:rsidRDefault="0090028E" w:rsidP="0090028E">
            <w:pPr>
              <w:widowControl w:val="0"/>
              <w:tabs>
                <w:tab w:val="left" w:pos="567"/>
                <w:tab w:val="left" w:pos="709"/>
                <w:tab w:val="left" w:pos="742"/>
                <w:tab w:val="left" w:pos="851"/>
                <w:tab w:val="left" w:pos="993"/>
                <w:tab w:val="left" w:pos="1064"/>
              </w:tabs>
              <w:ind w:left="-42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3.2.1.Предварительный объем выполняемых работ приведен в Таблице 1.</w:t>
            </w:r>
          </w:p>
          <w:p w:rsidR="0090028E" w:rsidRPr="0090028E" w:rsidRDefault="0090028E" w:rsidP="0090028E">
            <w:pPr>
              <w:widowControl w:val="0"/>
              <w:tabs>
                <w:tab w:val="left" w:pos="567"/>
                <w:tab w:val="left" w:pos="709"/>
                <w:tab w:val="left" w:pos="742"/>
                <w:tab w:val="left" w:pos="851"/>
                <w:tab w:val="left" w:pos="993"/>
                <w:tab w:val="left" w:pos="1064"/>
              </w:tabs>
              <w:ind w:left="-42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Таблица 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1"/>
              <w:gridCol w:w="1612"/>
              <w:gridCol w:w="1306"/>
              <w:gridCol w:w="1258"/>
              <w:gridCol w:w="1648"/>
              <w:gridCol w:w="1098"/>
              <w:gridCol w:w="955"/>
              <w:gridCol w:w="1372"/>
            </w:tblGrid>
            <w:tr w:rsidR="0090028E" w:rsidRPr="0090028E" w:rsidTr="00611585">
              <w:trPr>
                <w:trHeight w:val="376"/>
              </w:trPr>
              <w:tc>
                <w:tcPr>
                  <w:tcW w:w="621" w:type="dxa"/>
                  <w:vMerge w:val="restart"/>
                  <w:vAlign w:val="center"/>
                </w:tcPr>
                <w:p w:rsidR="0090028E" w:rsidRPr="0090028E" w:rsidRDefault="0090028E" w:rsidP="0090028E">
                  <w:pPr>
                    <w:ind w:left="-107" w:right="-143"/>
                    <w:jc w:val="center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№</w:t>
                  </w:r>
                </w:p>
                <w:p w:rsidR="0090028E" w:rsidRPr="0090028E" w:rsidRDefault="0090028E" w:rsidP="0090028E">
                  <w:pPr>
                    <w:ind w:left="-107" w:right="-143"/>
                    <w:jc w:val="center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п/п</w:t>
                  </w:r>
                </w:p>
              </w:tc>
              <w:tc>
                <w:tcPr>
                  <w:tcW w:w="1548" w:type="dxa"/>
                  <w:vMerge w:val="restart"/>
                  <w:vAlign w:val="center"/>
                </w:tcPr>
                <w:p w:rsidR="0090028E" w:rsidRPr="0090028E" w:rsidRDefault="0090028E" w:rsidP="0090028E">
                  <w:pPr>
                    <w:ind w:left="44" w:right="3"/>
                    <w:jc w:val="center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 xml:space="preserve">Наименование работ </w:t>
                  </w:r>
                </w:p>
              </w:tc>
              <w:tc>
                <w:tcPr>
                  <w:tcW w:w="7637" w:type="dxa"/>
                  <w:gridSpan w:val="6"/>
                  <w:vAlign w:val="center"/>
                </w:tcPr>
                <w:p w:rsidR="0090028E" w:rsidRPr="0090028E" w:rsidRDefault="0090028E" w:rsidP="0090028E">
                  <w:pPr>
                    <w:spacing w:before="60" w:after="60"/>
                    <w:jc w:val="center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Место выполнения работ / Предварительный объем работ, м</w:t>
                  </w:r>
                  <w:r w:rsidRPr="0090028E">
                    <w:rPr>
                      <w:szCs w:val="24"/>
                      <w:vertAlign w:val="superscript"/>
                    </w:rPr>
                    <w:t>2</w:t>
                  </w:r>
                </w:p>
              </w:tc>
            </w:tr>
            <w:tr w:rsidR="0090028E" w:rsidRPr="0090028E" w:rsidTr="00611585">
              <w:tc>
                <w:tcPr>
                  <w:tcW w:w="621" w:type="dxa"/>
                  <w:vMerge/>
                  <w:vAlign w:val="center"/>
                </w:tcPr>
                <w:p w:rsidR="0090028E" w:rsidRPr="0090028E" w:rsidRDefault="0090028E" w:rsidP="0090028E">
                  <w:pPr>
                    <w:ind w:left="-107" w:right="-14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548" w:type="dxa"/>
                  <w:vMerge/>
                  <w:vAlign w:val="center"/>
                </w:tcPr>
                <w:p w:rsidR="0090028E" w:rsidRPr="0090028E" w:rsidRDefault="0090028E" w:rsidP="0090028E">
                  <w:pPr>
                    <w:ind w:left="44" w:right="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306" w:type="dxa"/>
                  <w:vAlign w:val="center"/>
                </w:tcPr>
                <w:p w:rsidR="0090028E" w:rsidRPr="0090028E" w:rsidRDefault="0090028E" w:rsidP="0090028E">
                  <w:pPr>
                    <w:spacing w:line="216" w:lineRule="exact"/>
                    <w:ind w:left="-108" w:right="-108"/>
                    <w:jc w:val="center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 xml:space="preserve">Подводная часть </w:t>
                  </w:r>
                </w:p>
                <w:p w:rsidR="0090028E" w:rsidRPr="0090028E" w:rsidRDefault="0090028E" w:rsidP="0090028E">
                  <w:pPr>
                    <w:spacing w:line="216" w:lineRule="exact"/>
                    <w:ind w:left="-108" w:right="-108"/>
                    <w:jc w:val="center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корпуса включая ППВ</w:t>
                  </w:r>
                </w:p>
              </w:tc>
              <w:tc>
                <w:tcPr>
                  <w:tcW w:w="1258" w:type="dxa"/>
                  <w:vAlign w:val="center"/>
                </w:tcPr>
                <w:p w:rsidR="0090028E" w:rsidRPr="0090028E" w:rsidRDefault="0090028E" w:rsidP="0090028E">
                  <w:pPr>
                    <w:spacing w:line="216" w:lineRule="exact"/>
                    <w:jc w:val="center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Надводный борт,</w:t>
                  </w:r>
                </w:p>
                <w:p w:rsidR="0090028E" w:rsidRPr="0090028E" w:rsidRDefault="0090028E" w:rsidP="0090028E">
                  <w:pPr>
                    <w:spacing w:line="216" w:lineRule="exact"/>
                    <w:jc w:val="center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фальшборт снаружи</w:t>
                  </w:r>
                </w:p>
              </w:tc>
              <w:tc>
                <w:tcPr>
                  <w:tcW w:w="1648" w:type="dxa"/>
                  <w:vAlign w:val="center"/>
                </w:tcPr>
                <w:p w:rsidR="0090028E" w:rsidRPr="0090028E" w:rsidRDefault="0090028E" w:rsidP="0090028E">
                  <w:pPr>
                    <w:spacing w:line="216" w:lineRule="exact"/>
                    <w:ind w:left="-108" w:right="-108" w:firstLine="108"/>
                    <w:jc w:val="center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 xml:space="preserve">Вертикальные поверхности надстройки </w:t>
                  </w:r>
                </w:p>
                <w:p w:rsidR="0090028E" w:rsidRPr="0090028E" w:rsidRDefault="0090028E" w:rsidP="0090028E">
                  <w:pPr>
                    <w:spacing w:after="40" w:line="216" w:lineRule="exact"/>
                    <w:ind w:left="-108" w:right="-108" w:firstLine="108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098" w:type="dxa"/>
                  <w:vAlign w:val="center"/>
                </w:tcPr>
                <w:p w:rsidR="0090028E" w:rsidRPr="0090028E" w:rsidRDefault="0090028E" w:rsidP="0090028E">
                  <w:pPr>
                    <w:spacing w:line="216" w:lineRule="exact"/>
                    <w:ind w:left="-108" w:right="-91" w:firstLine="108"/>
                    <w:jc w:val="center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Палубы, палубные механизмы леера</w:t>
                  </w:r>
                </w:p>
              </w:tc>
              <w:tc>
                <w:tcPr>
                  <w:tcW w:w="955" w:type="dxa"/>
                  <w:vAlign w:val="center"/>
                </w:tcPr>
                <w:p w:rsidR="0090028E" w:rsidRPr="0090028E" w:rsidRDefault="0090028E" w:rsidP="0090028E">
                  <w:pPr>
                    <w:ind w:left="-127" w:right="-116"/>
                    <w:jc w:val="center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Цистерны питьевой воды</w:t>
                  </w:r>
                </w:p>
              </w:tc>
              <w:tc>
                <w:tcPr>
                  <w:tcW w:w="1372" w:type="dxa"/>
                  <w:vAlign w:val="center"/>
                </w:tcPr>
                <w:p w:rsidR="0090028E" w:rsidRPr="0090028E" w:rsidRDefault="0090028E" w:rsidP="0090028E">
                  <w:pPr>
                    <w:spacing w:line="216" w:lineRule="exact"/>
                    <w:jc w:val="center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Балластные танки, трюмы,</w:t>
                  </w:r>
                </w:p>
                <w:p w:rsidR="0090028E" w:rsidRPr="0090028E" w:rsidRDefault="0090028E" w:rsidP="0090028E">
                  <w:pPr>
                    <w:spacing w:line="216" w:lineRule="exact"/>
                    <w:jc w:val="center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ледовые ящики</w:t>
                  </w:r>
                </w:p>
              </w:tc>
            </w:tr>
            <w:tr w:rsidR="0090028E" w:rsidRPr="0090028E" w:rsidTr="00611585">
              <w:tc>
                <w:tcPr>
                  <w:tcW w:w="621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1</w:t>
                  </w:r>
                </w:p>
              </w:tc>
              <w:tc>
                <w:tcPr>
                  <w:tcW w:w="1548" w:type="dxa"/>
                  <w:vAlign w:val="center"/>
                </w:tcPr>
                <w:p w:rsidR="0090028E" w:rsidRPr="0090028E" w:rsidRDefault="0090028E" w:rsidP="0090028E">
                  <w:pPr>
                    <w:spacing w:after="40" w:line="216" w:lineRule="exact"/>
                    <w:ind w:left="45" w:right="-108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Обмыв водой высокого давления</w:t>
                  </w:r>
                </w:p>
              </w:tc>
              <w:tc>
                <w:tcPr>
                  <w:tcW w:w="1306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5 000,0</w:t>
                  </w:r>
                </w:p>
              </w:tc>
              <w:tc>
                <w:tcPr>
                  <w:tcW w:w="125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4 000,0</w:t>
                  </w:r>
                </w:p>
              </w:tc>
              <w:tc>
                <w:tcPr>
                  <w:tcW w:w="164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5 000,0</w:t>
                  </w:r>
                </w:p>
              </w:tc>
              <w:tc>
                <w:tcPr>
                  <w:tcW w:w="109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2 000,0</w:t>
                  </w:r>
                </w:p>
              </w:tc>
              <w:tc>
                <w:tcPr>
                  <w:tcW w:w="955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Х</w:t>
                  </w:r>
                </w:p>
              </w:tc>
              <w:tc>
                <w:tcPr>
                  <w:tcW w:w="1372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3 000,0</w:t>
                  </w:r>
                </w:p>
              </w:tc>
            </w:tr>
            <w:tr w:rsidR="0090028E" w:rsidRPr="0090028E" w:rsidTr="00611585">
              <w:tc>
                <w:tcPr>
                  <w:tcW w:w="621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2</w:t>
                  </w:r>
                </w:p>
              </w:tc>
              <w:tc>
                <w:tcPr>
                  <w:tcW w:w="1548" w:type="dxa"/>
                  <w:vAlign w:val="center"/>
                </w:tcPr>
                <w:p w:rsidR="0090028E" w:rsidRPr="0090028E" w:rsidRDefault="0090028E" w:rsidP="0090028E">
                  <w:pPr>
                    <w:spacing w:line="216" w:lineRule="exact"/>
                    <w:ind w:left="45" w:right="-108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 xml:space="preserve">Очистка поверхности </w:t>
                  </w:r>
                </w:p>
                <w:p w:rsidR="0090028E" w:rsidRPr="0090028E" w:rsidRDefault="0090028E" w:rsidP="0090028E">
                  <w:pPr>
                    <w:spacing w:after="40" w:line="216" w:lineRule="exact"/>
                    <w:ind w:left="45" w:right="-108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до степени St2</w:t>
                  </w:r>
                </w:p>
              </w:tc>
              <w:tc>
                <w:tcPr>
                  <w:tcW w:w="1306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Х</w:t>
                  </w:r>
                </w:p>
              </w:tc>
              <w:tc>
                <w:tcPr>
                  <w:tcW w:w="125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Х</w:t>
                  </w:r>
                </w:p>
              </w:tc>
              <w:tc>
                <w:tcPr>
                  <w:tcW w:w="164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Х</w:t>
                  </w:r>
                </w:p>
              </w:tc>
              <w:tc>
                <w:tcPr>
                  <w:tcW w:w="109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1 000,0</w:t>
                  </w:r>
                </w:p>
              </w:tc>
              <w:tc>
                <w:tcPr>
                  <w:tcW w:w="955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500,0</w:t>
                  </w:r>
                </w:p>
              </w:tc>
              <w:tc>
                <w:tcPr>
                  <w:tcW w:w="1372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1 000,0</w:t>
                  </w:r>
                </w:p>
              </w:tc>
            </w:tr>
            <w:tr w:rsidR="0090028E" w:rsidRPr="0090028E" w:rsidTr="00611585">
              <w:tc>
                <w:tcPr>
                  <w:tcW w:w="621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3</w:t>
                  </w:r>
                </w:p>
              </w:tc>
              <w:tc>
                <w:tcPr>
                  <w:tcW w:w="1548" w:type="dxa"/>
                  <w:vAlign w:val="center"/>
                </w:tcPr>
                <w:p w:rsidR="0090028E" w:rsidRPr="0090028E" w:rsidRDefault="0090028E" w:rsidP="0090028E">
                  <w:pPr>
                    <w:spacing w:line="216" w:lineRule="exact"/>
                    <w:ind w:left="45" w:right="-108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 xml:space="preserve">Очистка поверхности </w:t>
                  </w:r>
                </w:p>
                <w:p w:rsidR="0090028E" w:rsidRPr="0090028E" w:rsidRDefault="0090028E" w:rsidP="0090028E">
                  <w:pPr>
                    <w:spacing w:after="40" w:line="216" w:lineRule="exact"/>
                    <w:ind w:left="45" w:right="-108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до степени Sa1</w:t>
                  </w:r>
                </w:p>
              </w:tc>
              <w:tc>
                <w:tcPr>
                  <w:tcW w:w="1306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2 000,0</w:t>
                  </w:r>
                </w:p>
              </w:tc>
              <w:tc>
                <w:tcPr>
                  <w:tcW w:w="125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2 000,0</w:t>
                  </w:r>
                </w:p>
              </w:tc>
              <w:tc>
                <w:tcPr>
                  <w:tcW w:w="164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2 000,0</w:t>
                  </w:r>
                </w:p>
              </w:tc>
              <w:tc>
                <w:tcPr>
                  <w:tcW w:w="109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1 000,0</w:t>
                  </w:r>
                </w:p>
              </w:tc>
              <w:tc>
                <w:tcPr>
                  <w:tcW w:w="955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500,0</w:t>
                  </w:r>
                </w:p>
              </w:tc>
              <w:tc>
                <w:tcPr>
                  <w:tcW w:w="1372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2 000,0</w:t>
                  </w:r>
                </w:p>
              </w:tc>
            </w:tr>
            <w:tr w:rsidR="0090028E" w:rsidRPr="0090028E" w:rsidTr="00611585">
              <w:tc>
                <w:tcPr>
                  <w:tcW w:w="621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4</w:t>
                  </w:r>
                </w:p>
              </w:tc>
              <w:tc>
                <w:tcPr>
                  <w:tcW w:w="1548" w:type="dxa"/>
                  <w:vAlign w:val="center"/>
                </w:tcPr>
                <w:p w:rsidR="0090028E" w:rsidRPr="0090028E" w:rsidRDefault="0090028E" w:rsidP="0090028E">
                  <w:pPr>
                    <w:spacing w:after="40" w:line="216" w:lineRule="exact"/>
                    <w:ind w:left="45" w:right="-108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 xml:space="preserve">Очистка поверхности </w:t>
                  </w:r>
                </w:p>
                <w:p w:rsidR="0090028E" w:rsidRPr="0090028E" w:rsidRDefault="0090028E" w:rsidP="0090028E">
                  <w:pPr>
                    <w:spacing w:after="40" w:line="216" w:lineRule="exact"/>
                    <w:ind w:left="45" w:right="-108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>до степени Sa2</w:t>
                  </w:r>
                </w:p>
              </w:tc>
              <w:tc>
                <w:tcPr>
                  <w:tcW w:w="1306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3 000,0</w:t>
                  </w:r>
                </w:p>
              </w:tc>
              <w:tc>
                <w:tcPr>
                  <w:tcW w:w="125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2 000,0</w:t>
                  </w:r>
                </w:p>
              </w:tc>
              <w:tc>
                <w:tcPr>
                  <w:tcW w:w="164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3 000,0</w:t>
                  </w:r>
                </w:p>
              </w:tc>
              <w:tc>
                <w:tcPr>
                  <w:tcW w:w="109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500,0</w:t>
                  </w:r>
                </w:p>
              </w:tc>
              <w:tc>
                <w:tcPr>
                  <w:tcW w:w="955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500,0</w:t>
                  </w:r>
                </w:p>
              </w:tc>
              <w:tc>
                <w:tcPr>
                  <w:tcW w:w="1372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3 000,0</w:t>
                  </w:r>
                </w:p>
              </w:tc>
            </w:tr>
            <w:tr w:rsidR="0090028E" w:rsidRPr="0090028E" w:rsidTr="00611585">
              <w:tc>
                <w:tcPr>
                  <w:tcW w:w="621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5</w:t>
                  </w:r>
                </w:p>
              </w:tc>
              <w:tc>
                <w:tcPr>
                  <w:tcW w:w="1548" w:type="dxa"/>
                  <w:vAlign w:val="center"/>
                </w:tcPr>
                <w:p w:rsidR="0090028E" w:rsidRPr="0090028E" w:rsidRDefault="0090028E" w:rsidP="0090028E">
                  <w:pPr>
                    <w:spacing w:after="40" w:line="216" w:lineRule="exact"/>
                    <w:ind w:right="-108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 xml:space="preserve">Окраска </w:t>
                  </w:r>
                  <w:proofErr w:type="gramStart"/>
                  <w:r w:rsidRPr="0090028E">
                    <w:rPr>
                      <w:szCs w:val="24"/>
                    </w:rPr>
                    <w:t>одно- компонентными</w:t>
                  </w:r>
                  <w:proofErr w:type="gramEnd"/>
                  <w:r w:rsidRPr="0090028E">
                    <w:rPr>
                      <w:szCs w:val="24"/>
                    </w:rPr>
                    <w:t xml:space="preserve"> ЛКМ (1 слой)</w:t>
                  </w:r>
                </w:p>
              </w:tc>
              <w:tc>
                <w:tcPr>
                  <w:tcW w:w="1306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500,0</w:t>
                  </w:r>
                </w:p>
              </w:tc>
              <w:tc>
                <w:tcPr>
                  <w:tcW w:w="125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500,0</w:t>
                  </w:r>
                </w:p>
              </w:tc>
              <w:tc>
                <w:tcPr>
                  <w:tcW w:w="164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  <w:lang w:val="en-US"/>
                    </w:rPr>
                    <w:t>1 0</w:t>
                  </w:r>
                  <w:r w:rsidRPr="0090028E">
                    <w:rPr>
                      <w:rFonts w:eastAsia="Arial Unicode MS"/>
                      <w:bCs/>
                      <w:szCs w:val="24"/>
                    </w:rPr>
                    <w:t>00,0</w:t>
                  </w:r>
                </w:p>
              </w:tc>
              <w:tc>
                <w:tcPr>
                  <w:tcW w:w="109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  <w:lang w:val="en-US"/>
                    </w:rPr>
                    <w:t>1</w:t>
                  </w:r>
                  <w:r w:rsidRPr="0090028E">
                    <w:rPr>
                      <w:rFonts w:eastAsia="Arial Unicode MS"/>
                      <w:bCs/>
                      <w:szCs w:val="24"/>
                    </w:rPr>
                    <w:t xml:space="preserve"> </w:t>
                  </w:r>
                  <w:r w:rsidRPr="0090028E">
                    <w:rPr>
                      <w:rFonts w:eastAsia="Arial Unicode MS"/>
                      <w:bCs/>
                      <w:szCs w:val="24"/>
                      <w:lang w:val="en-US"/>
                    </w:rPr>
                    <w:t>0</w:t>
                  </w:r>
                  <w:r w:rsidRPr="0090028E">
                    <w:rPr>
                      <w:rFonts w:eastAsia="Arial Unicode MS"/>
                      <w:bCs/>
                      <w:szCs w:val="24"/>
                    </w:rPr>
                    <w:t>00,0</w:t>
                  </w:r>
                </w:p>
              </w:tc>
              <w:tc>
                <w:tcPr>
                  <w:tcW w:w="955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Х</w:t>
                  </w:r>
                </w:p>
              </w:tc>
              <w:tc>
                <w:tcPr>
                  <w:tcW w:w="1372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  <w:lang w:val="en-US"/>
                    </w:rPr>
                    <w:t>1</w:t>
                  </w:r>
                  <w:r w:rsidRPr="0090028E">
                    <w:rPr>
                      <w:rFonts w:eastAsia="Arial Unicode MS"/>
                      <w:bCs/>
                      <w:szCs w:val="24"/>
                    </w:rPr>
                    <w:t xml:space="preserve"> </w:t>
                  </w:r>
                  <w:r w:rsidRPr="0090028E">
                    <w:rPr>
                      <w:rFonts w:eastAsia="Arial Unicode MS"/>
                      <w:bCs/>
                      <w:szCs w:val="24"/>
                      <w:lang w:val="en-US"/>
                    </w:rPr>
                    <w:t>0</w:t>
                  </w:r>
                  <w:r w:rsidRPr="0090028E">
                    <w:rPr>
                      <w:rFonts w:eastAsia="Arial Unicode MS"/>
                      <w:bCs/>
                      <w:szCs w:val="24"/>
                    </w:rPr>
                    <w:t>00,0</w:t>
                  </w:r>
                </w:p>
              </w:tc>
            </w:tr>
            <w:tr w:rsidR="0090028E" w:rsidRPr="0090028E" w:rsidTr="00611585">
              <w:tc>
                <w:tcPr>
                  <w:tcW w:w="621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6</w:t>
                  </w:r>
                </w:p>
              </w:tc>
              <w:tc>
                <w:tcPr>
                  <w:tcW w:w="1548" w:type="dxa"/>
                  <w:vAlign w:val="center"/>
                </w:tcPr>
                <w:p w:rsidR="0090028E" w:rsidRPr="0090028E" w:rsidRDefault="0090028E" w:rsidP="0090028E">
                  <w:pPr>
                    <w:spacing w:after="40" w:line="216" w:lineRule="exact"/>
                    <w:ind w:right="-108"/>
                    <w:rPr>
                      <w:szCs w:val="24"/>
                    </w:rPr>
                  </w:pPr>
                  <w:r w:rsidRPr="0090028E">
                    <w:rPr>
                      <w:szCs w:val="24"/>
                    </w:rPr>
                    <w:t xml:space="preserve">Окраска </w:t>
                  </w:r>
                  <w:proofErr w:type="gramStart"/>
                  <w:r w:rsidRPr="0090028E">
                    <w:rPr>
                      <w:szCs w:val="24"/>
                    </w:rPr>
                    <w:t>двух- компонентными</w:t>
                  </w:r>
                  <w:proofErr w:type="gramEnd"/>
                  <w:r w:rsidRPr="0090028E">
                    <w:rPr>
                      <w:szCs w:val="24"/>
                    </w:rPr>
                    <w:t xml:space="preserve"> ЛКМ (1 слой)</w:t>
                  </w:r>
                </w:p>
              </w:tc>
              <w:tc>
                <w:tcPr>
                  <w:tcW w:w="1306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3 000,0</w:t>
                  </w:r>
                </w:p>
              </w:tc>
              <w:tc>
                <w:tcPr>
                  <w:tcW w:w="125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4 000,0</w:t>
                  </w:r>
                </w:p>
              </w:tc>
              <w:tc>
                <w:tcPr>
                  <w:tcW w:w="164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5 000,0</w:t>
                  </w:r>
                </w:p>
              </w:tc>
              <w:tc>
                <w:tcPr>
                  <w:tcW w:w="1098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1 000,0</w:t>
                  </w:r>
                </w:p>
              </w:tc>
              <w:tc>
                <w:tcPr>
                  <w:tcW w:w="955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500,0</w:t>
                  </w:r>
                </w:p>
              </w:tc>
              <w:tc>
                <w:tcPr>
                  <w:tcW w:w="1372" w:type="dxa"/>
                  <w:vAlign w:val="center"/>
                </w:tcPr>
                <w:p w:rsidR="0090028E" w:rsidRPr="0090028E" w:rsidRDefault="0090028E" w:rsidP="0090028E">
                  <w:pPr>
                    <w:tabs>
                      <w:tab w:val="left" w:pos="1134"/>
                      <w:tab w:val="left" w:pos="1418"/>
                    </w:tabs>
                    <w:jc w:val="center"/>
                    <w:rPr>
                      <w:rFonts w:eastAsia="Arial Unicode MS"/>
                      <w:bCs/>
                      <w:szCs w:val="24"/>
                    </w:rPr>
                  </w:pPr>
                  <w:r w:rsidRPr="0090028E">
                    <w:rPr>
                      <w:rFonts w:eastAsia="Arial Unicode MS"/>
                      <w:bCs/>
                      <w:szCs w:val="24"/>
                    </w:rPr>
                    <w:t>5 000,0</w:t>
                  </w:r>
                </w:p>
              </w:tc>
            </w:tr>
          </w:tbl>
          <w:p w:rsidR="0090028E" w:rsidRPr="0090028E" w:rsidRDefault="0090028E" w:rsidP="0090028E">
            <w:pPr>
              <w:tabs>
                <w:tab w:val="left" w:pos="1134"/>
                <w:tab w:val="left" w:pos="1418"/>
              </w:tabs>
              <w:spacing w:before="120" w:after="120"/>
              <w:ind w:firstLine="567"/>
              <w:jc w:val="both"/>
              <w:rPr>
                <w:rFonts w:eastAsia="Arial Unicode MS"/>
                <w:bCs/>
                <w:sz w:val="22"/>
                <w:szCs w:val="22"/>
              </w:rPr>
            </w:pPr>
            <w:r w:rsidRPr="0090028E">
              <w:rPr>
                <w:rFonts w:eastAsia="Arial Unicode MS"/>
                <w:bCs/>
                <w:sz w:val="22"/>
                <w:szCs w:val="22"/>
              </w:rPr>
              <w:t xml:space="preserve">Степени очистки, указанные в Таблице </w:t>
            </w:r>
            <w:proofErr w:type="gramStart"/>
            <w:r w:rsidRPr="0090028E">
              <w:rPr>
                <w:rFonts w:eastAsia="Arial Unicode MS"/>
                <w:bCs/>
                <w:sz w:val="22"/>
                <w:szCs w:val="22"/>
              </w:rPr>
              <w:t>1  –</w:t>
            </w:r>
            <w:proofErr w:type="gramEnd"/>
            <w:r w:rsidRPr="0090028E">
              <w:rPr>
                <w:rFonts w:eastAsia="Arial Unicode MS"/>
                <w:bCs/>
                <w:sz w:val="22"/>
                <w:szCs w:val="22"/>
              </w:rPr>
              <w:t xml:space="preserve"> в соответствии с ГОСТ Р ИСО 8501-1-2014 «Подготовка стальной поверхности перед нанесением лакокрасочных материалов и относящихся к ним продуктов. Визуальная оценка чистоты поверхности».</w:t>
            </w:r>
          </w:p>
          <w:p w:rsidR="0090028E" w:rsidRPr="0090028E" w:rsidRDefault="0090028E" w:rsidP="0090028E">
            <w:pPr>
              <w:tabs>
                <w:tab w:val="left" w:pos="1134"/>
                <w:tab w:val="left" w:pos="1418"/>
              </w:tabs>
              <w:spacing w:before="120"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lastRenderedPageBreak/>
              <w:t xml:space="preserve">3.2.2. </w:t>
            </w:r>
            <w:r w:rsidRPr="0090028E">
              <w:rPr>
                <w:rFonts w:eastAsia="Arial Unicode MS"/>
                <w:bCs/>
                <w:sz w:val="24"/>
                <w:szCs w:val="24"/>
              </w:rPr>
              <w:t xml:space="preserve">Конкретный объем работ по каждой заявке </w:t>
            </w:r>
            <w:proofErr w:type="gramStart"/>
            <w:r w:rsidRPr="0090028E">
              <w:rPr>
                <w:rFonts w:eastAsia="Arial Unicode MS"/>
                <w:bCs/>
                <w:sz w:val="24"/>
                <w:szCs w:val="24"/>
              </w:rPr>
              <w:t xml:space="preserve">в </w:t>
            </w:r>
            <w:r w:rsidRPr="0090028E">
              <w:rPr>
                <w:rFonts w:eastAsia="Arial Unicode MS"/>
                <w:bCs/>
                <w:sz w:val="22"/>
                <w:szCs w:val="22"/>
              </w:rPr>
              <w:t xml:space="preserve"> </w:t>
            </w:r>
            <w:r w:rsidRPr="0090028E">
              <w:rPr>
                <w:rFonts w:eastAsia="Arial Unicode MS"/>
                <w:bCs/>
                <w:sz w:val="24"/>
                <w:szCs w:val="24"/>
              </w:rPr>
              <w:t>метрах</w:t>
            </w:r>
            <w:proofErr w:type="gramEnd"/>
            <w:r w:rsidRPr="0090028E">
              <w:rPr>
                <w:rFonts w:eastAsia="Arial Unicode MS"/>
                <w:bCs/>
                <w:sz w:val="24"/>
                <w:szCs w:val="24"/>
              </w:rPr>
              <w:t xml:space="preserve"> квадратных определяется на основании соответствующей ремонтной ведомости в рамках конкретной заявки.</w:t>
            </w:r>
          </w:p>
          <w:p w:rsidR="0090028E" w:rsidRPr="0090028E" w:rsidRDefault="0090028E" w:rsidP="0090028E">
            <w:pPr>
              <w:tabs>
                <w:tab w:val="left" w:pos="993"/>
                <w:tab w:val="left" w:pos="1276"/>
                <w:tab w:val="left" w:pos="1418"/>
              </w:tabs>
              <w:ind w:left="-40"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90028E">
              <w:rPr>
                <w:rFonts w:eastAsia="Arial Unicode MS"/>
                <w:bCs/>
                <w:sz w:val="24"/>
                <w:szCs w:val="24"/>
              </w:rPr>
              <w:t>3.2.3. Общий объем работ по договору определяется суммированием площадей очищенных и покрашенных поверхностей в рамках исполненных заявок.</w:t>
            </w:r>
          </w:p>
          <w:p w:rsidR="0090028E" w:rsidRPr="0090028E" w:rsidRDefault="0090028E" w:rsidP="0090028E">
            <w:pPr>
              <w:tabs>
                <w:tab w:val="left" w:pos="993"/>
                <w:tab w:val="left" w:pos="1276"/>
                <w:tab w:val="left" w:pos="1418"/>
              </w:tabs>
              <w:ind w:left="-40"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90028E">
              <w:rPr>
                <w:rFonts w:eastAsia="Arial Unicode MS"/>
                <w:bCs/>
                <w:sz w:val="24"/>
                <w:szCs w:val="24"/>
              </w:rPr>
              <w:t>3.2.4. Исполнитель за свой счет обеспечивает используемое оборудование горюче - смазочными материалами, включая топливо, производит закрытие иллюминаторов, вентиляции и т.п., сохраняет или восстанавливает маркировку.</w:t>
            </w:r>
          </w:p>
          <w:p w:rsidR="0090028E" w:rsidRPr="0090028E" w:rsidRDefault="0090028E" w:rsidP="0090028E">
            <w:pPr>
              <w:tabs>
                <w:tab w:val="left" w:pos="1134"/>
                <w:tab w:val="left" w:pos="1418"/>
              </w:tabs>
              <w:ind w:left="-40"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90028E">
              <w:rPr>
                <w:rFonts w:eastAsia="Arial Unicode MS"/>
                <w:bCs/>
                <w:sz w:val="24"/>
                <w:szCs w:val="24"/>
              </w:rPr>
              <w:t xml:space="preserve">3.2.5. Предварительный объем работ, указанный в Таблице 1 настоящего технического задания, используется для целей формирования участниками цены предложения. </w:t>
            </w:r>
          </w:p>
          <w:p w:rsidR="0090028E" w:rsidRPr="0090028E" w:rsidRDefault="0090028E" w:rsidP="0090028E">
            <w:pPr>
              <w:tabs>
                <w:tab w:val="left" w:pos="1134"/>
                <w:tab w:val="left" w:pos="1418"/>
              </w:tabs>
              <w:ind w:left="-40"/>
              <w:jc w:val="both"/>
              <w:rPr>
                <w:color w:val="000000"/>
                <w:sz w:val="24"/>
                <w:szCs w:val="24"/>
              </w:rPr>
            </w:pPr>
            <w:r w:rsidRPr="0090028E">
              <w:rPr>
                <w:rFonts w:eastAsia="Arial Unicode MS"/>
                <w:bCs/>
                <w:sz w:val="24"/>
                <w:szCs w:val="24"/>
              </w:rPr>
              <w:t xml:space="preserve">3.2.5.1. Необходимо предоставить Спецификацию работ по очистке и покраске </w:t>
            </w:r>
            <w:proofErr w:type="gramStart"/>
            <w:r w:rsidRPr="0090028E">
              <w:rPr>
                <w:color w:val="000000"/>
                <w:sz w:val="24"/>
                <w:szCs w:val="24"/>
              </w:rPr>
              <w:t>корпусов,  конструкций</w:t>
            </w:r>
            <w:proofErr w:type="gramEnd"/>
            <w:r w:rsidRPr="0090028E">
              <w:rPr>
                <w:color w:val="000000"/>
                <w:sz w:val="24"/>
                <w:szCs w:val="24"/>
              </w:rPr>
              <w:t xml:space="preserve">,   оборудования и механизмов судов </w:t>
            </w:r>
            <w:r w:rsidRPr="0090028E">
              <w:rPr>
                <w:rFonts w:eastAsia="Arial Unicode MS"/>
                <w:bCs/>
                <w:sz w:val="24"/>
                <w:szCs w:val="24"/>
              </w:rPr>
              <w:t>по форме Приложения №1 к настоящему техническому заданию.</w:t>
            </w:r>
          </w:p>
        </w:tc>
      </w:tr>
    </w:tbl>
    <w:p w:rsidR="0090028E" w:rsidRPr="0090028E" w:rsidRDefault="0090028E" w:rsidP="0090028E">
      <w:pPr>
        <w:widowControl w:val="0"/>
        <w:jc w:val="center"/>
        <w:rPr>
          <w:b/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12" w:name="_Toc413852809"/>
      <w:r w:rsidRPr="0090028E">
        <w:rPr>
          <w:b/>
          <w:color w:val="000000"/>
          <w:sz w:val="24"/>
          <w:szCs w:val="24"/>
        </w:rPr>
        <w:t>РАЗДЕЛ 4. ПЕРЕЧЕНЬ ПРОЕКТНОЙ И РАБОЧЕЙ ДОКУМЕНТАЦИИ</w:t>
      </w:r>
      <w:bookmarkEnd w:id="12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90028E" w:rsidRPr="0090028E" w:rsidTr="00611585">
        <w:trPr>
          <w:trHeight w:val="375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28E" w:rsidRPr="0090028E" w:rsidRDefault="0090028E" w:rsidP="0090028E">
            <w:pPr>
              <w:widowControl w:val="0"/>
              <w:tabs>
                <w:tab w:val="left" w:pos="448"/>
                <w:tab w:val="left" w:pos="709"/>
              </w:tabs>
              <w:ind w:left="-40" w:firstLine="28"/>
              <w:contextualSpacing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Не имеется.</w:t>
            </w:r>
          </w:p>
        </w:tc>
      </w:tr>
    </w:tbl>
    <w:p w:rsidR="0090028E" w:rsidRPr="0090028E" w:rsidRDefault="0090028E" w:rsidP="0090028E">
      <w:pPr>
        <w:widowControl w:val="0"/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13" w:name="_Toc413852810"/>
      <w:r w:rsidRPr="0090028E">
        <w:rPr>
          <w:b/>
          <w:color w:val="000000"/>
          <w:sz w:val="24"/>
          <w:szCs w:val="24"/>
        </w:rPr>
        <w:t>РАЗДЕЛ 5. МЕСТО ВЫПОЛНЯЕМЫХ РАБОТ</w:t>
      </w:r>
      <w:bookmarkEnd w:id="13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28E" w:rsidRPr="0090028E" w:rsidRDefault="0090028E" w:rsidP="0090028E">
            <w:pPr>
              <w:widowControl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0028E">
              <w:rPr>
                <w:color w:val="000000"/>
                <w:sz w:val="24"/>
                <w:szCs w:val="24"/>
                <w:lang w:eastAsia="en-US"/>
              </w:rPr>
              <w:t xml:space="preserve">Акватория порта Мурманск по адресу расположения Заказчика: 183017, г. Мурманск-17 и по адресу расположения плавучего дока ПД №3: 183038, г. Мурманск, Портовый проезд, 31.  </w:t>
            </w:r>
          </w:p>
        </w:tc>
      </w:tr>
    </w:tbl>
    <w:p w:rsidR="0090028E" w:rsidRPr="0090028E" w:rsidRDefault="0090028E" w:rsidP="0090028E">
      <w:pPr>
        <w:widowControl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14" w:name="_Toc413852811"/>
      <w:r w:rsidRPr="0090028E">
        <w:rPr>
          <w:b/>
          <w:color w:val="000000"/>
          <w:sz w:val="24"/>
          <w:szCs w:val="24"/>
        </w:rPr>
        <w:t>РАЗДЕЛ 6. ТРЕБОВАНИЯ И УСЛОВИЯ К РАЗРАБОТКЕ ПРИРОДООХРАННЫХ МЕР И МЕРОПРИЯТИЙ</w:t>
      </w:r>
      <w:bookmarkEnd w:id="14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28E" w:rsidRPr="0090028E" w:rsidRDefault="0090028E" w:rsidP="0090028E">
            <w:pPr>
              <w:tabs>
                <w:tab w:val="left" w:pos="1134"/>
                <w:tab w:val="left" w:pos="1418"/>
              </w:tabs>
              <w:spacing w:before="12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0028E">
              <w:rPr>
                <w:rFonts w:eastAsia="Arial Unicode MS"/>
                <w:bCs/>
                <w:sz w:val="24"/>
                <w:szCs w:val="24"/>
              </w:rPr>
              <w:t>6.1. По окончании работ по каждой заявке Исполнитель производит уборку отходов в места сбора по указанию Заказчика.</w:t>
            </w:r>
          </w:p>
        </w:tc>
      </w:tr>
    </w:tbl>
    <w:p w:rsidR="0090028E" w:rsidRPr="0090028E" w:rsidRDefault="0090028E" w:rsidP="0090028E">
      <w:pPr>
        <w:widowControl w:val="0"/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15" w:name="_Toc413852812"/>
      <w:r w:rsidRPr="0090028E">
        <w:rPr>
          <w:b/>
          <w:color w:val="000000"/>
          <w:sz w:val="24"/>
          <w:szCs w:val="24"/>
        </w:rPr>
        <w:t>РАЗДЕЛ 7. СРОК (ИНТЕРВАЛ) ВЫПОЛНЕНИЯ РАБОТ</w:t>
      </w:r>
      <w:bookmarkEnd w:id="15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28E" w:rsidRPr="0090028E" w:rsidRDefault="0090028E" w:rsidP="0090028E">
            <w:pPr>
              <w:tabs>
                <w:tab w:val="left" w:pos="1134"/>
                <w:tab w:val="left" w:pos="1418"/>
              </w:tabs>
              <w:spacing w:before="120"/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90028E">
              <w:rPr>
                <w:rFonts w:eastAsia="Arial Unicode MS"/>
                <w:bCs/>
                <w:sz w:val="22"/>
                <w:szCs w:val="22"/>
              </w:rPr>
              <w:t xml:space="preserve">7.1. </w:t>
            </w:r>
            <w:r w:rsidRPr="0090028E">
              <w:rPr>
                <w:rFonts w:eastAsia="Arial Unicode MS"/>
                <w:bCs/>
                <w:sz w:val="24"/>
                <w:szCs w:val="24"/>
              </w:rPr>
              <w:t>Сроки выполнения работ по заявкам Заказчика согласуются Сторонами не позднее 5 (пяти) календарных дней до даты начала выполнения работ.</w:t>
            </w:r>
          </w:p>
          <w:p w:rsidR="0090028E" w:rsidRPr="0090028E" w:rsidRDefault="0090028E" w:rsidP="0090028E">
            <w:pPr>
              <w:widowControl w:val="0"/>
              <w:tabs>
                <w:tab w:val="left" w:pos="364"/>
                <w:tab w:val="left" w:pos="709"/>
                <w:tab w:val="left" w:pos="742"/>
                <w:tab w:val="left" w:pos="993"/>
                <w:tab w:val="left" w:pos="1064"/>
              </w:tabs>
              <w:ind w:left="-42"/>
              <w:contextualSpacing/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 w:rsidRPr="0090028E">
              <w:rPr>
                <w:sz w:val="24"/>
                <w:szCs w:val="24"/>
              </w:rPr>
              <w:t>7.2. Конечный срок выполнения работ - не позднее 30.12.2017.</w:t>
            </w:r>
          </w:p>
        </w:tc>
      </w:tr>
    </w:tbl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16" w:name="_Toc413852813"/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РАЗДЕЛ 8. ТРЕБОВАНИЯ К КАЧЕСТВУ ВЫПОЛНЯЕМЫХ РАБОТ</w:t>
      </w:r>
      <w:bookmarkEnd w:id="16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28E" w:rsidRPr="0090028E" w:rsidRDefault="0090028E" w:rsidP="0090028E">
            <w:pPr>
              <w:widowControl w:val="0"/>
              <w:tabs>
                <w:tab w:val="left" w:pos="364"/>
                <w:tab w:val="left" w:pos="993"/>
                <w:tab w:val="left" w:pos="1064"/>
              </w:tabs>
              <w:autoSpaceDE w:val="0"/>
              <w:autoSpaceDN w:val="0"/>
              <w:adjustRightInd w:val="0"/>
              <w:ind w:left="-56" w:hanging="2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 xml:space="preserve">Работы по очистке и покраске должны соответствовать требованиям действующих нормативно-технологических документов. Исполнитель обязан производить работы силами обученного и аттестованного персонала. </w:t>
            </w:r>
          </w:p>
        </w:tc>
      </w:tr>
    </w:tbl>
    <w:p w:rsidR="0090028E" w:rsidRPr="0090028E" w:rsidRDefault="0090028E" w:rsidP="0090028E">
      <w:pPr>
        <w:widowControl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17" w:name="_Toc413852814"/>
      <w:r w:rsidRPr="0090028E">
        <w:rPr>
          <w:b/>
          <w:color w:val="000000"/>
          <w:sz w:val="24"/>
          <w:szCs w:val="24"/>
        </w:rPr>
        <w:t>РАЗДЕЛ 9. ТРЕБОВАНИЯ К ОСОБЫМ УСЛОВИЯМ РАБОТ</w:t>
      </w:r>
      <w:bookmarkEnd w:id="17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0028E" w:rsidRPr="0090028E" w:rsidTr="00611585">
        <w:trPr>
          <w:trHeight w:val="416"/>
        </w:trPr>
        <w:tc>
          <w:tcPr>
            <w:tcW w:w="10314" w:type="dxa"/>
          </w:tcPr>
          <w:p w:rsidR="0090028E" w:rsidRPr="0090028E" w:rsidRDefault="0090028E" w:rsidP="0090028E">
            <w:pPr>
              <w:widowControl w:val="0"/>
              <w:tabs>
                <w:tab w:val="left" w:pos="567"/>
                <w:tab w:val="left" w:pos="709"/>
                <w:tab w:val="left" w:pos="993"/>
              </w:tabs>
              <w:spacing w:before="120"/>
              <w:contextualSpacing/>
              <w:jc w:val="both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90028E">
              <w:rPr>
                <w:rFonts w:eastAsia="Calibri"/>
                <w:sz w:val="24"/>
                <w:szCs w:val="24"/>
                <w:lang w:eastAsia="en-US"/>
              </w:rPr>
              <w:t xml:space="preserve">9.1. </w:t>
            </w:r>
            <w:r w:rsidRPr="0090028E">
              <w:rPr>
                <w:rFonts w:eastAsia="Arial Unicode MS"/>
                <w:bCs/>
                <w:sz w:val="24"/>
                <w:szCs w:val="24"/>
                <w:lang w:eastAsia="en-US"/>
              </w:rPr>
              <w:t>Для производства работ, указанных в Таблице 1 настоящего технического задания, Заказчик предоставляет:</w:t>
            </w:r>
          </w:p>
          <w:p w:rsidR="0090028E" w:rsidRPr="0090028E" w:rsidRDefault="0090028E" w:rsidP="0090028E">
            <w:pPr>
              <w:tabs>
                <w:tab w:val="left" w:pos="1134"/>
                <w:tab w:val="left" w:pos="1418"/>
              </w:tabs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90028E">
              <w:rPr>
                <w:rFonts w:eastAsia="Arial Unicode MS"/>
                <w:bCs/>
                <w:sz w:val="24"/>
                <w:szCs w:val="24"/>
              </w:rPr>
              <w:t>9.1.1. абразивный порошок, лакокрасочные материалы;</w:t>
            </w:r>
          </w:p>
          <w:p w:rsidR="0090028E" w:rsidRPr="0090028E" w:rsidRDefault="0090028E" w:rsidP="0090028E">
            <w:pPr>
              <w:widowControl w:val="0"/>
              <w:tabs>
                <w:tab w:val="left" w:pos="567"/>
                <w:tab w:val="left" w:pos="709"/>
                <w:tab w:val="left" w:pos="993"/>
              </w:tabs>
              <w:contextualSpacing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0028E">
              <w:rPr>
                <w:rFonts w:eastAsia="Arial Unicode MS"/>
                <w:bCs/>
                <w:sz w:val="24"/>
                <w:szCs w:val="24"/>
                <w:lang w:eastAsia="en-US"/>
              </w:rPr>
              <w:t>9.1.2. пресную воду, услуги грузоподъемных средств (без услуг стропальщиков) для погрузки/выгрузки оборудования, материалов в местах проведения работ.</w:t>
            </w:r>
          </w:p>
          <w:p w:rsidR="0090028E" w:rsidRPr="0090028E" w:rsidRDefault="0090028E" w:rsidP="0090028E">
            <w:pPr>
              <w:tabs>
                <w:tab w:val="left" w:pos="1134"/>
                <w:tab w:val="left" w:pos="1418"/>
              </w:tabs>
              <w:jc w:val="both"/>
              <w:rPr>
                <w:rFonts w:eastAsia="Arial Unicode MS"/>
                <w:bCs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 xml:space="preserve">9.2. </w:t>
            </w:r>
            <w:r w:rsidRPr="0090028E">
              <w:rPr>
                <w:rFonts w:eastAsia="Arial Unicode MS"/>
                <w:bCs/>
                <w:sz w:val="24"/>
                <w:szCs w:val="24"/>
              </w:rPr>
              <w:t>Исполнитель осуществляет уборку отходов в места сбора по указанию Заказчика.</w:t>
            </w:r>
          </w:p>
          <w:p w:rsidR="0090028E" w:rsidRPr="0090028E" w:rsidRDefault="0090028E" w:rsidP="0090028E">
            <w:pPr>
              <w:shd w:val="clear" w:color="auto" w:fill="FFFFFF"/>
              <w:tabs>
                <w:tab w:val="left" w:pos="709"/>
                <w:tab w:val="left" w:pos="1418"/>
              </w:tabs>
              <w:autoSpaceDE w:val="0"/>
              <w:autoSpaceDN w:val="0"/>
              <w:adjustRightInd w:val="0"/>
              <w:spacing w:before="40" w:line="268" w:lineRule="exact"/>
              <w:jc w:val="both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9.3. В случае выполнения работ на территории расположения плавучего дока ПД №3, Исполнитель за свой счет осуществляет оформление пропусков для прохода на указанную территорию своего персонала и проезда автотранспорта.</w:t>
            </w:r>
          </w:p>
        </w:tc>
      </w:tr>
    </w:tbl>
    <w:p w:rsidR="0090028E" w:rsidRPr="0090028E" w:rsidRDefault="0090028E" w:rsidP="0090028E">
      <w:pPr>
        <w:widowControl w:val="0"/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18" w:name="_Toc413852815"/>
      <w:r w:rsidRPr="0090028E">
        <w:rPr>
          <w:b/>
          <w:color w:val="000000"/>
          <w:sz w:val="24"/>
          <w:szCs w:val="24"/>
        </w:rPr>
        <w:t>РАЗДЕЛ 10. ТРЕБОВАНИЯ К СРОКУ И (ИЛИ) ОБЪЕМУ ПРЕДОСТАВЛЕНИЯ ГАРАНТИЙ</w:t>
      </w:r>
      <w:bookmarkEnd w:id="18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28E" w:rsidRPr="0090028E" w:rsidRDefault="0090028E" w:rsidP="0090028E">
            <w:pPr>
              <w:widowControl w:val="0"/>
              <w:tabs>
                <w:tab w:val="left" w:pos="709"/>
              </w:tabs>
              <w:ind w:left="-42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10.1. Гарантийный срок на выполненные Исполнителем работы устанавливается 12 (двенадцать) календарных месяцев от даты подписания соответствующего акта выполненных работ.</w:t>
            </w:r>
          </w:p>
          <w:p w:rsidR="0090028E" w:rsidRPr="0090028E" w:rsidRDefault="0090028E" w:rsidP="0090028E">
            <w:pPr>
              <w:shd w:val="clear" w:color="auto" w:fill="FFFFFF"/>
              <w:tabs>
                <w:tab w:val="left" w:pos="540"/>
                <w:tab w:val="left" w:pos="1418"/>
              </w:tabs>
              <w:autoSpaceDE w:val="0"/>
              <w:autoSpaceDN w:val="0"/>
              <w:adjustRightInd w:val="0"/>
              <w:spacing w:before="40"/>
              <w:jc w:val="both"/>
              <w:rPr>
                <w:i/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lastRenderedPageBreak/>
              <w:t>10.2. В случае обнаружения недостатков в работе Исполнителя в течение гарантийного периода, Исполнитель обязуется устранить все выявленные недостатки своими силами, за свой счет, в срок, согласованный с Заказчиком. В этом случае срок гарантии подлежит дальнейшему возобновлению от даты завершения устранения недостатков.</w:t>
            </w:r>
          </w:p>
        </w:tc>
      </w:tr>
    </w:tbl>
    <w:p w:rsidR="0090028E" w:rsidRPr="0090028E" w:rsidRDefault="0090028E" w:rsidP="0090028E">
      <w:pPr>
        <w:widowControl w:val="0"/>
        <w:jc w:val="center"/>
        <w:rPr>
          <w:b/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outlineLvl w:val="0"/>
        <w:rPr>
          <w:color w:val="000000"/>
          <w:sz w:val="24"/>
          <w:szCs w:val="24"/>
        </w:rPr>
      </w:pPr>
      <w:bookmarkStart w:id="19" w:name="_Toc413852816"/>
      <w:r w:rsidRPr="0090028E">
        <w:rPr>
          <w:b/>
          <w:color w:val="000000"/>
          <w:sz w:val="24"/>
          <w:szCs w:val="24"/>
        </w:rPr>
        <w:t>РАЗДЕЛ 11. ТРЕБОВАНИЯ К БЕЗОПАСНОСТИ ВЫПОЛНЯЕМЫХ РАБОТ</w:t>
      </w:r>
      <w:bookmarkEnd w:id="19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28E" w:rsidRPr="0090028E" w:rsidRDefault="0090028E" w:rsidP="0090028E">
            <w:pPr>
              <w:widowControl w:val="0"/>
              <w:tabs>
                <w:tab w:val="left" w:pos="364"/>
                <w:tab w:val="left" w:pos="709"/>
              </w:tabs>
              <w:ind w:left="-42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Персонал, выполняющий работы, должен иметь удостоверения с проверкой знаний, выполнять работы в соответствии с действующими правилами и нормами, регламентирующими обеспечение требований охраны труда, техники безопасности и пожарной безопасности.</w:t>
            </w:r>
          </w:p>
        </w:tc>
      </w:tr>
    </w:tbl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20" w:name="_Toc413852817"/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РАЗДЕЛ 12. ТРЕБОВАНИЯ К РЕЗУЛЬТАТАМ РАБОТ И ПОРЯДКУ ПРИЕМКИ</w:t>
      </w:r>
      <w:bookmarkEnd w:id="20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28E" w:rsidRPr="0090028E" w:rsidRDefault="0090028E" w:rsidP="0090028E">
            <w:pPr>
              <w:widowControl w:val="0"/>
              <w:tabs>
                <w:tab w:val="left" w:pos="364"/>
                <w:tab w:val="left" w:pos="709"/>
              </w:tabs>
              <w:ind w:left="-42"/>
              <w:contextualSpacing/>
              <w:jc w:val="both"/>
              <w:rPr>
                <w:i/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 xml:space="preserve">По окончании работ по заявке Исполнитель обязан предоставить Заказчику: </w:t>
            </w:r>
            <w:r w:rsidRPr="0090028E">
              <w:rPr>
                <w:bCs/>
                <w:color w:val="000000"/>
                <w:sz w:val="24"/>
                <w:szCs w:val="24"/>
              </w:rPr>
              <w:t>акт выполненных работ, технический акт, счет, счет-фактуру.</w:t>
            </w:r>
          </w:p>
        </w:tc>
      </w:tr>
    </w:tbl>
    <w:p w:rsidR="0090028E" w:rsidRPr="0090028E" w:rsidRDefault="0090028E" w:rsidP="0090028E">
      <w:pPr>
        <w:widowControl w:val="0"/>
        <w:jc w:val="both"/>
        <w:rPr>
          <w:b/>
          <w:bCs/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21" w:name="_Toc413852818"/>
      <w:r w:rsidRPr="0090028E">
        <w:rPr>
          <w:b/>
          <w:color w:val="000000"/>
          <w:sz w:val="24"/>
          <w:szCs w:val="24"/>
        </w:rPr>
        <w:t>РАЗДЕЛ 13. ТРЕБОВАНИЕ К ФОРМЕ ПРЕДСТАВЛЯЕМОЙ ИНФОРМАЦИИ</w:t>
      </w:r>
      <w:bookmarkEnd w:id="21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0028E" w:rsidRPr="0090028E" w:rsidTr="00611585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28E" w:rsidRPr="0090028E" w:rsidRDefault="0090028E" w:rsidP="0090028E">
            <w:pPr>
              <w:widowControl w:val="0"/>
              <w:tabs>
                <w:tab w:val="left" w:pos="364"/>
              </w:tabs>
              <w:ind w:left="-56" w:hanging="28"/>
              <w:jc w:val="both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Представляемая информация должна быть на русском языке.</w:t>
            </w:r>
          </w:p>
        </w:tc>
      </w:tr>
    </w:tbl>
    <w:p w:rsidR="0090028E" w:rsidRPr="0090028E" w:rsidRDefault="0090028E" w:rsidP="0090028E">
      <w:pPr>
        <w:widowControl w:val="0"/>
        <w:jc w:val="center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22" w:name="_Toc413852819"/>
      <w:r w:rsidRPr="0090028E">
        <w:rPr>
          <w:b/>
          <w:color w:val="000000"/>
          <w:sz w:val="24"/>
          <w:szCs w:val="24"/>
        </w:rPr>
        <w:t>РАЗДЕЛ 14. ТРЕБОВАНИЯ К ТЕХНИЧЕСКОМУ ОБУЧЕНИЮ ПЕРСОНАЛА ЗАКАЗЧИКА</w:t>
      </w:r>
      <w:bookmarkEnd w:id="22"/>
    </w:p>
    <w:tbl>
      <w:tblPr>
        <w:tblW w:w="10334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34"/>
      </w:tblGrid>
      <w:tr w:rsidR="0090028E" w:rsidRPr="0090028E" w:rsidTr="00611585">
        <w:trPr>
          <w:trHeight w:val="300"/>
        </w:trPr>
        <w:tc>
          <w:tcPr>
            <w:tcW w:w="10334" w:type="dxa"/>
          </w:tcPr>
          <w:p w:rsidR="0090028E" w:rsidRPr="0090028E" w:rsidRDefault="0090028E" w:rsidP="0090028E">
            <w:pPr>
              <w:widowControl w:val="0"/>
              <w:tabs>
                <w:tab w:val="left" w:pos="364"/>
              </w:tabs>
              <w:autoSpaceDE w:val="0"/>
              <w:autoSpaceDN w:val="0"/>
              <w:adjustRightInd w:val="0"/>
              <w:ind w:left="-56" w:hanging="28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Не требуется.</w:t>
            </w:r>
          </w:p>
        </w:tc>
      </w:tr>
    </w:tbl>
    <w:p w:rsidR="0090028E" w:rsidRPr="0090028E" w:rsidRDefault="0090028E" w:rsidP="0090028E">
      <w:pPr>
        <w:widowControl w:val="0"/>
        <w:pBdr>
          <w:top w:val="single" w:sz="4" w:space="0" w:color="auto"/>
        </w:pBdr>
        <w:ind w:firstLine="567"/>
        <w:jc w:val="both"/>
        <w:rPr>
          <w:b/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pBdr>
          <w:top w:val="single" w:sz="4" w:space="0" w:color="auto"/>
        </w:pBdr>
        <w:ind w:firstLine="567"/>
        <w:jc w:val="center"/>
        <w:outlineLvl w:val="0"/>
        <w:rPr>
          <w:color w:val="000000"/>
          <w:sz w:val="24"/>
          <w:szCs w:val="24"/>
        </w:rPr>
      </w:pPr>
      <w:bookmarkStart w:id="23" w:name="_Toc413852820"/>
      <w:r w:rsidRPr="0090028E">
        <w:rPr>
          <w:b/>
          <w:color w:val="000000"/>
          <w:sz w:val="24"/>
          <w:szCs w:val="24"/>
        </w:rPr>
        <w:t>РАЗДЕЛ 15. ПЕРЕЧЕНЬ ПРИНЯТЫХ СОКРАЩЕНИЙ</w:t>
      </w:r>
      <w:bookmarkEnd w:id="23"/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410"/>
        <w:gridCol w:w="7087"/>
      </w:tblGrid>
      <w:tr w:rsidR="0090028E" w:rsidRPr="0090028E" w:rsidTr="00611585">
        <w:trPr>
          <w:trHeight w:val="3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8E" w:rsidRPr="0090028E" w:rsidRDefault="0090028E" w:rsidP="0090028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8E" w:rsidRPr="0090028E" w:rsidRDefault="0090028E" w:rsidP="0090028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Сокращение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8E" w:rsidRPr="0090028E" w:rsidRDefault="0090028E" w:rsidP="0090028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Расшифровка сокращения</w:t>
            </w:r>
          </w:p>
        </w:tc>
      </w:tr>
      <w:tr w:rsidR="0090028E" w:rsidRPr="0090028E" w:rsidTr="00611585">
        <w:trPr>
          <w:trHeight w:val="3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8E" w:rsidRPr="0090028E" w:rsidRDefault="0090028E" w:rsidP="0090028E">
            <w:pPr>
              <w:widowControl w:val="0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8E" w:rsidRPr="0090028E" w:rsidRDefault="0090028E" w:rsidP="0090028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СИЗ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8E" w:rsidRPr="0090028E" w:rsidRDefault="0090028E" w:rsidP="0090028E">
            <w:pPr>
              <w:widowControl w:val="0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Средства индивидуальной защиты</w:t>
            </w:r>
          </w:p>
        </w:tc>
      </w:tr>
      <w:tr w:rsidR="0090028E" w:rsidRPr="0090028E" w:rsidTr="00611585">
        <w:trPr>
          <w:trHeight w:val="3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8E" w:rsidRPr="0090028E" w:rsidRDefault="0090028E" w:rsidP="0090028E">
            <w:pPr>
              <w:widowControl w:val="0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8E" w:rsidRPr="0090028E" w:rsidRDefault="0090028E" w:rsidP="0090028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>ЛКМ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8E" w:rsidRPr="0090028E" w:rsidRDefault="0090028E" w:rsidP="0090028E">
            <w:pPr>
              <w:widowControl w:val="0"/>
              <w:rPr>
                <w:color w:val="000000"/>
                <w:sz w:val="24"/>
                <w:szCs w:val="24"/>
              </w:rPr>
            </w:pPr>
            <w:r w:rsidRPr="0090028E">
              <w:rPr>
                <w:color w:val="000000"/>
                <w:sz w:val="24"/>
                <w:szCs w:val="24"/>
              </w:rPr>
              <w:t xml:space="preserve">Лакокрасочные материалы </w:t>
            </w:r>
          </w:p>
        </w:tc>
      </w:tr>
    </w:tbl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bookmarkStart w:id="24" w:name="_Toc413852821"/>
    </w:p>
    <w:p w:rsidR="0090028E" w:rsidRPr="0090028E" w:rsidRDefault="0090028E" w:rsidP="0090028E">
      <w:pPr>
        <w:widowControl w:val="0"/>
        <w:jc w:val="center"/>
        <w:outlineLvl w:val="0"/>
        <w:rPr>
          <w:b/>
          <w:color w:val="000000"/>
          <w:sz w:val="24"/>
          <w:szCs w:val="24"/>
        </w:rPr>
      </w:pPr>
      <w:r w:rsidRPr="0090028E">
        <w:rPr>
          <w:b/>
          <w:color w:val="000000"/>
          <w:sz w:val="24"/>
          <w:szCs w:val="24"/>
        </w:rPr>
        <w:t>РАЗДЕЛ 16. ПЕРЕЧЕНЬ ПРИЛОЖЕНИЙ</w:t>
      </w:r>
      <w:bookmarkEnd w:id="24"/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7229"/>
        <w:gridCol w:w="2268"/>
      </w:tblGrid>
      <w:tr w:rsidR="0090028E" w:rsidRPr="0090028E" w:rsidTr="00611585">
        <w:trPr>
          <w:trHeight w:val="399"/>
        </w:trPr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№ п/п</w:t>
            </w:r>
          </w:p>
        </w:tc>
        <w:tc>
          <w:tcPr>
            <w:tcW w:w="7229" w:type="dxa"/>
            <w:vAlign w:val="center"/>
          </w:tcPr>
          <w:p w:rsidR="0090028E" w:rsidRPr="0090028E" w:rsidRDefault="0090028E" w:rsidP="0090028E">
            <w:pPr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2268" w:type="dxa"/>
            <w:vAlign w:val="center"/>
          </w:tcPr>
          <w:p w:rsidR="0090028E" w:rsidRPr="0090028E" w:rsidRDefault="0090028E" w:rsidP="0090028E">
            <w:pPr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Номер страницы</w:t>
            </w:r>
          </w:p>
        </w:tc>
      </w:tr>
      <w:tr w:rsidR="0090028E" w:rsidRPr="0090028E" w:rsidTr="00611585">
        <w:trPr>
          <w:trHeight w:val="408"/>
        </w:trPr>
        <w:tc>
          <w:tcPr>
            <w:tcW w:w="851" w:type="dxa"/>
          </w:tcPr>
          <w:p w:rsidR="0090028E" w:rsidRPr="0090028E" w:rsidRDefault="0090028E" w:rsidP="0090028E">
            <w:pPr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90028E" w:rsidRPr="0090028E" w:rsidRDefault="0090028E" w:rsidP="0090028E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Спецификация работ по очистке и покраске корпусов, конструкций, оборудования и механизмов судов</w:t>
            </w:r>
          </w:p>
        </w:tc>
        <w:tc>
          <w:tcPr>
            <w:tcW w:w="2268" w:type="dxa"/>
          </w:tcPr>
          <w:p w:rsidR="0090028E" w:rsidRPr="0090028E" w:rsidRDefault="0090028E" w:rsidP="0090028E">
            <w:pPr>
              <w:jc w:val="center"/>
              <w:rPr>
                <w:sz w:val="24"/>
                <w:szCs w:val="24"/>
              </w:rPr>
            </w:pPr>
            <w:r w:rsidRPr="0090028E">
              <w:rPr>
                <w:sz w:val="24"/>
                <w:szCs w:val="24"/>
              </w:rPr>
              <w:t>6</w:t>
            </w:r>
          </w:p>
        </w:tc>
      </w:tr>
    </w:tbl>
    <w:p w:rsidR="0090028E" w:rsidRPr="0090028E" w:rsidRDefault="0090028E" w:rsidP="0090028E">
      <w:pPr>
        <w:widowControl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both"/>
        <w:rPr>
          <w:color w:val="000000"/>
          <w:sz w:val="24"/>
          <w:szCs w:val="24"/>
        </w:rPr>
      </w:pPr>
    </w:p>
    <w:p w:rsidR="0090028E" w:rsidRPr="0090028E" w:rsidRDefault="0090028E" w:rsidP="0090028E">
      <w:pPr>
        <w:widowControl w:val="0"/>
        <w:jc w:val="both"/>
        <w:rPr>
          <w:b/>
          <w:sz w:val="24"/>
          <w:szCs w:val="24"/>
        </w:rPr>
      </w:pPr>
    </w:p>
    <w:tbl>
      <w:tblPr>
        <w:tblW w:w="10008" w:type="dxa"/>
        <w:tblInd w:w="-5" w:type="dxa"/>
        <w:tblLook w:val="04A0" w:firstRow="1" w:lastRow="0" w:firstColumn="1" w:lastColumn="0" w:noHBand="0" w:noVBand="1"/>
      </w:tblPr>
      <w:tblGrid>
        <w:gridCol w:w="9786"/>
        <w:gridCol w:w="222"/>
      </w:tblGrid>
      <w:tr w:rsidR="0090028E" w:rsidRPr="0090028E" w:rsidTr="00611585">
        <w:tc>
          <w:tcPr>
            <w:tcW w:w="9786" w:type="dxa"/>
            <w:vAlign w:val="center"/>
            <w:hideMark/>
          </w:tcPr>
          <w:tbl>
            <w:tblPr>
              <w:tblW w:w="9570" w:type="dxa"/>
              <w:tblLook w:val="04A0" w:firstRow="1" w:lastRow="0" w:firstColumn="1" w:lastColumn="0" w:noHBand="0" w:noVBand="1"/>
            </w:tblPr>
            <w:tblGrid>
              <w:gridCol w:w="4361"/>
              <w:gridCol w:w="2019"/>
              <w:gridCol w:w="3190"/>
            </w:tblGrid>
            <w:tr w:rsidR="0090028E" w:rsidRPr="0090028E" w:rsidTr="00611585">
              <w:tc>
                <w:tcPr>
                  <w:tcW w:w="4361" w:type="dxa"/>
                  <w:vAlign w:val="center"/>
                  <w:hideMark/>
                </w:tcPr>
                <w:p w:rsidR="0090028E" w:rsidRPr="0090028E" w:rsidRDefault="0090028E" w:rsidP="0090028E">
                  <w:pPr>
                    <w:widowControl w:val="0"/>
                    <w:rPr>
                      <w:sz w:val="24"/>
                      <w:szCs w:val="24"/>
                    </w:rPr>
                  </w:pPr>
                  <w:r w:rsidRPr="0090028E">
                    <w:rPr>
                      <w:sz w:val="24"/>
                      <w:szCs w:val="24"/>
                    </w:rPr>
                    <w:t>Начальник ПДО</w:t>
                  </w:r>
                </w:p>
              </w:tc>
              <w:tc>
                <w:tcPr>
                  <w:tcW w:w="20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0028E" w:rsidRPr="0090028E" w:rsidRDefault="0090028E" w:rsidP="0090028E">
                  <w:pPr>
                    <w:widowControl w:val="0"/>
                    <w:tabs>
                      <w:tab w:val="num" w:pos="426"/>
                      <w:tab w:val="num" w:pos="993"/>
                    </w:tabs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90" w:type="dxa"/>
                  <w:vAlign w:val="center"/>
                  <w:hideMark/>
                </w:tcPr>
                <w:p w:rsidR="0090028E" w:rsidRPr="0090028E" w:rsidRDefault="0090028E" w:rsidP="0090028E">
                  <w:pPr>
                    <w:widowControl w:val="0"/>
                    <w:rPr>
                      <w:color w:val="808080" w:themeColor="background1" w:themeShade="80"/>
                      <w:sz w:val="24"/>
                      <w:szCs w:val="24"/>
                    </w:rPr>
                  </w:pPr>
                  <w:r w:rsidRPr="0090028E">
                    <w:rPr>
                      <w:color w:val="000000"/>
                      <w:sz w:val="24"/>
                      <w:szCs w:val="24"/>
                    </w:rPr>
                    <w:t>/ К</w:t>
                  </w:r>
                  <w:r w:rsidRPr="0090028E">
                    <w:rPr>
                      <w:sz w:val="24"/>
                      <w:szCs w:val="24"/>
                    </w:rPr>
                    <w:t>.А. Леденев</w:t>
                  </w:r>
                  <w:r w:rsidRPr="0090028E">
                    <w:rPr>
                      <w:color w:val="000000"/>
                      <w:sz w:val="24"/>
                      <w:szCs w:val="24"/>
                    </w:rPr>
                    <w:t xml:space="preserve"> /</w:t>
                  </w:r>
                </w:p>
              </w:tc>
            </w:tr>
            <w:tr w:rsidR="0090028E" w:rsidRPr="0090028E" w:rsidTr="00611585">
              <w:trPr>
                <w:trHeight w:val="70"/>
              </w:trPr>
              <w:tc>
                <w:tcPr>
                  <w:tcW w:w="4361" w:type="dxa"/>
                </w:tcPr>
                <w:p w:rsidR="0090028E" w:rsidRPr="0090028E" w:rsidRDefault="0090028E" w:rsidP="0090028E">
                  <w:pPr>
                    <w:widowControl w:val="0"/>
                    <w:tabs>
                      <w:tab w:val="num" w:pos="426"/>
                      <w:tab w:val="num" w:pos="993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  <w:p w:rsidR="0090028E" w:rsidRPr="0090028E" w:rsidRDefault="0090028E" w:rsidP="0090028E">
                  <w:pPr>
                    <w:widowControl w:val="0"/>
                    <w:tabs>
                      <w:tab w:val="num" w:pos="426"/>
                      <w:tab w:val="num" w:pos="993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0028E" w:rsidRPr="0090028E" w:rsidRDefault="0090028E" w:rsidP="0090028E">
                  <w:pPr>
                    <w:widowControl w:val="0"/>
                    <w:tabs>
                      <w:tab w:val="num" w:pos="426"/>
                      <w:tab w:val="num" w:pos="993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90" w:type="dxa"/>
                </w:tcPr>
                <w:p w:rsidR="0090028E" w:rsidRPr="0090028E" w:rsidRDefault="0090028E" w:rsidP="0090028E">
                  <w:pPr>
                    <w:widowControl w:val="0"/>
                    <w:tabs>
                      <w:tab w:val="num" w:pos="426"/>
                      <w:tab w:val="num" w:pos="993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0028E" w:rsidRPr="0090028E" w:rsidTr="00611585">
              <w:trPr>
                <w:trHeight w:val="80"/>
              </w:trPr>
              <w:tc>
                <w:tcPr>
                  <w:tcW w:w="4361" w:type="dxa"/>
                  <w:vAlign w:val="center"/>
                  <w:hideMark/>
                </w:tcPr>
                <w:p w:rsidR="0090028E" w:rsidRPr="0090028E" w:rsidRDefault="0090028E" w:rsidP="0090028E">
                  <w:pPr>
                    <w:widowControl w:val="0"/>
                    <w:tabs>
                      <w:tab w:val="num" w:pos="426"/>
                      <w:tab w:val="num" w:pos="993"/>
                    </w:tabs>
                    <w:rPr>
                      <w:sz w:val="24"/>
                      <w:szCs w:val="24"/>
                    </w:rPr>
                  </w:pPr>
                  <w:r w:rsidRPr="0090028E">
                    <w:rPr>
                      <w:sz w:val="24"/>
                      <w:szCs w:val="24"/>
                    </w:rPr>
                    <w:t>Зам. директора по производству</w:t>
                  </w:r>
                </w:p>
                <w:p w:rsidR="0090028E" w:rsidRPr="0090028E" w:rsidRDefault="0090028E" w:rsidP="0090028E">
                  <w:pPr>
                    <w:widowControl w:val="0"/>
                    <w:tabs>
                      <w:tab w:val="num" w:pos="426"/>
                      <w:tab w:val="num" w:pos="993"/>
                    </w:tabs>
                    <w:rPr>
                      <w:sz w:val="24"/>
                      <w:szCs w:val="24"/>
                    </w:rPr>
                  </w:pPr>
                  <w:r w:rsidRPr="0090028E">
                    <w:rPr>
                      <w:sz w:val="24"/>
                      <w:szCs w:val="24"/>
                    </w:rPr>
                    <w:t>по вопросам судоремонта</w:t>
                  </w:r>
                </w:p>
              </w:tc>
              <w:tc>
                <w:tcPr>
                  <w:tcW w:w="20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0028E" w:rsidRPr="0090028E" w:rsidRDefault="0090028E" w:rsidP="0090028E">
                  <w:pPr>
                    <w:widowControl w:val="0"/>
                    <w:tabs>
                      <w:tab w:val="num" w:pos="426"/>
                      <w:tab w:val="num" w:pos="993"/>
                    </w:tabs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90" w:type="dxa"/>
                  <w:vAlign w:val="center"/>
                  <w:hideMark/>
                </w:tcPr>
                <w:p w:rsidR="0090028E" w:rsidRPr="0090028E" w:rsidRDefault="0090028E" w:rsidP="0090028E">
                  <w:pPr>
                    <w:widowControl w:val="0"/>
                    <w:tabs>
                      <w:tab w:val="num" w:pos="426"/>
                      <w:tab w:val="num" w:pos="993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  <w:p w:rsidR="0090028E" w:rsidRPr="0090028E" w:rsidRDefault="0090028E" w:rsidP="0090028E">
                  <w:pPr>
                    <w:widowControl w:val="0"/>
                    <w:tabs>
                      <w:tab w:val="num" w:pos="426"/>
                      <w:tab w:val="num" w:pos="993"/>
                    </w:tabs>
                    <w:rPr>
                      <w:sz w:val="24"/>
                      <w:szCs w:val="24"/>
                    </w:rPr>
                  </w:pPr>
                  <w:r w:rsidRPr="0090028E">
                    <w:rPr>
                      <w:color w:val="000000"/>
                      <w:sz w:val="24"/>
                      <w:szCs w:val="24"/>
                    </w:rPr>
                    <w:t>/ М</w:t>
                  </w:r>
                  <w:r w:rsidRPr="0090028E">
                    <w:rPr>
                      <w:sz w:val="24"/>
                      <w:szCs w:val="24"/>
                    </w:rPr>
                    <w:t xml:space="preserve">.Е. </w:t>
                  </w:r>
                  <w:proofErr w:type="spellStart"/>
                  <w:r w:rsidRPr="0090028E">
                    <w:rPr>
                      <w:sz w:val="24"/>
                      <w:szCs w:val="24"/>
                    </w:rPr>
                    <w:t>Филипов</w:t>
                  </w:r>
                  <w:proofErr w:type="spellEnd"/>
                  <w:r w:rsidRPr="0090028E">
                    <w:rPr>
                      <w:color w:val="000000"/>
                      <w:sz w:val="24"/>
                      <w:szCs w:val="24"/>
                    </w:rPr>
                    <w:t xml:space="preserve"> /</w:t>
                  </w:r>
                </w:p>
              </w:tc>
            </w:tr>
          </w:tbl>
          <w:p w:rsidR="0090028E" w:rsidRPr="0090028E" w:rsidRDefault="0090028E" w:rsidP="0090028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2" w:type="dxa"/>
            <w:vAlign w:val="center"/>
            <w:hideMark/>
          </w:tcPr>
          <w:p w:rsidR="0090028E" w:rsidRPr="0090028E" w:rsidRDefault="0090028E" w:rsidP="0090028E">
            <w:pPr>
              <w:widowControl w:val="0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90028E" w:rsidRPr="0090028E" w:rsidRDefault="0090028E" w:rsidP="0090028E">
      <w:pPr>
        <w:rPr>
          <w:sz w:val="24"/>
          <w:szCs w:val="24"/>
        </w:rPr>
      </w:pPr>
      <w:r w:rsidRPr="0090028E">
        <w:rPr>
          <w:sz w:val="24"/>
          <w:szCs w:val="24"/>
        </w:rPr>
        <w:br w:type="page"/>
      </w:r>
    </w:p>
    <w:p w:rsidR="0090028E" w:rsidRPr="0090028E" w:rsidRDefault="0090028E" w:rsidP="0090028E">
      <w:pPr>
        <w:rPr>
          <w:sz w:val="24"/>
          <w:szCs w:val="24"/>
        </w:rPr>
        <w:sectPr w:rsidR="0090028E" w:rsidRPr="0090028E" w:rsidSect="00E80DEB">
          <w:pgSz w:w="11906" w:h="16838" w:code="9"/>
          <w:pgMar w:top="1134" w:right="567" w:bottom="709" w:left="1134" w:header="340" w:footer="510" w:gutter="0"/>
          <w:cols w:space="708"/>
          <w:docGrid w:linePitch="360"/>
        </w:sectPr>
      </w:pPr>
    </w:p>
    <w:p w:rsidR="0090028E" w:rsidRPr="0090028E" w:rsidRDefault="0090028E" w:rsidP="0090028E">
      <w:pPr>
        <w:rPr>
          <w:sz w:val="24"/>
          <w:szCs w:val="24"/>
        </w:rPr>
      </w:pPr>
    </w:p>
    <w:p w:rsidR="0090028E" w:rsidRPr="0090028E" w:rsidRDefault="0090028E" w:rsidP="0090028E">
      <w:pPr>
        <w:widowControl w:val="0"/>
        <w:jc w:val="right"/>
        <w:outlineLvl w:val="2"/>
        <w:rPr>
          <w:sz w:val="24"/>
          <w:szCs w:val="24"/>
          <w:lang w:val="en-US"/>
        </w:rPr>
      </w:pPr>
      <w:r w:rsidRPr="0090028E">
        <w:rPr>
          <w:sz w:val="24"/>
          <w:szCs w:val="24"/>
        </w:rPr>
        <w:t>Приложение №1</w:t>
      </w:r>
      <w:r w:rsidRPr="0090028E">
        <w:rPr>
          <w:sz w:val="24"/>
          <w:szCs w:val="24"/>
          <w:lang w:val="en-US"/>
        </w:rPr>
        <w:t xml:space="preserve"> </w:t>
      </w:r>
    </w:p>
    <w:p w:rsidR="0090028E" w:rsidRPr="0090028E" w:rsidRDefault="0090028E" w:rsidP="0090028E">
      <w:pPr>
        <w:widowControl w:val="0"/>
        <w:jc w:val="right"/>
        <w:outlineLvl w:val="2"/>
        <w:rPr>
          <w:sz w:val="24"/>
          <w:szCs w:val="24"/>
          <w:lang w:val="en-US"/>
        </w:rPr>
      </w:pPr>
      <w:r w:rsidRPr="0090028E">
        <w:rPr>
          <w:sz w:val="24"/>
          <w:szCs w:val="24"/>
        </w:rPr>
        <w:t>к Техническому заданию</w:t>
      </w:r>
      <w:r w:rsidRPr="0090028E">
        <w:rPr>
          <w:sz w:val="24"/>
          <w:szCs w:val="24"/>
          <w:lang w:val="en-US"/>
        </w:rPr>
        <w:t xml:space="preserve"> </w:t>
      </w:r>
    </w:p>
    <w:p w:rsidR="0090028E" w:rsidRPr="0090028E" w:rsidRDefault="0090028E" w:rsidP="0090028E">
      <w:pPr>
        <w:widowControl w:val="0"/>
        <w:jc w:val="right"/>
        <w:outlineLvl w:val="2"/>
        <w:rPr>
          <w:sz w:val="24"/>
          <w:szCs w:val="24"/>
        </w:rPr>
      </w:pPr>
    </w:p>
    <w:p w:rsidR="0090028E" w:rsidRPr="0090028E" w:rsidRDefault="0090028E" w:rsidP="0090028E">
      <w:pPr>
        <w:widowControl w:val="0"/>
        <w:jc w:val="center"/>
        <w:outlineLvl w:val="2"/>
        <w:rPr>
          <w:b/>
          <w:sz w:val="24"/>
          <w:szCs w:val="24"/>
        </w:rPr>
      </w:pPr>
      <w:r w:rsidRPr="0090028E">
        <w:rPr>
          <w:b/>
          <w:sz w:val="24"/>
          <w:szCs w:val="24"/>
        </w:rPr>
        <w:t>Спецификация работ по очистке и покраске корпусов, конструкций, оборудования и механизмов судов</w:t>
      </w:r>
    </w:p>
    <w:p w:rsidR="0090028E" w:rsidRPr="0090028E" w:rsidRDefault="0090028E" w:rsidP="0090028E">
      <w:pPr>
        <w:widowControl w:val="0"/>
        <w:jc w:val="center"/>
        <w:outlineLvl w:val="2"/>
        <w:rPr>
          <w:b/>
          <w:sz w:val="24"/>
          <w:szCs w:val="24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709"/>
        <w:gridCol w:w="851"/>
        <w:gridCol w:w="850"/>
        <w:gridCol w:w="709"/>
        <w:gridCol w:w="850"/>
        <w:gridCol w:w="851"/>
        <w:gridCol w:w="709"/>
        <w:gridCol w:w="850"/>
        <w:gridCol w:w="851"/>
        <w:gridCol w:w="708"/>
        <w:gridCol w:w="709"/>
        <w:gridCol w:w="851"/>
        <w:gridCol w:w="708"/>
        <w:gridCol w:w="851"/>
        <w:gridCol w:w="709"/>
        <w:gridCol w:w="708"/>
        <w:gridCol w:w="851"/>
        <w:gridCol w:w="709"/>
      </w:tblGrid>
      <w:tr w:rsidR="0090028E" w:rsidRPr="0090028E" w:rsidTr="00611585">
        <w:tc>
          <w:tcPr>
            <w:tcW w:w="568" w:type="dxa"/>
            <w:vMerge w:val="restart"/>
            <w:vAlign w:val="center"/>
          </w:tcPr>
          <w:p w:rsidR="0090028E" w:rsidRPr="0090028E" w:rsidRDefault="0090028E" w:rsidP="0090028E">
            <w:pPr>
              <w:ind w:left="-107" w:right="-143"/>
              <w:jc w:val="center"/>
            </w:pPr>
            <w:r w:rsidRPr="0090028E">
              <w:t>№</w:t>
            </w:r>
          </w:p>
          <w:p w:rsidR="0090028E" w:rsidRPr="0090028E" w:rsidRDefault="0090028E" w:rsidP="0090028E">
            <w:pPr>
              <w:ind w:left="-107" w:right="-143"/>
              <w:jc w:val="center"/>
            </w:pPr>
            <w:r w:rsidRPr="0090028E">
              <w:t xml:space="preserve"> п/п</w:t>
            </w:r>
          </w:p>
        </w:tc>
        <w:tc>
          <w:tcPr>
            <w:tcW w:w="1559" w:type="dxa"/>
            <w:vMerge w:val="restart"/>
            <w:vAlign w:val="center"/>
          </w:tcPr>
          <w:p w:rsidR="0090028E" w:rsidRPr="0090028E" w:rsidRDefault="0090028E" w:rsidP="0090028E">
            <w:pPr>
              <w:ind w:left="44" w:right="3"/>
              <w:jc w:val="center"/>
            </w:pPr>
            <w:r w:rsidRPr="0090028E">
              <w:t>Наименование работ / место выполнения работ</w:t>
            </w:r>
          </w:p>
        </w:tc>
        <w:tc>
          <w:tcPr>
            <w:tcW w:w="2410" w:type="dxa"/>
            <w:gridSpan w:val="3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Подводная часть корпуса включая ППВ</w:t>
            </w:r>
          </w:p>
        </w:tc>
        <w:tc>
          <w:tcPr>
            <w:tcW w:w="2410" w:type="dxa"/>
            <w:gridSpan w:val="3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Надводный борт,</w:t>
            </w:r>
          </w:p>
          <w:p w:rsidR="0090028E" w:rsidRPr="0090028E" w:rsidRDefault="0090028E" w:rsidP="0090028E">
            <w:pPr>
              <w:jc w:val="center"/>
            </w:pPr>
            <w:r w:rsidRPr="0090028E">
              <w:t>фальшборт снаружи</w:t>
            </w:r>
          </w:p>
        </w:tc>
        <w:tc>
          <w:tcPr>
            <w:tcW w:w="2410" w:type="dxa"/>
            <w:gridSpan w:val="3"/>
            <w:vAlign w:val="center"/>
          </w:tcPr>
          <w:p w:rsidR="0090028E" w:rsidRPr="0090028E" w:rsidRDefault="0090028E" w:rsidP="0090028E">
            <w:pPr>
              <w:spacing w:line="230" w:lineRule="exact"/>
              <w:ind w:left="-108" w:right="-108" w:firstLine="108"/>
              <w:jc w:val="center"/>
            </w:pPr>
          </w:p>
          <w:p w:rsidR="0090028E" w:rsidRPr="0090028E" w:rsidRDefault="0090028E" w:rsidP="0090028E">
            <w:pPr>
              <w:spacing w:line="230" w:lineRule="exact"/>
              <w:ind w:left="-108" w:right="-108" w:firstLine="108"/>
              <w:jc w:val="center"/>
            </w:pPr>
            <w:r w:rsidRPr="0090028E">
              <w:t xml:space="preserve">Вертикальные </w:t>
            </w:r>
          </w:p>
          <w:p w:rsidR="0090028E" w:rsidRPr="0090028E" w:rsidRDefault="0090028E" w:rsidP="0090028E">
            <w:pPr>
              <w:spacing w:line="230" w:lineRule="exact"/>
              <w:ind w:left="-108" w:right="-108" w:firstLine="108"/>
              <w:jc w:val="center"/>
            </w:pPr>
            <w:r w:rsidRPr="0090028E">
              <w:t xml:space="preserve">поверхности надстройки </w:t>
            </w:r>
          </w:p>
          <w:p w:rsidR="0090028E" w:rsidRPr="0090028E" w:rsidRDefault="0090028E" w:rsidP="0090028E">
            <w:pPr>
              <w:spacing w:line="230" w:lineRule="exact"/>
              <w:ind w:left="-108" w:right="-108" w:firstLine="108"/>
              <w:jc w:val="center"/>
            </w:pPr>
          </w:p>
        </w:tc>
        <w:tc>
          <w:tcPr>
            <w:tcW w:w="2268" w:type="dxa"/>
            <w:gridSpan w:val="3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Палубы, палубные механизмы, леера</w:t>
            </w:r>
          </w:p>
        </w:tc>
        <w:tc>
          <w:tcPr>
            <w:tcW w:w="2268" w:type="dxa"/>
            <w:gridSpan w:val="3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Цистерны питьевой воды</w:t>
            </w:r>
          </w:p>
        </w:tc>
        <w:tc>
          <w:tcPr>
            <w:tcW w:w="2268" w:type="dxa"/>
            <w:gridSpan w:val="3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Балластные танки, трюмы,</w:t>
            </w:r>
          </w:p>
          <w:p w:rsidR="0090028E" w:rsidRPr="0090028E" w:rsidRDefault="0090028E" w:rsidP="0090028E">
            <w:pPr>
              <w:jc w:val="center"/>
            </w:pPr>
            <w:r w:rsidRPr="0090028E">
              <w:t>ледовые ящики</w:t>
            </w:r>
          </w:p>
        </w:tc>
      </w:tr>
      <w:tr w:rsidR="0090028E" w:rsidRPr="0090028E" w:rsidTr="00611585">
        <w:tc>
          <w:tcPr>
            <w:tcW w:w="568" w:type="dxa"/>
            <w:vMerge/>
          </w:tcPr>
          <w:p w:rsidR="0090028E" w:rsidRPr="0090028E" w:rsidRDefault="0090028E" w:rsidP="0090028E">
            <w:pPr>
              <w:spacing w:line="480" w:lineRule="auto"/>
            </w:pPr>
          </w:p>
        </w:tc>
        <w:tc>
          <w:tcPr>
            <w:tcW w:w="1559" w:type="dxa"/>
            <w:vMerge/>
          </w:tcPr>
          <w:p w:rsidR="0090028E" w:rsidRPr="0090028E" w:rsidRDefault="0090028E" w:rsidP="0090028E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proofErr w:type="gramStart"/>
            <w:r w:rsidRPr="0090028E">
              <w:rPr>
                <w:i/>
              </w:rPr>
              <w:t>предва-рительный</w:t>
            </w:r>
            <w:proofErr w:type="spellEnd"/>
            <w:proofErr w:type="gramEnd"/>
            <w:r w:rsidRPr="0090028E">
              <w:rPr>
                <w:i/>
              </w:rPr>
              <w:t xml:space="preserve"> объем,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кв.м</w:t>
            </w:r>
            <w:proofErr w:type="spellEnd"/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 xml:space="preserve">Цена 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>за 1 м</w:t>
            </w:r>
            <w:r w:rsidRPr="0090028E">
              <w:rPr>
                <w:i/>
                <w:vertAlign w:val="superscript"/>
              </w:rPr>
              <w:t>2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>руб.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Стои</w:t>
            </w:r>
            <w:proofErr w:type="spellEnd"/>
            <w:r w:rsidRPr="0090028E">
              <w:rPr>
                <w:i/>
              </w:rPr>
              <w:t>-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мость</w:t>
            </w:r>
            <w:proofErr w:type="spellEnd"/>
            <w:r w:rsidRPr="0090028E">
              <w:rPr>
                <w:i/>
              </w:rPr>
              <w:t xml:space="preserve"> без НДС, руб.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proofErr w:type="gramStart"/>
            <w:r w:rsidRPr="0090028E">
              <w:rPr>
                <w:i/>
              </w:rPr>
              <w:t>предва-рительный</w:t>
            </w:r>
            <w:proofErr w:type="spellEnd"/>
            <w:proofErr w:type="gramEnd"/>
            <w:r w:rsidRPr="0090028E">
              <w:rPr>
                <w:i/>
              </w:rPr>
              <w:t xml:space="preserve"> объем,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кв.м</w:t>
            </w:r>
            <w:proofErr w:type="spellEnd"/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 xml:space="preserve">Цена 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>за 1 м</w:t>
            </w:r>
            <w:r w:rsidRPr="0090028E">
              <w:rPr>
                <w:i/>
                <w:vertAlign w:val="superscript"/>
              </w:rPr>
              <w:t>2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>руб.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Стои</w:t>
            </w:r>
            <w:proofErr w:type="spellEnd"/>
            <w:r w:rsidRPr="0090028E">
              <w:rPr>
                <w:i/>
              </w:rPr>
              <w:t>-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мость</w:t>
            </w:r>
            <w:proofErr w:type="spellEnd"/>
            <w:r w:rsidRPr="0090028E">
              <w:rPr>
                <w:i/>
              </w:rPr>
              <w:t xml:space="preserve"> без НДС, руб.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proofErr w:type="gramStart"/>
            <w:r w:rsidRPr="0090028E">
              <w:rPr>
                <w:i/>
              </w:rPr>
              <w:t>предва-рительный</w:t>
            </w:r>
            <w:proofErr w:type="spellEnd"/>
            <w:proofErr w:type="gramEnd"/>
            <w:r w:rsidRPr="0090028E">
              <w:rPr>
                <w:i/>
              </w:rPr>
              <w:t xml:space="preserve"> объем,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кв.м</w:t>
            </w:r>
            <w:proofErr w:type="spellEnd"/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 xml:space="preserve">Цена 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>за 1 м</w:t>
            </w:r>
            <w:r w:rsidRPr="0090028E">
              <w:rPr>
                <w:i/>
                <w:vertAlign w:val="superscript"/>
              </w:rPr>
              <w:t>2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>руб.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Стои</w:t>
            </w:r>
            <w:proofErr w:type="spellEnd"/>
            <w:r w:rsidRPr="0090028E">
              <w:rPr>
                <w:i/>
              </w:rPr>
              <w:t>-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мость</w:t>
            </w:r>
            <w:proofErr w:type="spellEnd"/>
            <w:r w:rsidRPr="0090028E">
              <w:rPr>
                <w:i/>
              </w:rPr>
              <w:t xml:space="preserve"> без НДС, руб.</w:t>
            </w: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proofErr w:type="gramStart"/>
            <w:r w:rsidRPr="0090028E">
              <w:rPr>
                <w:i/>
              </w:rPr>
              <w:t>предва-рительный</w:t>
            </w:r>
            <w:proofErr w:type="spellEnd"/>
            <w:proofErr w:type="gramEnd"/>
            <w:r w:rsidRPr="0090028E">
              <w:rPr>
                <w:i/>
              </w:rPr>
              <w:t xml:space="preserve"> объем,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кв.м</w:t>
            </w:r>
            <w:proofErr w:type="spellEnd"/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 xml:space="preserve">Цена 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>за 1 м</w:t>
            </w:r>
            <w:r w:rsidRPr="0090028E">
              <w:rPr>
                <w:i/>
                <w:vertAlign w:val="superscript"/>
              </w:rPr>
              <w:t>2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>руб.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Стои</w:t>
            </w:r>
            <w:proofErr w:type="spellEnd"/>
            <w:r w:rsidRPr="0090028E">
              <w:rPr>
                <w:i/>
              </w:rPr>
              <w:t>-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мость</w:t>
            </w:r>
            <w:proofErr w:type="spellEnd"/>
            <w:r w:rsidRPr="0090028E">
              <w:rPr>
                <w:i/>
              </w:rPr>
              <w:t xml:space="preserve"> без НДС, руб.</w:t>
            </w: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proofErr w:type="gramStart"/>
            <w:r w:rsidRPr="0090028E">
              <w:rPr>
                <w:i/>
              </w:rPr>
              <w:t>предва-рительный</w:t>
            </w:r>
            <w:proofErr w:type="spellEnd"/>
            <w:proofErr w:type="gramEnd"/>
            <w:r w:rsidRPr="0090028E">
              <w:rPr>
                <w:i/>
              </w:rPr>
              <w:t xml:space="preserve"> объем,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кв.м</w:t>
            </w:r>
            <w:proofErr w:type="spellEnd"/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 xml:space="preserve">Цена 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>за 1 м</w:t>
            </w:r>
            <w:r w:rsidRPr="0090028E">
              <w:rPr>
                <w:i/>
                <w:vertAlign w:val="superscript"/>
              </w:rPr>
              <w:t>2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>руб.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Стои</w:t>
            </w:r>
            <w:proofErr w:type="spellEnd"/>
            <w:r w:rsidRPr="0090028E">
              <w:rPr>
                <w:i/>
              </w:rPr>
              <w:t>-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мость</w:t>
            </w:r>
            <w:proofErr w:type="spellEnd"/>
            <w:r w:rsidRPr="0090028E">
              <w:rPr>
                <w:i/>
              </w:rPr>
              <w:t xml:space="preserve"> без НДС, руб.</w:t>
            </w: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proofErr w:type="gramStart"/>
            <w:r w:rsidRPr="0090028E">
              <w:rPr>
                <w:i/>
              </w:rPr>
              <w:t>предва-рительный</w:t>
            </w:r>
            <w:proofErr w:type="spellEnd"/>
            <w:proofErr w:type="gramEnd"/>
            <w:r w:rsidRPr="0090028E">
              <w:rPr>
                <w:i/>
              </w:rPr>
              <w:t xml:space="preserve"> объем,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кв.м</w:t>
            </w:r>
            <w:proofErr w:type="spellEnd"/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 xml:space="preserve">Цена 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>за 1 м</w:t>
            </w:r>
            <w:r w:rsidRPr="0090028E">
              <w:rPr>
                <w:i/>
                <w:vertAlign w:val="superscript"/>
              </w:rPr>
              <w:t>2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r w:rsidRPr="0090028E">
              <w:rPr>
                <w:i/>
              </w:rPr>
              <w:t>руб.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Стои</w:t>
            </w:r>
            <w:proofErr w:type="spellEnd"/>
            <w:r w:rsidRPr="0090028E">
              <w:rPr>
                <w:i/>
              </w:rPr>
              <w:t>-</w:t>
            </w:r>
          </w:p>
          <w:p w:rsidR="0090028E" w:rsidRPr="0090028E" w:rsidRDefault="0090028E" w:rsidP="0090028E">
            <w:pPr>
              <w:ind w:left="-101" w:right="-108"/>
              <w:jc w:val="center"/>
              <w:rPr>
                <w:i/>
              </w:rPr>
            </w:pPr>
            <w:proofErr w:type="spellStart"/>
            <w:r w:rsidRPr="0090028E">
              <w:rPr>
                <w:i/>
              </w:rPr>
              <w:t>мость</w:t>
            </w:r>
            <w:proofErr w:type="spellEnd"/>
            <w:r w:rsidRPr="0090028E">
              <w:rPr>
                <w:i/>
              </w:rPr>
              <w:t xml:space="preserve"> без НДС, руб.</w:t>
            </w:r>
          </w:p>
        </w:tc>
      </w:tr>
      <w:tr w:rsidR="0090028E" w:rsidRPr="0090028E" w:rsidTr="00611585">
        <w:tc>
          <w:tcPr>
            <w:tcW w:w="56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1</w:t>
            </w:r>
          </w:p>
        </w:tc>
        <w:tc>
          <w:tcPr>
            <w:tcW w:w="1559" w:type="dxa"/>
            <w:vAlign w:val="center"/>
          </w:tcPr>
          <w:p w:rsidR="0090028E" w:rsidRPr="0090028E" w:rsidRDefault="0090028E" w:rsidP="0090028E">
            <w:pPr>
              <w:spacing w:line="216" w:lineRule="exact"/>
              <w:ind w:right="-108"/>
            </w:pPr>
            <w:r w:rsidRPr="0090028E">
              <w:t>Обмыв водой высокого давления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5000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4000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5000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2000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3000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</w:tr>
      <w:tr w:rsidR="0090028E" w:rsidRPr="0090028E" w:rsidTr="00611585">
        <w:tc>
          <w:tcPr>
            <w:tcW w:w="56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2</w:t>
            </w:r>
          </w:p>
        </w:tc>
        <w:tc>
          <w:tcPr>
            <w:tcW w:w="1559" w:type="dxa"/>
            <w:vAlign w:val="center"/>
          </w:tcPr>
          <w:p w:rsidR="0090028E" w:rsidRPr="0090028E" w:rsidRDefault="0090028E" w:rsidP="0090028E">
            <w:pPr>
              <w:spacing w:line="216" w:lineRule="exact"/>
              <w:ind w:right="-57"/>
            </w:pPr>
            <w:r w:rsidRPr="0090028E">
              <w:t xml:space="preserve">Очистка поверхности </w:t>
            </w:r>
          </w:p>
          <w:p w:rsidR="0090028E" w:rsidRPr="0090028E" w:rsidRDefault="0090028E" w:rsidP="0090028E">
            <w:pPr>
              <w:spacing w:line="216" w:lineRule="exact"/>
              <w:ind w:right="-57"/>
            </w:pPr>
            <w:r w:rsidRPr="0090028E">
              <w:t xml:space="preserve">до степени </w:t>
            </w:r>
            <w:r w:rsidRPr="0090028E">
              <w:rPr>
                <w:lang w:val="en-US"/>
              </w:rPr>
              <w:t>St</w:t>
            </w:r>
            <w:r w:rsidRPr="0090028E">
              <w:t>2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1000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500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1000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</w:tr>
      <w:tr w:rsidR="0090028E" w:rsidRPr="0090028E" w:rsidTr="00611585">
        <w:tc>
          <w:tcPr>
            <w:tcW w:w="56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3</w:t>
            </w:r>
          </w:p>
        </w:tc>
        <w:tc>
          <w:tcPr>
            <w:tcW w:w="1559" w:type="dxa"/>
            <w:vAlign w:val="center"/>
          </w:tcPr>
          <w:p w:rsidR="0090028E" w:rsidRPr="0090028E" w:rsidRDefault="0090028E" w:rsidP="0090028E">
            <w:pPr>
              <w:spacing w:line="216" w:lineRule="exact"/>
              <w:ind w:right="-57"/>
            </w:pPr>
            <w:r w:rsidRPr="0090028E">
              <w:t xml:space="preserve">Очистка поверхности </w:t>
            </w:r>
          </w:p>
          <w:p w:rsidR="0090028E" w:rsidRPr="0090028E" w:rsidRDefault="0090028E" w:rsidP="0090028E">
            <w:pPr>
              <w:spacing w:line="216" w:lineRule="exact"/>
              <w:ind w:right="-57"/>
            </w:pPr>
            <w:r w:rsidRPr="0090028E">
              <w:t xml:space="preserve">до степени </w:t>
            </w:r>
            <w:r w:rsidRPr="0090028E">
              <w:rPr>
                <w:lang w:val="en-US"/>
              </w:rPr>
              <w:t>Sa</w:t>
            </w:r>
            <w:r w:rsidRPr="0090028E">
              <w:t>1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2000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2000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2000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1000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500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2000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</w:tr>
      <w:tr w:rsidR="0090028E" w:rsidRPr="0090028E" w:rsidTr="00611585">
        <w:tc>
          <w:tcPr>
            <w:tcW w:w="56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4</w:t>
            </w:r>
          </w:p>
        </w:tc>
        <w:tc>
          <w:tcPr>
            <w:tcW w:w="1559" w:type="dxa"/>
            <w:vAlign w:val="center"/>
          </w:tcPr>
          <w:p w:rsidR="0090028E" w:rsidRPr="0090028E" w:rsidRDefault="0090028E" w:rsidP="0090028E">
            <w:pPr>
              <w:spacing w:line="216" w:lineRule="exact"/>
              <w:ind w:right="-57"/>
            </w:pPr>
            <w:r w:rsidRPr="0090028E">
              <w:t xml:space="preserve">Очистка поверхности </w:t>
            </w:r>
          </w:p>
          <w:p w:rsidR="0090028E" w:rsidRPr="0090028E" w:rsidRDefault="0090028E" w:rsidP="0090028E">
            <w:pPr>
              <w:spacing w:line="216" w:lineRule="exact"/>
              <w:ind w:right="-57"/>
            </w:pPr>
            <w:r w:rsidRPr="0090028E">
              <w:t xml:space="preserve">до степени </w:t>
            </w:r>
            <w:r w:rsidRPr="0090028E">
              <w:rPr>
                <w:lang w:val="en-US"/>
              </w:rPr>
              <w:t>Sa</w:t>
            </w:r>
            <w:r w:rsidRPr="0090028E">
              <w:t>2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3000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2000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3000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500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500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3000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</w:tr>
      <w:tr w:rsidR="0090028E" w:rsidRPr="0090028E" w:rsidTr="00611585">
        <w:tc>
          <w:tcPr>
            <w:tcW w:w="56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5</w:t>
            </w:r>
          </w:p>
        </w:tc>
        <w:tc>
          <w:tcPr>
            <w:tcW w:w="1559" w:type="dxa"/>
            <w:vAlign w:val="center"/>
          </w:tcPr>
          <w:p w:rsidR="0090028E" w:rsidRPr="0090028E" w:rsidRDefault="0090028E" w:rsidP="0090028E">
            <w:pPr>
              <w:spacing w:line="216" w:lineRule="exact"/>
              <w:ind w:right="-57"/>
            </w:pPr>
            <w:r w:rsidRPr="0090028E">
              <w:t xml:space="preserve">Окраска </w:t>
            </w:r>
            <w:proofErr w:type="gramStart"/>
            <w:r w:rsidRPr="0090028E">
              <w:t>одно- компонентным</w:t>
            </w:r>
            <w:proofErr w:type="gramEnd"/>
            <w:r w:rsidRPr="0090028E">
              <w:t xml:space="preserve"> ЛКМ (1 слой), 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500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500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1000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1000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1000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</w:tr>
      <w:tr w:rsidR="0090028E" w:rsidRPr="0090028E" w:rsidTr="00611585">
        <w:tc>
          <w:tcPr>
            <w:tcW w:w="56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6</w:t>
            </w:r>
          </w:p>
        </w:tc>
        <w:tc>
          <w:tcPr>
            <w:tcW w:w="1559" w:type="dxa"/>
            <w:vAlign w:val="center"/>
          </w:tcPr>
          <w:p w:rsidR="0090028E" w:rsidRPr="0090028E" w:rsidRDefault="0090028E" w:rsidP="0090028E">
            <w:pPr>
              <w:spacing w:line="216" w:lineRule="exact"/>
              <w:ind w:right="-57"/>
            </w:pPr>
            <w:r w:rsidRPr="0090028E">
              <w:t xml:space="preserve">Окраска </w:t>
            </w:r>
            <w:proofErr w:type="gramStart"/>
            <w:r w:rsidRPr="0090028E">
              <w:t>двух- компонентным</w:t>
            </w:r>
            <w:proofErr w:type="gramEnd"/>
            <w:r w:rsidRPr="0090028E">
              <w:t xml:space="preserve"> ЛКМ (1 слой), 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3000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4000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5000</w:t>
            </w:r>
          </w:p>
        </w:tc>
        <w:tc>
          <w:tcPr>
            <w:tcW w:w="850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1000</w:t>
            </w: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500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  <w:vAlign w:val="center"/>
          </w:tcPr>
          <w:p w:rsidR="0090028E" w:rsidRPr="0090028E" w:rsidRDefault="0090028E" w:rsidP="0090028E">
            <w:pPr>
              <w:jc w:val="center"/>
            </w:pPr>
            <w:r w:rsidRPr="0090028E">
              <w:t>5000</w:t>
            </w:r>
          </w:p>
        </w:tc>
        <w:tc>
          <w:tcPr>
            <w:tcW w:w="851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  <w:vAlign w:val="center"/>
          </w:tcPr>
          <w:p w:rsidR="0090028E" w:rsidRPr="0090028E" w:rsidRDefault="0090028E" w:rsidP="0090028E">
            <w:pPr>
              <w:jc w:val="center"/>
            </w:pPr>
          </w:p>
        </w:tc>
      </w:tr>
      <w:tr w:rsidR="0090028E" w:rsidRPr="0090028E" w:rsidTr="00611585">
        <w:tc>
          <w:tcPr>
            <w:tcW w:w="2127" w:type="dxa"/>
            <w:gridSpan w:val="2"/>
            <w:vAlign w:val="center"/>
          </w:tcPr>
          <w:p w:rsidR="0090028E" w:rsidRPr="0090028E" w:rsidRDefault="0090028E" w:rsidP="0090028E">
            <w:pPr>
              <w:ind w:right="-108"/>
              <w:jc w:val="center"/>
              <w:rPr>
                <w:b/>
              </w:rPr>
            </w:pPr>
            <w:r w:rsidRPr="0090028E">
              <w:rPr>
                <w:b/>
              </w:rPr>
              <w:t xml:space="preserve">                         Итого:</w:t>
            </w:r>
          </w:p>
        </w:tc>
        <w:tc>
          <w:tcPr>
            <w:tcW w:w="709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0" w:type="dxa"/>
          </w:tcPr>
          <w:p w:rsidR="0090028E" w:rsidRPr="0090028E" w:rsidRDefault="0090028E" w:rsidP="0090028E"/>
        </w:tc>
        <w:tc>
          <w:tcPr>
            <w:tcW w:w="709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0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0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709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709" w:type="dxa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709" w:type="dxa"/>
          </w:tcPr>
          <w:p w:rsidR="0090028E" w:rsidRPr="0090028E" w:rsidRDefault="0090028E" w:rsidP="0090028E"/>
        </w:tc>
      </w:tr>
      <w:tr w:rsidR="0090028E" w:rsidRPr="0090028E" w:rsidTr="00611585">
        <w:tc>
          <w:tcPr>
            <w:tcW w:w="2127" w:type="dxa"/>
            <w:gridSpan w:val="2"/>
            <w:vAlign w:val="center"/>
          </w:tcPr>
          <w:p w:rsidR="0090028E" w:rsidRPr="0090028E" w:rsidRDefault="0090028E" w:rsidP="0090028E">
            <w:pPr>
              <w:ind w:right="-108"/>
              <w:jc w:val="center"/>
              <w:rPr>
                <w:b/>
              </w:rPr>
            </w:pPr>
            <w:r w:rsidRPr="0090028E">
              <w:rPr>
                <w:b/>
              </w:rPr>
              <w:t xml:space="preserve">                 НДС 18%</w:t>
            </w:r>
          </w:p>
        </w:tc>
        <w:tc>
          <w:tcPr>
            <w:tcW w:w="709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0" w:type="dxa"/>
          </w:tcPr>
          <w:p w:rsidR="0090028E" w:rsidRPr="0090028E" w:rsidRDefault="0090028E" w:rsidP="0090028E"/>
        </w:tc>
        <w:tc>
          <w:tcPr>
            <w:tcW w:w="709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0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9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0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709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709" w:type="dxa"/>
          </w:tcPr>
          <w:p w:rsidR="0090028E" w:rsidRPr="0090028E" w:rsidRDefault="0090028E" w:rsidP="0090028E">
            <w:pPr>
              <w:jc w:val="center"/>
            </w:pPr>
          </w:p>
        </w:tc>
        <w:tc>
          <w:tcPr>
            <w:tcW w:w="708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851" w:type="dxa"/>
          </w:tcPr>
          <w:p w:rsidR="0090028E" w:rsidRPr="0090028E" w:rsidRDefault="0090028E" w:rsidP="0090028E">
            <w:pPr>
              <w:jc w:val="center"/>
            </w:pPr>
            <w:r w:rsidRPr="0090028E">
              <w:t>Х</w:t>
            </w:r>
          </w:p>
        </w:tc>
        <w:tc>
          <w:tcPr>
            <w:tcW w:w="709" w:type="dxa"/>
          </w:tcPr>
          <w:p w:rsidR="0090028E" w:rsidRPr="0090028E" w:rsidRDefault="0090028E" w:rsidP="0090028E"/>
        </w:tc>
      </w:tr>
      <w:tr w:rsidR="0090028E" w:rsidRPr="0090028E" w:rsidTr="00611585">
        <w:tc>
          <w:tcPr>
            <w:tcW w:w="2127" w:type="dxa"/>
            <w:gridSpan w:val="2"/>
            <w:vAlign w:val="center"/>
          </w:tcPr>
          <w:p w:rsidR="0090028E" w:rsidRPr="0090028E" w:rsidRDefault="0090028E" w:rsidP="0090028E">
            <w:pPr>
              <w:ind w:right="-108"/>
              <w:jc w:val="right"/>
              <w:rPr>
                <w:b/>
              </w:rPr>
            </w:pPr>
            <w:r w:rsidRPr="0090028E">
              <w:rPr>
                <w:b/>
              </w:rPr>
              <w:t>Всего с НДС:</w:t>
            </w:r>
          </w:p>
        </w:tc>
        <w:tc>
          <w:tcPr>
            <w:tcW w:w="14034" w:type="dxa"/>
            <w:gridSpan w:val="18"/>
          </w:tcPr>
          <w:p w:rsidR="0090028E" w:rsidRPr="0090028E" w:rsidRDefault="0090028E" w:rsidP="0090028E"/>
        </w:tc>
      </w:tr>
    </w:tbl>
    <w:p w:rsidR="0090028E" w:rsidRPr="0090028E" w:rsidRDefault="0090028E" w:rsidP="0090028E">
      <w:pPr>
        <w:widowControl w:val="0"/>
        <w:outlineLvl w:val="2"/>
      </w:pPr>
    </w:p>
    <w:p w:rsidR="0090028E" w:rsidRPr="0090028E" w:rsidRDefault="0090028E" w:rsidP="0090028E">
      <w:pPr>
        <w:rPr>
          <w:sz w:val="24"/>
          <w:szCs w:val="24"/>
        </w:rPr>
      </w:pPr>
    </w:p>
    <w:p w:rsidR="0090028E" w:rsidRPr="0090028E" w:rsidRDefault="0090028E" w:rsidP="0090028E">
      <w:pPr>
        <w:rPr>
          <w:sz w:val="24"/>
          <w:szCs w:val="24"/>
        </w:rPr>
      </w:pPr>
    </w:p>
    <w:p w:rsidR="0090028E" w:rsidRPr="0090028E" w:rsidRDefault="0090028E" w:rsidP="0090028E">
      <w:pPr>
        <w:rPr>
          <w:sz w:val="24"/>
          <w:szCs w:val="24"/>
        </w:rPr>
      </w:pPr>
    </w:p>
    <w:p w:rsidR="002F4B85" w:rsidRDefault="002F4B85" w:rsidP="00CF27E0">
      <w:pPr>
        <w:pStyle w:val="-6"/>
        <w:tabs>
          <w:tab w:val="clear" w:pos="1986"/>
          <w:tab w:val="left" w:pos="426"/>
          <w:tab w:val="left" w:pos="1062"/>
        </w:tabs>
        <w:ind w:right="153"/>
        <w:rPr>
          <w:rFonts w:eastAsia="Arial Unicode MS"/>
          <w:bCs/>
          <w:sz w:val="20"/>
          <w:szCs w:val="20"/>
        </w:rPr>
      </w:pPr>
    </w:p>
    <w:sectPr w:rsidR="002F4B85" w:rsidSect="0090028E">
      <w:pgSz w:w="16838" w:h="11906" w:orient="landscape"/>
      <w:pgMar w:top="170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B7E" w:rsidRDefault="00A47B7E">
      <w:r>
        <w:separator/>
      </w:r>
    </w:p>
  </w:endnote>
  <w:endnote w:type="continuationSeparator" w:id="0">
    <w:p w:rsidR="00A47B7E" w:rsidRDefault="00A47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06"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4058461"/>
      <w:docPartObj>
        <w:docPartGallery w:val="Page Numbers (Bottom of Page)"/>
        <w:docPartUnique/>
      </w:docPartObj>
    </w:sdtPr>
    <w:sdtContent>
      <w:p w:rsidR="0090028E" w:rsidRDefault="0090028E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C57">
          <w:rPr>
            <w:noProof/>
          </w:rPr>
          <w:t>10</w:t>
        </w:r>
        <w:r>
          <w:fldChar w:fldCharType="end"/>
        </w:r>
      </w:p>
    </w:sdtContent>
  </w:sdt>
  <w:p w:rsidR="0090028E" w:rsidRDefault="0090028E" w:rsidP="00C53BEB">
    <w:pPr>
      <w:pStyle w:val="af5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7174025"/>
      <w:docPartObj>
        <w:docPartGallery w:val="Page Numbers (Bottom of Page)"/>
        <w:docPartUnique/>
      </w:docPartObj>
    </w:sdtPr>
    <w:sdtContent>
      <w:p w:rsidR="0090028E" w:rsidRDefault="0090028E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C57">
          <w:rPr>
            <w:noProof/>
          </w:rPr>
          <w:t>20</w:t>
        </w:r>
        <w:r>
          <w:fldChar w:fldCharType="end"/>
        </w:r>
      </w:p>
    </w:sdtContent>
  </w:sdt>
  <w:p w:rsidR="0090028E" w:rsidRDefault="0090028E" w:rsidP="005A53A3">
    <w:pPr>
      <w:pStyle w:val="af5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28E" w:rsidRDefault="0090028E" w:rsidP="00E80DEB">
    <w:pPr>
      <w:pStyle w:val="af5"/>
      <w:tabs>
        <w:tab w:val="clear" w:pos="4677"/>
        <w:tab w:val="clear" w:pos="9355"/>
        <w:tab w:val="left" w:pos="124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B7E" w:rsidRDefault="00A47B7E">
      <w:r>
        <w:separator/>
      </w:r>
    </w:p>
  </w:footnote>
  <w:footnote w:type="continuationSeparator" w:id="0">
    <w:p w:rsidR="00A47B7E" w:rsidRDefault="00A47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28E" w:rsidRDefault="0090028E" w:rsidP="002C0C91">
    <w:pPr>
      <w:pStyle w:val="af2"/>
      <w:tabs>
        <w:tab w:val="clear" w:pos="4677"/>
        <w:tab w:val="clear" w:pos="9355"/>
        <w:tab w:val="left" w:pos="2040"/>
      </w:tabs>
    </w:pPr>
  </w:p>
  <w:p w:rsidR="0090028E" w:rsidRDefault="0090028E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8B32960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3F03ED8"/>
    <w:multiLevelType w:val="multilevel"/>
    <w:tmpl w:val="FD3C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D11F60"/>
    <w:multiLevelType w:val="hybridMultilevel"/>
    <w:tmpl w:val="CD2A7264"/>
    <w:lvl w:ilvl="0" w:tplc="9F109A66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4F4A79"/>
    <w:multiLevelType w:val="hybridMultilevel"/>
    <w:tmpl w:val="770EB5E4"/>
    <w:lvl w:ilvl="0" w:tplc="CD0AA5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4B269E"/>
    <w:multiLevelType w:val="multilevel"/>
    <w:tmpl w:val="DB828DEC"/>
    <w:lvl w:ilvl="0">
      <w:start w:val="2"/>
      <w:numFmt w:val="decimal"/>
      <w:lvlText w:val="%1."/>
      <w:lvlJc w:val="left"/>
      <w:pPr>
        <w:tabs>
          <w:tab w:val="num" w:pos="1184"/>
        </w:tabs>
        <w:ind w:left="1184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4"/>
        </w:tabs>
        <w:ind w:left="1274" w:hanging="90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lvlText w:val="9.%3."/>
      <w:lvlJc w:val="left"/>
      <w:pPr>
        <w:tabs>
          <w:tab w:val="num" w:pos="1752"/>
        </w:tabs>
        <w:ind w:left="1752" w:hanging="90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54"/>
        </w:tabs>
        <w:ind w:left="1454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4"/>
        </w:tabs>
        <w:ind w:left="1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4"/>
        </w:tabs>
        <w:ind w:left="181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4"/>
        </w:tabs>
        <w:ind w:left="2264" w:hanging="1440"/>
      </w:pPr>
      <w:rPr>
        <w:rFonts w:hint="default"/>
      </w:rPr>
    </w:lvl>
    <w:lvl w:ilvl="7">
      <w:start w:val="2"/>
      <w:numFmt w:val="decimal"/>
      <w:lvlText w:val="2.4.%8."/>
      <w:lvlJc w:val="left"/>
      <w:pPr>
        <w:tabs>
          <w:tab w:val="num" w:pos="2354"/>
        </w:tabs>
        <w:ind w:left="2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04"/>
        </w:tabs>
        <w:ind w:left="2804" w:hanging="1800"/>
      </w:pPr>
      <w:rPr>
        <w:rFonts w:hint="default"/>
      </w:rPr>
    </w:lvl>
  </w:abstractNum>
  <w:abstractNum w:abstractNumId="8" w15:restartNumberingAfterBreak="0">
    <w:nsid w:val="21E86BE2"/>
    <w:multiLevelType w:val="hybridMultilevel"/>
    <w:tmpl w:val="F3968A44"/>
    <w:lvl w:ilvl="0" w:tplc="922651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5A90396"/>
    <w:multiLevelType w:val="multilevel"/>
    <w:tmpl w:val="80B2C77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0" w15:restartNumberingAfterBreak="0">
    <w:nsid w:val="33323F4F"/>
    <w:multiLevelType w:val="hybridMultilevel"/>
    <w:tmpl w:val="F65CB92E"/>
    <w:lvl w:ilvl="0" w:tplc="539049F6">
      <w:start w:val="2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34513302"/>
    <w:multiLevelType w:val="multilevel"/>
    <w:tmpl w:val="384C2D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34A60C8F"/>
    <w:multiLevelType w:val="multilevel"/>
    <w:tmpl w:val="1C9E4C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3" w15:restartNumberingAfterBreak="0">
    <w:nsid w:val="34B424AB"/>
    <w:multiLevelType w:val="hybridMultilevel"/>
    <w:tmpl w:val="85FA7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80A1A93"/>
    <w:multiLevelType w:val="multilevel"/>
    <w:tmpl w:val="70C47A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7BF36AE"/>
    <w:multiLevelType w:val="hybridMultilevel"/>
    <w:tmpl w:val="0596A8E8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sz w:val="28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FC4334"/>
    <w:multiLevelType w:val="multilevel"/>
    <w:tmpl w:val="3CE6CDD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7478ED"/>
    <w:multiLevelType w:val="multilevel"/>
    <w:tmpl w:val="E8D60374"/>
    <w:lvl w:ilvl="0">
      <w:start w:val="1"/>
      <w:numFmt w:val="decimal"/>
      <w:lvlText w:val="%1.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60"/>
        </w:tabs>
        <w:ind w:left="1160" w:hanging="876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76"/>
        </w:tabs>
        <w:ind w:left="876" w:hanging="876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BC272BA"/>
    <w:multiLevelType w:val="multilevel"/>
    <w:tmpl w:val="65087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3D41107"/>
    <w:multiLevelType w:val="hybridMultilevel"/>
    <w:tmpl w:val="1FDEF3DE"/>
    <w:lvl w:ilvl="0" w:tplc="CE7CFB7A">
      <w:start w:val="2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64071FA1"/>
    <w:multiLevelType w:val="hybridMultilevel"/>
    <w:tmpl w:val="19E0F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331BF"/>
    <w:multiLevelType w:val="multilevel"/>
    <w:tmpl w:val="6D0AB18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3" w15:restartNumberingAfterBreak="0">
    <w:nsid w:val="673227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1C1496"/>
    <w:multiLevelType w:val="hybridMultilevel"/>
    <w:tmpl w:val="D966A454"/>
    <w:lvl w:ilvl="0" w:tplc="518AB00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5" w15:restartNumberingAfterBreak="0">
    <w:nsid w:val="6D03654C"/>
    <w:multiLevelType w:val="multilevel"/>
    <w:tmpl w:val="5582ED5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E132125"/>
    <w:multiLevelType w:val="hybridMultilevel"/>
    <w:tmpl w:val="8AF0AEEC"/>
    <w:lvl w:ilvl="0" w:tplc="620E44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E34AF"/>
    <w:multiLevelType w:val="multilevel"/>
    <w:tmpl w:val="A3E2B78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6D33F38"/>
    <w:multiLevelType w:val="hybridMultilevel"/>
    <w:tmpl w:val="E1B0BA9C"/>
    <w:lvl w:ilvl="0" w:tplc="8042CA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sz w:val="28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367D25"/>
    <w:multiLevelType w:val="hybridMultilevel"/>
    <w:tmpl w:val="B010CA7A"/>
    <w:lvl w:ilvl="0" w:tplc="FFFFFFF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3"/>
  </w:num>
  <w:num w:numId="2">
    <w:abstractNumId w:val="14"/>
  </w:num>
  <w:num w:numId="3">
    <w:abstractNumId w:val="29"/>
  </w:num>
  <w:num w:numId="4">
    <w:abstractNumId w:val="11"/>
  </w:num>
  <w:num w:numId="5">
    <w:abstractNumId w:val="24"/>
  </w:num>
  <w:num w:numId="6">
    <w:abstractNumId w:val="28"/>
  </w:num>
  <w:num w:numId="7">
    <w:abstractNumId w:val="15"/>
  </w:num>
  <w:num w:numId="8">
    <w:abstractNumId w:val="8"/>
  </w:num>
  <w:num w:numId="9">
    <w:abstractNumId w:val="16"/>
  </w:num>
  <w:num w:numId="10">
    <w:abstractNumId w:val="25"/>
  </w:num>
  <w:num w:numId="11">
    <w:abstractNumId w:val="5"/>
  </w:num>
  <w:num w:numId="12">
    <w:abstractNumId w:val="7"/>
  </w:num>
  <w:num w:numId="13">
    <w:abstractNumId w:val="10"/>
  </w:num>
  <w:num w:numId="14">
    <w:abstractNumId w:val="20"/>
  </w:num>
  <w:num w:numId="15">
    <w:abstractNumId w:val="18"/>
  </w:num>
  <w:num w:numId="16">
    <w:abstractNumId w:val="0"/>
  </w:num>
  <w:num w:numId="17">
    <w:abstractNumId w:val="1"/>
  </w:num>
  <w:num w:numId="18">
    <w:abstractNumId w:val="2"/>
  </w:num>
  <w:num w:numId="19">
    <w:abstractNumId w:val="21"/>
  </w:num>
  <w:num w:numId="20">
    <w:abstractNumId w:val="23"/>
  </w:num>
  <w:num w:numId="21">
    <w:abstractNumId w:val="4"/>
  </w:num>
  <w:num w:numId="22">
    <w:abstractNumId w:val="26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17"/>
  </w:num>
  <w:num w:numId="27">
    <w:abstractNumId w:val="12"/>
  </w:num>
  <w:num w:numId="28">
    <w:abstractNumId w:val="9"/>
  </w:num>
  <w:num w:numId="29">
    <w:abstractNumId w:val="22"/>
  </w:num>
  <w:num w:numId="30">
    <w:abstractNumId w:val="3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1C6"/>
    <w:rsid w:val="00000114"/>
    <w:rsid w:val="00000188"/>
    <w:rsid w:val="000011A2"/>
    <w:rsid w:val="000013A7"/>
    <w:rsid w:val="000015A5"/>
    <w:rsid w:val="00002A46"/>
    <w:rsid w:val="00002E83"/>
    <w:rsid w:val="00003092"/>
    <w:rsid w:val="00003373"/>
    <w:rsid w:val="0000381B"/>
    <w:rsid w:val="00003896"/>
    <w:rsid w:val="000039E7"/>
    <w:rsid w:val="00003A01"/>
    <w:rsid w:val="00003B44"/>
    <w:rsid w:val="00003F69"/>
    <w:rsid w:val="000046F3"/>
    <w:rsid w:val="00004A8B"/>
    <w:rsid w:val="00004DE3"/>
    <w:rsid w:val="00005329"/>
    <w:rsid w:val="000054B8"/>
    <w:rsid w:val="000055CF"/>
    <w:rsid w:val="000059A4"/>
    <w:rsid w:val="00005A91"/>
    <w:rsid w:val="00006A50"/>
    <w:rsid w:val="00006D6D"/>
    <w:rsid w:val="000072FF"/>
    <w:rsid w:val="00007374"/>
    <w:rsid w:val="00007787"/>
    <w:rsid w:val="00007E8E"/>
    <w:rsid w:val="00007FEF"/>
    <w:rsid w:val="000109EE"/>
    <w:rsid w:val="00011051"/>
    <w:rsid w:val="000111AD"/>
    <w:rsid w:val="00011A26"/>
    <w:rsid w:val="0001212E"/>
    <w:rsid w:val="00012A9C"/>
    <w:rsid w:val="00012B5F"/>
    <w:rsid w:val="0001372C"/>
    <w:rsid w:val="0001391A"/>
    <w:rsid w:val="00013B5D"/>
    <w:rsid w:val="00014247"/>
    <w:rsid w:val="000143F5"/>
    <w:rsid w:val="00014446"/>
    <w:rsid w:val="00014718"/>
    <w:rsid w:val="0001471E"/>
    <w:rsid w:val="00014CE5"/>
    <w:rsid w:val="000150FD"/>
    <w:rsid w:val="0001525F"/>
    <w:rsid w:val="0001551E"/>
    <w:rsid w:val="000156D4"/>
    <w:rsid w:val="000159F6"/>
    <w:rsid w:val="00015A0C"/>
    <w:rsid w:val="00015FE7"/>
    <w:rsid w:val="00016365"/>
    <w:rsid w:val="00016727"/>
    <w:rsid w:val="00016862"/>
    <w:rsid w:val="0001733B"/>
    <w:rsid w:val="00020322"/>
    <w:rsid w:val="000206C6"/>
    <w:rsid w:val="00020D04"/>
    <w:rsid w:val="00022D0E"/>
    <w:rsid w:val="0002301E"/>
    <w:rsid w:val="00023044"/>
    <w:rsid w:val="0002304F"/>
    <w:rsid w:val="000235B0"/>
    <w:rsid w:val="00023974"/>
    <w:rsid w:val="00023DD2"/>
    <w:rsid w:val="000243D2"/>
    <w:rsid w:val="000245F9"/>
    <w:rsid w:val="00024935"/>
    <w:rsid w:val="0002560B"/>
    <w:rsid w:val="00025CE0"/>
    <w:rsid w:val="000261DB"/>
    <w:rsid w:val="0002647A"/>
    <w:rsid w:val="00026817"/>
    <w:rsid w:val="0002776D"/>
    <w:rsid w:val="00027848"/>
    <w:rsid w:val="000303B1"/>
    <w:rsid w:val="0003041A"/>
    <w:rsid w:val="00030A51"/>
    <w:rsid w:val="0003139A"/>
    <w:rsid w:val="00031466"/>
    <w:rsid w:val="0003155A"/>
    <w:rsid w:val="00031887"/>
    <w:rsid w:val="0003272B"/>
    <w:rsid w:val="00032909"/>
    <w:rsid w:val="00033273"/>
    <w:rsid w:val="00034FA9"/>
    <w:rsid w:val="0003516E"/>
    <w:rsid w:val="0003588B"/>
    <w:rsid w:val="00035EA4"/>
    <w:rsid w:val="00036165"/>
    <w:rsid w:val="0003634E"/>
    <w:rsid w:val="000367EB"/>
    <w:rsid w:val="0003732E"/>
    <w:rsid w:val="000375AE"/>
    <w:rsid w:val="0003787B"/>
    <w:rsid w:val="000379CC"/>
    <w:rsid w:val="00037E51"/>
    <w:rsid w:val="000405B1"/>
    <w:rsid w:val="00041CE3"/>
    <w:rsid w:val="00041D93"/>
    <w:rsid w:val="00042698"/>
    <w:rsid w:val="00042C6D"/>
    <w:rsid w:val="00042E1E"/>
    <w:rsid w:val="000436DC"/>
    <w:rsid w:val="00043964"/>
    <w:rsid w:val="000449A9"/>
    <w:rsid w:val="00044AF5"/>
    <w:rsid w:val="00044B2F"/>
    <w:rsid w:val="00044D14"/>
    <w:rsid w:val="000452A1"/>
    <w:rsid w:val="00045667"/>
    <w:rsid w:val="000457DB"/>
    <w:rsid w:val="00045D8A"/>
    <w:rsid w:val="0004657C"/>
    <w:rsid w:val="000467FD"/>
    <w:rsid w:val="00046981"/>
    <w:rsid w:val="00047414"/>
    <w:rsid w:val="00047545"/>
    <w:rsid w:val="00047AB7"/>
    <w:rsid w:val="0005024D"/>
    <w:rsid w:val="000503C0"/>
    <w:rsid w:val="00050CBD"/>
    <w:rsid w:val="00050E99"/>
    <w:rsid w:val="000516F1"/>
    <w:rsid w:val="00052026"/>
    <w:rsid w:val="00052B21"/>
    <w:rsid w:val="00053373"/>
    <w:rsid w:val="00054044"/>
    <w:rsid w:val="000542CA"/>
    <w:rsid w:val="00054864"/>
    <w:rsid w:val="00055C76"/>
    <w:rsid w:val="0005668E"/>
    <w:rsid w:val="000569A4"/>
    <w:rsid w:val="00056A1B"/>
    <w:rsid w:val="000574CF"/>
    <w:rsid w:val="0005757A"/>
    <w:rsid w:val="000575FA"/>
    <w:rsid w:val="0005765E"/>
    <w:rsid w:val="00057664"/>
    <w:rsid w:val="00060029"/>
    <w:rsid w:val="000601DD"/>
    <w:rsid w:val="00060708"/>
    <w:rsid w:val="000614C4"/>
    <w:rsid w:val="00061A62"/>
    <w:rsid w:val="00062434"/>
    <w:rsid w:val="000628E3"/>
    <w:rsid w:val="00062B2B"/>
    <w:rsid w:val="00062BC9"/>
    <w:rsid w:val="00062C36"/>
    <w:rsid w:val="00062E78"/>
    <w:rsid w:val="000632A5"/>
    <w:rsid w:val="00063A79"/>
    <w:rsid w:val="00063B03"/>
    <w:rsid w:val="00064684"/>
    <w:rsid w:val="00064908"/>
    <w:rsid w:val="00064990"/>
    <w:rsid w:val="00064E8F"/>
    <w:rsid w:val="0006503A"/>
    <w:rsid w:val="000652C7"/>
    <w:rsid w:val="0006582D"/>
    <w:rsid w:val="00065E07"/>
    <w:rsid w:val="00065E4B"/>
    <w:rsid w:val="00066E0A"/>
    <w:rsid w:val="0006797A"/>
    <w:rsid w:val="00067FA9"/>
    <w:rsid w:val="00070265"/>
    <w:rsid w:val="00070503"/>
    <w:rsid w:val="0007072F"/>
    <w:rsid w:val="000708B4"/>
    <w:rsid w:val="00070BCF"/>
    <w:rsid w:val="00070F98"/>
    <w:rsid w:val="000711C6"/>
    <w:rsid w:val="0007121B"/>
    <w:rsid w:val="000719EB"/>
    <w:rsid w:val="000727DE"/>
    <w:rsid w:val="0007282B"/>
    <w:rsid w:val="00072A75"/>
    <w:rsid w:val="0007315B"/>
    <w:rsid w:val="00074251"/>
    <w:rsid w:val="0007445F"/>
    <w:rsid w:val="00074951"/>
    <w:rsid w:val="00074B91"/>
    <w:rsid w:val="00074E8A"/>
    <w:rsid w:val="00075577"/>
    <w:rsid w:val="00075D83"/>
    <w:rsid w:val="00075E64"/>
    <w:rsid w:val="00076852"/>
    <w:rsid w:val="000805D7"/>
    <w:rsid w:val="00080917"/>
    <w:rsid w:val="00080936"/>
    <w:rsid w:val="00080EC9"/>
    <w:rsid w:val="0008165D"/>
    <w:rsid w:val="00081D03"/>
    <w:rsid w:val="00082410"/>
    <w:rsid w:val="0008280F"/>
    <w:rsid w:val="000828D9"/>
    <w:rsid w:val="00082BA8"/>
    <w:rsid w:val="00082BFF"/>
    <w:rsid w:val="000838CD"/>
    <w:rsid w:val="000842EC"/>
    <w:rsid w:val="00084A8D"/>
    <w:rsid w:val="00084D5E"/>
    <w:rsid w:val="00084F0C"/>
    <w:rsid w:val="00085098"/>
    <w:rsid w:val="0008579F"/>
    <w:rsid w:val="00085F96"/>
    <w:rsid w:val="000866F5"/>
    <w:rsid w:val="00086870"/>
    <w:rsid w:val="00087A6A"/>
    <w:rsid w:val="00090941"/>
    <w:rsid w:val="00091DDE"/>
    <w:rsid w:val="00091FEA"/>
    <w:rsid w:val="00092698"/>
    <w:rsid w:val="00092876"/>
    <w:rsid w:val="0009302C"/>
    <w:rsid w:val="00094101"/>
    <w:rsid w:val="00094A8E"/>
    <w:rsid w:val="00094A95"/>
    <w:rsid w:val="00094B90"/>
    <w:rsid w:val="0009504C"/>
    <w:rsid w:val="0009560E"/>
    <w:rsid w:val="00095C63"/>
    <w:rsid w:val="00095CCA"/>
    <w:rsid w:val="00095EB2"/>
    <w:rsid w:val="000966EF"/>
    <w:rsid w:val="00096D37"/>
    <w:rsid w:val="00097BB5"/>
    <w:rsid w:val="00097D80"/>
    <w:rsid w:val="00097E94"/>
    <w:rsid w:val="000A0451"/>
    <w:rsid w:val="000A04DE"/>
    <w:rsid w:val="000A0520"/>
    <w:rsid w:val="000A08C9"/>
    <w:rsid w:val="000A12F1"/>
    <w:rsid w:val="000A1370"/>
    <w:rsid w:val="000A1386"/>
    <w:rsid w:val="000A15C3"/>
    <w:rsid w:val="000A1D9C"/>
    <w:rsid w:val="000A2C0F"/>
    <w:rsid w:val="000A3575"/>
    <w:rsid w:val="000A35A8"/>
    <w:rsid w:val="000A3613"/>
    <w:rsid w:val="000A42DB"/>
    <w:rsid w:val="000A43BC"/>
    <w:rsid w:val="000A4B09"/>
    <w:rsid w:val="000A4BBE"/>
    <w:rsid w:val="000A4F57"/>
    <w:rsid w:val="000A5EBF"/>
    <w:rsid w:val="000A6FA7"/>
    <w:rsid w:val="000A7060"/>
    <w:rsid w:val="000A7E8F"/>
    <w:rsid w:val="000B0189"/>
    <w:rsid w:val="000B0C4F"/>
    <w:rsid w:val="000B0F38"/>
    <w:rsid w:val="000B1306"/>
    <w:rsid w:val="000B1506"/>
    <w:rsid w:val="000B1844"/>
    <w:rsid w:val="000B1BD2"/>
    <w:rsid w:val="000B1D66"/>
    <w:rsid w:val="000B2175"/>
    <w:rsid w:val="000B22D9"/>
    <w:rsid w:val="000B27A3"/>
    <w:rsid w:val="000B2F1F"/>
    <w:rsid w:val="000B3F07"/>
    <w:rsid w:val="000B3F37"/>
    <w:rsid w:val="000B5D17"/>
    <w:rsid w:val="000B74A7"/>
    <w:rsid w:val="000B7878"/>
    <w:rsid w:val="000B78FA"/>
    <w:rsid w:val="000C0B46"/>
    <w:rsid w:val="000C0C63"/>
    <w:rsid w:val="000C0D10"/>
    <w:rsid w:val="000C1041"/>
    <w:rsid w:val="000C1390"/>
    <w:rsid w:val="000C163C"/>
    <w:rsid w:val="000C1801"/>
    <w:rsid w:val="000C2705"/>
    <w:rsid w:val="000C2B88"/>
    <w:rsid w:val="000C36FE"/>
    <w:rsid w:val="000C3717"/>
    <w:rsid w:val="000C47C9"/>
    <w:rsid w:val="000C52EB"/>
    <w:rsid w:val="000C5B36"/>
    <w:rsid w:val="000C6272"/>
    <w:rsid w:val="000C6E74"/>
    <w:rsid w:val="000C752B"/>
    <w:rsid w:val="000D0263"/>
    <w:rsid w:val="000D0861"/>
    <w:rsid w:val="000D0B45"/>
    <w:rsid w:val="000D0C0B"/>
    <w:rsid w:val="000D12B2"/>
    <w:rsid w:val="000D1CBD"/>
    <w:rsid w:val="000D1D32"/>
    <w:rsid w:val="000D2186"/>
    <w:rsid w:val="000D21AD"/>
    <w:rsid w:val="000D3613"/>
    <w:rsid w:val="000D3820"/>
    <w:rsid w:val="000D3C24"/>
    <w:rsid w:val="000D4775"/>
    <w:rsid w:val="000D55B7"/>
    <w:rsid w:val="000D5869"/>
    <w:rsid w:val="000D5EBE"/>
    <w:rsid w:val="000D5F92"/>
    <w:rsid w:val="000D60A9"/>
    <w:rsid w:val="000D667C"/>
    <w:rsid w:val="000D6A69"/>
    <w:rsid w:val="000D6E39"/>
    <w:rsid w:val="000D7359"/>
    <w:rsid w:val="000D7F6F"/>
    <w:rsid w:val="000E0057"/>
    <w:rsid w:val="000E0573"/>
    <w:rsid w:val="000E0703"/>
    <w:rsid w:val="000E0D83"/>
    <w:rsid w:val="000E12D2"/>
    <w:rsid w:val="000E1917"/>
    <w:rsid w:val="000E1CEB"/>
    <w:rsid w:val="000E2054"/>
    <w:rsid w:val="000E26EB"/>
    <w:rsid w:val="000E28BD"/>
    <w:rsid w:val="000E2E89"/>
    <w:rsid w:val="000E355A"/>
    <w:rsid w:val="000E3A7B"/>
    <w:rsid w:val="000E4443"/>
    <w:rsid w:val="000E66A9"/>
    <w:rsid w:val="000E68D9"/>
    <w:rsid w:val="000E6B3A"/>
    <w:rsid w:val="000E6DFF"/>
    <w:rsid w:val="000E7B17"/>
    <w:rsid w:val="000E7F75"/>
    <w:rsid w:val="000F1561"/>
    <w:rsid w:val="000F1BB0"/>
    <w:rsid w:val="000F2399"/>
    <w:rsid w:val="000F245F"/>
    <w:rsid w:val="000F288F"/>
    <w:rsid w:val="000F3174"/>
    <w:rsid w:val="000F389F"/>
    <w:rsid w:val="000F3D4A"/>
    <w:rsid w:val="000F4B25"/>
    <w:rsid w:val="000F4D42"/>
    <w:rsid w:val="000F4EA0"/>
    <w:rsid w:val="000F58A2"/>
    <w:rsid w:val="000F58F9"/>
    <w:rsid w:val="000F5CBB"/>
    <w:rsid w:val="000F5F44"/>
    <w:rsid w:val="000F5FEA"/>
    <w:rsid w:val="000F65F8"/>
    <w:rsid w:val="000F6A97"/>
    <w:rsid w:val="000F71FE"/>
    <w:rsid w:val="000F72B0"/>
    <w:rsid w:val="000F762E"/>
    <w:rsid w:val="000F7721"/>
    <w:rsid w:val="000F78F0"/>
    <w:rsid w:val="000F7B6C"/>
    <w:rsid w:val="000F7DA7"/>
    <w:rsid w:val="000F7FE0"/>
    <w:rsid w:val="0010197E"/>
    <w:rsid w:val="001019DE"/>
    <w:rsid w:val="0010203D"/>
    <w:rsid w:val="00102403"/>
    <w:rsid w:val="00102691"/>
    <w:rsid w:val="00102DEA"/>
    <w:rsid w:val="00102E72"/>
    <w:rsid w:val="00103350"/>
    <w:rsid w:val="001037ED"/>
    <w:rsid w:val="00103BE9"/>
    <w:rsid w:val="00103E78"/>
    <w:rsid w:val="00103E90"/>
    <w:rsid w:val="0010426C"/>
    <w:rsid w:val="0010650E"/>
    <w:rsid w:val="0010675E"/>
    <w:rsid w:val="00106D85"/>
    <w:rsid w:val="001071BF"/>
    <w:rsid w:val="001076DD"/>
    <w:rsid w:val="001079F9"/>
    <w:rsid w:val="00107D7F"/>
    <w:rsid w:val="00107D92"/>
    <w:rsid w:val="00107E30"/>
    <w:rsid w:val="0011048F"/>
    <w:rsid w:val="001105CA"/>
    <w:rsid w:val="00110B05"/>
    <w:rsid w:val="00110E2F"/>
    <w:rsid w:val="0011170F"/>
    <w:rsid w:val="00111FE8"/>
    <w:rsid w:val="0011223C"/>
    <w:rsid w:val="00112A53"/>
    <w:rsid w:val="00112B4A"/>
    <w:rsid w:val="00112D2E"/>
    <w:rsid w:val="00112FC0"/>
    <w:rsid w:val="001131D9"/>
    <w:rsid w:val="00113B38"/>
    <w:rsid w:val="00113D70"/>
    <w:rsid w:val="00114776"/>
    <w:rsid w:val="001152F1"/>
    <w:rsid w:val="00115634"/>
    <w:rsid w:val="00115895"/>
    <w:rsid w:val="00115A69"/>
    <w:rsid w:val="00115D1F"/>
    <w:rsid w:val="0011678C"/>
    <w:rsid w:val="0011709E"/>
    <w:rsid w:val="001171CD"/>
    <w:rsid w:val="00117237"/>
    <w:rsid w:val="0011739C"/>
    <w:rsid w:val="00120238"/>
    <w:rsid w:val="00120254"/>
    <w:rsid w:val="0012048C"/>
    <w:rsid w:val="00120560"/>
    <w:rsid w:val="00120635"/>
    <w:rsid w:val="00120934"/>
    <w:rsid w:val="001210DB"/>
    <w:rsid w:val="0012134A"/>
    <w:rsid w:val="00121373"/>
    <w:rsid w:val="00121582"/>
    <w:rsid w:val="001220C8"/>
    <w:rsid w:val="001225DD"/>
    <w:rsid w:val="00122A50"/>
    <w:rsid w:val="00122B9D"/>
    <w:rsid w:val="00122DCB"/>
    <w:rsid w:val="00123AB1"/>
    <w:rsid w:val="00124666"/>
    <w:rsid w:val="00124723"/>
    <w:rsid w:val="00124B15"/>
    <w:rsid w:val="001262EC"/>
    <w:rsid w:val="00126792"/>
    <w:rsid w:val="00126D4E"/>
    <w:rsid w:val="001272AB"/>
    <w:rsid w:val="00127E85"/>
    <w:rsid w:val="0013124D"/>
    <w:rsid w:val="00131466"/>
    <w:rsid w:val="00131693"/>
    <w:rsid w:val="001316E9"/>
    <w:rsid w:val="001319FC"/>
    <w:rsid w:val="00131B32"/>
    <w:rsid w:val="00132631"/>
    <w:rsid w:val="00132ECA"/>
    <w:rsid w:val="001331FB"/>
    <w:rsid w:val="0013347D"/>
    <w:rsid w:val="00133611"/>
    <w:rsid w:val="00133763"/>
    <w:rsid w:val="00133D7F"/>
    <w:rsid w:val="0013453A"/>
    <w:rsid w:val="00134676"/>
    <w:rsid w:val="00135BC3"/>
    <w:rsid w:val="0013613E"/>
    <w:rsid w:val="001368D0"/>
    <w:rsid w:val="00136EEE"/>
    <w:rsid w:val="00137D9E"/>
    <w:rsid w:val="001417DD"/>
    <w:rsid w:val="001427AA"/>
    <w:rsid w:val="001427D2"/>
    <w:rsid w:val="0014304D"/>
    <w:rsid w:val="00143791"/>
    <w:rsid w:val="0014386B"/>
    <w:rsid w:val="001438B6"/>
    <w:rsid w:val="0014396E"/>
    <w:rsid w:val="00143992"/>
    <w:rsid w:val="00143E39"/>
    <w:rsid w:val="001447F0"/>
    <w:rsid w:val="001452C4"/>
    <w:rsid w:val="00145347"/>
    <w:rsid w:val="001460FA"/>
    <w:rsid w:val="001467A1"/>
    <w:rsid w:val="00147082"/>
    <w:rsid w:val="001470CB"/>
    <w:rsid w:val="0014763C"/>
    <w:rsid w:val="0015016A"/>
    <w:rsid w:val="001501FB"/>
    <w:rsid w:val="00150570"/>
    <w:rsid w:val="00150736"/>
    <w:rsid w:val="001508FC"/>
    <w:rsid w:val="00151207"/>
    <w:rsid w:val="00151647"/>
    <w:rsid w:val="00151AB8"/>
    <w:rsid w:val="0015320B"/>
    <w:rsid w:val="00153575"/>
    <w:rsid w:val="00154027"/>
    <w:rsid w:val="001540DC"/>
    <w:rsid w:val="00154361"/>
    <w:rsid w:val="00154B78"/>
    <w:rsid w:val="00155082"/>
    <w:rsid w:val="00155CD6"/>
    <w:rsid w:val="00155E9F"/>
    <w:rsid w:val="001560BD"/>
    <w:rsid w:val="00157413"/>
    <w:rsid w:val="001575D9"/>
    <w:rsid w:val="0015794D"/>
    <w:rsid w:val="001608AD"/>
    <w:rsid w:val="001608D1"/>
    <w:rsid w:val="00160958"/>
    <w:rsid w:val="00160F94"/>
    <w:rsid w:val="001614E3"/>
    <w:rsid w:val="00161992"/>
    <w:rsid w:val="00161F19"/>
    <w:rsid w:val="00162FC9"/>
    <w:rsid w:val="00163212"/>
    <w:rsid w:val="00163A64"/>
    <w:rsid w:val="00163B2F"/>
    <w:rsid w:val="001643D3"/>
    <w:rsid w:val="001648CB"/>
    <w:rsid w:val="0016491E"/>
    <w:rsid w:val="001649C3"/>
    <w:rsid w:val="00164AD8"/>
    <w:rsid w:val="00164D91"/>
    <w:rsid w:val="00165649"/>
    <w:rsid w:val="00165D2C"/>
    <w:rsid w:val="00166389"/>
    <w:rsid w:val="00166992"/>
    <w:rsid w:val="00167631"/>
    <w:rsid w:val="00167CD2"/>
    <w:rsid w:val="00167E19"/>
    <w:rsid w:val="00167F6C"/>
    <w:rsid w:val="001701A2"/>
    <w:rsid w:val="0017081B"/>
    <w:rsid w:val="00170D4A"/>
    <w:rsid w:val="001711D7"/>
    <w:rsid w:val="001715D9"/>
    <w:rsid w:val="00171C14"/>
    <w:rsid w:val="0017235D"/>
    <w:rsid w:val="00172907"/>
    <w:rsid w:val="001729DD"/>
    <w:rsid w:val="00173C4D"/>
    <w:rsid w:val="00174F1B"/>
    <w:rsid w:val="0017502D"/>
    <w:rsid w:val="0017527B"/>
    <w:rsid w:val="00175C80"/>
    <w:rsid w:val="001762D1"/>
    <w:rsid w:val="00176AA8"/>
    <w:rsid w:val="00177842"/>
    <w:rsid w:val="00177B0D"/>
    <w:rsid w:val="00177B6A"/>
    <w:rsid w:val="00177EE9"/>
    <w:rsid w:val="00180099"/>
    <w:rsid w:val="001805BD"/>
    <w:rsid w:val="00180E17"/>
    <w:rsid w:val="0018209E"/>
    <w:rsid w:val="00182F6E"/>
    <w:rsid w:val="0018304F"/>
    <w:rsid w:val="0018334E"/>
    <w:rsid w:val="0018348E"/>
    <w:rsid w:val="00183605"/>
    <w:rsid w:val="00183897"/>
    <w:rsid w:val="0018390B"/>
    <w:rsid w:val="00184EEE"/>
    <w:rsid w:val="0018561D"/>
    <w:rsid w:val="001866E1"/>
    <w:rsid w:val="00186898"/>
    <w:rsid w:val="00186E3D"/>
    <w:rsid w:val="0018721A"/>
    <w:rsid w:val="00190210"/>
    <w:rsid w:val="0019061F"/>
    <w:rsid w:val="0019093C"/>
    <w:rsid w:val="001909F2"/>
    <w:rsid w:val="00190C18"/>
    <w:rsid w:val="00191270"/>
    <w:rsid w:val="0019165B"/>
    <w:rsid w:val="00192036"/>
    <w:rsid w:val="00192378"/>
    <w:rsid w:val="001923F8"/>
    <w:rsid w:val="001927B8"/>
    <w:rsid w:val="001929BA"/>
    <w:rsid w:val="00192A76"/>
    <w:rsid w:val="00192F15"/>
    <w:rsid w:val="00193163"/>
    <w:rsid w:val="00193B89"/>
    <w:rsid w:val="00193BEF"/>
    <w:rsid w:val="00194D0A"/>
    <w:rsid w:val="00195772"/>
    <w:rsid w:val="00195A72"/>
    <w:rsid w:val="00195CA5"/>
    <w:rsid w:val="001960CF"/>
    <w:rsid w:val="00196CFD"/>
    <w:rsid w:val="0019729E"/>
    <w:rsid w:val="001975CD"/>
    <w:rsid w:val="00197768"/>
    <w:rsid w:val="00197BDF"/>
    <w:rsid w:val="00197CA9"/>
    <w:rsid w:val="00197FFD"/>
    <w:rsid w:val="001A0B2D"/>
    <w:rsid w:val="001A0BED"/>
    <w:rsid w:val="001A0FA8"/>
    <w:rsid w:val="001A1312"/>
    <w:rsid w:val="001A134F"/>
    <w:rsid w:val="001A16C6"/>
    <w:rsid w:val="001A199F"/>
    <w:rsid w:val="001A2BDA"/>
    <w:rsid w:val="001A36A1"/>
    <w:rsid w:val="001A4385"/>
    <w:rsid w:val="001A45A6"/>
    <w:rsid w:val="001A48E6"/>
    <w:rsid w:val="001A48F3"/>
    <w:rsid w:val="001A4A13"/>
    <w:rsid w:val="001A5066"/>
    <w:rsid w:val="001A5539"/>
    <w:rsid w:val="001A5E11"/>
    <w:rsid w:val="001A6742"/>
    <w:rsid w:val="001A6A2D"/>
    <w:rsid w:val="001A6BEF"/>
    <w:rsid w:val="001A707C"/>
    <w:rsid w:val="001A70D9"/>
    <w:rsid w:val="001A77CD"/>
    <w:rsid w:val="001A7E5E"/>
    <w:rsid w:val="001A7EFA"/>
    <w:rsid w:val="001A7FC8"/>
    <w:rsid w:val="001B036E"/>
    <w:rsid w:val="001B0422"/>
    <w:rsid w:val="001B085E"/>
    <w:rsid w:val="001B1FB4"/>
    <w:rsid w:val="001B248E"/>
    <w:rsid w:val="001B2E77"/>
    <w:rsid w:val="001B4127"/>
    <w:rsid w:val="001B42E6"/>
    <w:rsid w:val="001B4646"/>
    <w:rsid w:val="001B4899"/>
    <w:rsid w:val="001B4A04"/>
    <w:rsid w:val="001B4B3E"/>
    <w:rsid w:val="001B4DDF"/>
    <w:rsid w:val="001B4EAD"/>
    <w:rsid w:val="001B5BB4"/>
    <w:rsid w:val="001B5E0E"/>
    <w:rsid w:val="001B7C98"/>
    <w:rsid w:val="001B7CC8"/>
    <w:rsid w:val="001C046D"/>
    <w:rsid w:val="001C078E"/>
    <w:rsid w:val="001C09FB"/>
    <w:rsid w:val="001C11EC"/>
    <w:rsid w:val="001C1332"/>
    <w:rsid w:val="001C150B"/>
    <w:rsid w:val="001C1B41"/>
    <w:rsid w:val="001C1B60"/>
    <w:rsid w:val="001C1BBD"/>
    <w:rsid w:val="001C2100"/>
    <w:rsid w:val="001C2FCB"/>
    <w:rsid w:val="001C3371"/>
    <w:rsid w:val="001C3564"/>
    <w:rsid w:val="001C370C"/>
    <w:rsid w:val="001C3742"/>
    <w:rsid w:val="001C3B69"/>
    <w:rsid w:val="001C4E84"/>
    <w:rsid w:val="001C5551"/>
    <w:rsid w:val="001C5CEE"/>
    <w:rsid w:val="001C6D79"/>
    <w:rsid w:val="001C7294"/>
    <w:rsid w:val="001C7CD5"/>
    <w:rsid w:val="001D0054"/>
    <w:rsid w:val="001D0838"/>
    <w:rsid w:val="001D0CBF"/>
    <w:rsid w:val="001D0FAA"/>
    <w:rsid w:val="001D1181"/>
    <w:rsid w:val="001D1197"/>
    <w:rsid w:val="001D2222"/>
    <w:rsid w:val="001D22F9"/>
    <w:rsid w:val="001D2C49"/>
    <w:rsid w:val="001D2E2B"/>
    <w:rsid w:val="001D35E5"/>
    <w:rsid w:val="001D3669"/>
    <w:rsid w:val="001D3E08"/>
    <w:rsid w:val="001D3F8F"/>
    <w:rsid w:val="001D41CC"/>
    <w:rsid w:val="001D515D"/>
    <w:rsid w:val="001D5525"/>
    <w:rsid w:val="001D5739"/>
    <w:rsid w:val="001D5813"/>
    <w:rsid w:val="001D5984"/>
    <w:rsid w:val="001D609B"/>
    <w:rsid w:val="001D6343"/>
    <w:rsid w:val="001D66DE"/>
    <w:rsid w:val="001D6A66"/>
    <w:rsid w:val="001D6B23"/>
    <w:rsid w:val="001D6DF7"/>
    <w:rsid w:val="001D7423"/>
    <w:rsid w:val="001D7497"/>
    <w:rsid w:val="001D76A7"/>
    <w:rsid w:val="001D7B4C"/>
    <w:rsid w:val="001D7B83"/>
    <w:rsid w:val="001E001B"/>
    <w:rsid w:val="001E01B6"/>
    <w:rsid w:val="001E0D2E"/>
    <w:rsid w:val="001E0D69"/>
    <w:rsid w:val="001E12C1"/>
    <w:rsid w:val="001E1301"/>
    <w:rsid w:val="001E1E43"/>
    <w:rsid w:val="001E2194"/>
    <w:rsid w:val="001E2346"/>
    <w:rsid w:val="001E3C57"/>
    <w:rsid w:val="001E3C6E"/>
    <w:rsid w:val="001E3CA5"/>
    <w:rsid w:val="001E40BB"/>
    <w:rsid w:val="001E4BC3"/>
    <w:rsid w:val="001E4E48"/>
    <w:rsid w:val="001E4EBE"/>
    <w:rsid w:val="001E556A"/>
    <w:rsid w:val="001E5F54"/>
    <w:rsid w:val="001E6101"/>
    <w:rsid w:val="001E6BCD"/>
    <w:rsid w:val="001E70C5"/>
    <w:rsid w:val="001E773B"/>
    <w:rsid w:val="001E78B7"/>
    <w:rsid w:val="001E7BD6"/>
    <w:rsid w:val="001F0535"/>
    <w:rsid w:val="001F0A37"/>
    <w:rsid w:val="001F0DA8"/>
    <w:rsid w:val="001F1BCF"/>
    <w:rsid w:val="001F2033"/>
    <w:rsid w:val="001F27C9"/>
    <w:rsid w:val="001F2F44"/>
    <w:rsid w:val="001F33C3"/>
    <w:rsid w:val="001F3924"/>
    <w:rsid w:val="001F3ADE"/>
    <w:rsid w:val="001F3DEC"/>
    <w:rsid w:val="001F4966"/>
    <w:rsid w:val="001F626F"/>
    <w:rsid w:val="001F675E"/>
    <w:rsid w:val="001F6ECD"/>
    <w:rsid w:val="001F7982"/>
    <w:rsid w:val="001F7EEF"/>
    <w:rsid w:val="002002D4"/>
    <w:rsid w:val="002002E3"/>
    <w:rsid w:val="0020054C"/>
    <w:rsid w:val="00200640"/>
    <w:rsid w:val="00200688"/>
    <w:rsid w:val="00200C14"/>
    <w:rsid w:val="00200C8D"/>
    <w:rsid w:val="002011DC"/>
    <w:rsid w:val="002012F7"/>
    <w:rsid w:val="00201910"/>
    <w:rsid w:val="00201F49"/>
    <w:rsid w:val="002021CE"/>
    <w:rsid w:val="002024A8"/>
    <w:rsid w:val="00203300"/>
    <w:rsid w:val="00203979"/>
    <w:rsid w:val="00203E76"/>
    <w:rsid w:val="0020449C"/>
    <w:rsid w:val="00204569"/>
    <w:rsid w:val="002051CF"/>
    <w:rsid w:val="0020544F"/>
    <w:rsid w:val="00205544"/>
    <w:rsid w:val="0020579F"/>
    <w:rsid w:val="00206367"/>
    <w:rsid w:val="00206A40"/>
    <w:rsid w:val="002076E1"/>
    <w:rsid w:val="00207BB3"/>
    <w:rsid w:val="00211588"/>
    <w:rsid w:val="002116F8"/>
    <w:rsid w:val="002129BD"/>
    <w:rsid w:val="00212A1B"/>
    <w:rsid w:val="00212D45"/>
    <w:rsid w:val="00214663"/>
    <w:rsid w:val="00214B91"/>
    <w:rsid w:val="00214C43"/>
    <w:rsid w:val="00214D3A"/>
    <w:rsid w:val="0021505D"/>
    <w:rsid w:val="002152C2"/>
    <w:rsid w:val="002160A2"/>
    <w:rsid w:val="00217441"/>
    <w:rsid w:val="00217764"/>
    <w:rsid w:val="00217D4A"/>
    <w:rsid w:val="00217DFC"/>
    <w:rsid w:val="00221330"/>
    <w:rsid w:val="00221860"/>
    <w:rsid w:val="00221CF0"/>
    <w:rsid w:val="00221E50"/>
    <w:rsid w:val="0022270F"/>
    <w:rsid w:val="00222F92"/>
    <w:rsid w:val="00222FDC"/>
    <w:rsid w:val="00222FFF"/>
    <w:rsid w:val="0022341F"/>
    <w:rsid w:val="0022363B"/>
    <w:rsid w:val="00223A60"/>
    <w:rsid w:val="002269E8"/>
    <w:rsid w:val="00226B97"/>
    <w:rsid w:val="00226BDA"/>
    <w:rsid w:val="00227211"/>
    <w:rsid w:val="002272A6"/>
    <w:rsid w:val="00227961"/>
    <w:rsid w:val="00227DEC"/>
    <w:rsid w:val="00227E24"/>
    <w:rsid w:val="00227E57"/>
    <w:rsid w:val="00230BA5"/>
    <w:rsid w:val="002316F5"/>
    <w:rsid w:val="00231BF7"/>
    <w:rsid w:val="0023259E"/>
    <w:rsid w:val="0023269F"/>
    <w:rsid w:val="002330BE"/>
    <w:rsid w:val="002343CD"/>
    <w:rsid w:val="00234922"/>
    <w:rsid w:val="00234ED5"/>
    <w:rsid w:val="002350AE"/>
    <w:rsid w:val="00235B90"/>
    <w:rsid w:val="00235DF1"/>
    <w:rsid w:val="0023661C"/>
    <w:rsid w:val="002375A6"/>
    <w:rsid w:val="00237E40"/>
    <w:rsid w:val="00240919"/>
    <w:rsid w:val="002409DB"/>
    <w:rsid w:val="00240FC2"/>
    <w:rsid w:val="00241C3A"/>
    <w:rsid w:val="00242351"/>
    <w:rsid w:val="0024262C"/>
    <w:rsid w:val="00242895"/>
    <w:rsid w:val="00242A8B"/>
    <w:rsid w:val="00242BE1"/>
    <w:rsid w:val="00242F6B"/>
    <w:rsid w:val="0024308B"/>
    <w:rsid w:val="002439FB"/>
    <w:rsid w:val="00244985"/>
    <w:rsid w:val="00244F6B"/>
    <w:rsid w:val="002454A5"/>
    <w:rsid w:val="002458AF"/>
    <w:rsid w:val="00245BEC"/>
    <w:rsid w:val="00246211"/>
    <w:rsid w:val="00246716"/>
    <w:rsid w:val="002467C2"/>
    <w:rsid w:val="00246B2F"/>
    <w:rsid w:val="00246BC6"/>
    <w:rsid w:val="00246C46"/>
    <w:rsid w:val="0024717A"/>
    <w:rsid w:val="002478CE"/>
    <w:rsid w:val="00250051"/>
    <w:rsid w:val="002501EE"/>
    <w:rsid w:val="002511D7"/>
    <w:rsid w:val="002524D4"/>
    <w:rsid w:val="00252632"/>
    <w:rsid w:val="00252854"/>
    <w:rsid w:val="00252EA6"/>
    <w:rsid w:val="002532CF"/>
    <w:rsid w:val="002538F9"/>
    <w:rsid w:val="00254A30"/>
    <w:rsid w:val="00254BE1"/>
    <w:rsid w:val="00254D6A"/>
    <w:rsid w:val="00254E6B"/>
    <w:rsid w:val="0025504F"/>
    <w:rsid w:val="00255098"/>
    <w:rsid w:val="00255943"/>
    <w:rsid w:val="002563F3"/>
    <w:rsid w:val="002601B3"/>
    <w:rsid w:val="00260352"/>
    <w:rsid w:val="0026070B"/>
    <w:rsid w:val="002610AD"/>
    <w:rsid w:val="00262FB8"/>
    <w:rsid w:val="00263044"/>
    <w:rsid w:val="00263399"/>
    <w:rsid w:val="00263593"/>
    <w:rsid w:val="00263CF6"/>
    <w:rsid w:val="00263E45"/>
    <w:rsid w:val="00263F3A"/>
    <w:rsid w:val="0026409B"/>
    <w:rsid w:val="002640AC"/>
    <w:rsid w:val="00264514"/>
    <w:rsid w:val="00264E2C"/>
    <w:rsid w:val="002657D1"/>
    <w:rsid w:val="00265C3C"/>
    <w:rsid w:val="00265C3D"/>
    <w:rsid w:val="0026607F"/>
    <w:rsid w:val="002660D5"/>
    <w:rsid w:val="002674CF"/>
    <w:rsid w:val="00270382"/>
    <w:rsid w:val="00270394"/>
    <w:rsid w:val="00270699"/>
    <w:rsid w:val="002707C5"/>
    <w:rsid w:val="002708F5"/>
    <w:rsid w:val="00270F7D"/>
    <w:rsid w:val="002714B1"/>
    <w:rsid w:val="00271594"/>
    <w:rsid w:val="00271B2C"/>
    <w:rsid w:val="00271B65"/>
    <w:rsid w:val="00272682"/>
    <w:rsid w:val="00272737"/>
    <w:rsid w:val="0027340A"/>
    <w:rsid w:val="00273813"/>
    <w:rsid w:val="00273A98"/>
    <w:rsid w:val="00273E10"/>
    <w:rsid w:val="002744D0"/>
    <w:rsid w:val="002745CE"/>
    <w:rsid w:val="00274B56"/>
    <w:rsid w:val="00274D3D"/>
    <w:rsid w:val="002752A8"/>
    <w:rsid w:val="0027571B"/>
    <w:rsid w:val="00275AAD"/>
    <w:rsid w:val="00275D5A"/>
    <w:rsid w:val="00276E62"/>
    <w:rsid w:val="002775B9"/>
    <w:rsid w:val="00277D5B"/>
    <w:rsid w:val="00280004"/>
    <w:rsid w:val="00280692"/>
    <w:rsid w:val="002808AE"/>
    <w:rsid w:val="00281F2B"/>
    <w:rsid w:val="002830DA"/>
    <w:rsid w:val="0028338E"/>
    <w:rsid w:val="00283D10"/>
    <w:rsid w:val="00283F5C"/>
    <w:rsid w:val="00284032"/>
    <w:rsid w:val="002846B8"/>
    <w:rsid w:val="00284755"/>
    <w:rsid w:val="00284BAC"/>
    <w:rsid w:val="00284ED7"/>
    <w:rsid w:val="002854D0"/>
    <w:rsid w:val="00285656"/>
    <w:rsid w:val="00285B53"/>
    <w:rsid w:val="0028612F"/>
    <w:rsid w:val="0028638B"/>
    <w:rsid w:val="00286CDD"/>
    <w:rsid w:val="002879E9"/>
    <w:rsid w:val="002901F8"/>
    <w:rsid w:val="00290291"/>
    <w:rsid w:val="0029062E"/>
    <w:rsid w:val="00291153"/>
    <w:rsid w:val="002912AF"/>
    <w:rsid w:val="002913B5"/>
    <w:rsid w:val="002927B3"/>
    <w:rsid w:val="00292A72"/>
    <w:rsid w:val="00292B15"/>
    <w:rsid w:val="00292E45"/>
    <w:rsid w:val="00292FDC"/>
    <w:rsid w:val="002930D2"/>
    <w:rsid w:val="002932AC"/>
    <w:rsid w:val="002938D2"/>
    <w:rsid w:val="00293A6C"/>
    <w:rsid w:val="00293EEE"/>
    <w:rsid w:val="002946CE"/>
    <w:rsid w:val="0029534D"/>
    <w:rsid w:val="00295996"/>
    <w:rsid w:val="002962A9"/>
    <w:rsid w:val="0029668E"/>
    <w:rsid w:val="00297E36"/>
    <w:rsid w:val="002A0353"/>
    <w:rsid w:val="002A13FC"/>
    <w:rsid w:val="002A153F"/>
    <w:rsid w:val="002A174F"/>
    <w:rsid w:val="002A1A20"/>
    <w:rsid w:val="002A1DAF"/>
    <w:rsid w:val="002A1ED8"/>
    <w:rsid w:val="002A2749"/>
    <w:rsid w:val="002A28CD"/>
    <w:rsid w:val="002A28D1"/>
    <w:rsid w:val="002A299B"/>
    <w:rsid w:val="002A2D7F"/>
    <w:rsid w:val="002A2F23"/>
    <w:rsid w:val="002A30CD"/>
    <w:rsid w:val="002A3CD2"/>
    <w:rsid w:val="002A42DB"/>
    <w:rsid w:val="002A441B"/>
    <w:rsid w:val="002A482B"/>
    <w:rsid w:val="002A4A0F"/>
    <w:rsid w:val="002A4C82"/>
    <w:rsid w:val="002A4D51"/>
    <w:rsid w:val="002A5088"/>
    <w:rsid w:val="002A53E2"/>
    <w:rsid w:val="002A56C1"/>
    <w:rsid w:val="002A6470"/>
    <w:rsid w:val="002A6BD3"/>
    <w:rsid w:val="002A73F8"/>
    <w:rsid w:val="002B0A1D"/>
    <w:rsid w:val="002B0A32"/>
    <w:rsid w:val="002B0E92"/>
    <w:rsid w:val="002B0F2E"/>
    <w:rsid w:val="002B177D"/>
    <w:rsid w:val="002B21B4"/>
    <w:rsid w:val="002B2464"/>
    <w:rsid w:val="002B2613"/>
    <w:rsid w:val="002B292E"/>
    <w:rsid w:val="002B2A44"/>
    <w:rsid w:val="002B315C"/>
    <w:rsid w:val="002B31C0"/>
    <w:rsid w:val="002B3BB7"/>
    <w:rsid w:val="002B3E1E"/>
    <w:rsid w:val="002B592A"/>
    <w:rsid w:val="002B5D78"/>
    <w:rsid w:val="002B5F02"/>
    <w:rsid w:val="002B6227"/>
    <w:rsid w:val="002B6607"/>
    <w:rsid w:val="002B77D6"/>
    <w:rsid w:val="002B7AB7"/>
    <w:rsid w:val="002B7B48"/>
    <w:rsid w:val="002B7E2D"/>
    <w:rsid w:val="002C02A8"/>
    <w:rsid w:val="002C0528"/>
    <w:rsid w:val="002C1250"/>
    <w:rsid w:val="002C2092"/>
    <w:rsid w:val="002C28E5"/>
    <w:rsid w:val="002C352D"/>
    <w:rsid w:val="002C4138"/>
    <w:rsid w:val="002C49EB"/>
    <w:rsid w:val="002C51C8"/>
    <w:rsid w:val="002C5BB4"/>
    <w:rsid w:val="002C5E95"/>
    <w:rsid w:val="002C6258"/>
    <w:rsid w:val="002C69B1"/>
    <w:rsid w:val="002C725A"/>
    <w:rsid w:val="002D00C2"/>
    <w:rsid w:val="002D0179"/>
    <w:rsid w:val="002D085B"/>
    <w:rsid w:val="002D0ECA"/>
    <w:rsid w:val="002D0FFA"/>
    <w:rsid w:val="002D12AE"/>
    <w:rsid w:val="002D140E"/>
    <w:rsid w:val="002D230C"/>
    <w:rsid w:val="002D2832"/>
    <w:rsid w:val="002D28FA"/>
    <w:rsid w:val="002D36AF"/>
    <w:rsid w:val="002D36CE"/>
    <w:rsid w:val="002D3E41"/>
    <w:rsid w:val="002D416C"/>
    <w:rsid w:val="002D45FC"/>
    <w:rsid w:val="002D4F08"/>
    <w:rsid w:val="002D5293"/>
    <w:rsid w:val="002D5A41"/>
    <w:rsid w:val="002D6216"/>
    <w:rsid w:val="002D64B6"/>
    <w:rsid w:val="002D6D72"/>
    <w:rsid w:val="002D754D"/>
    <w:rsid w:val="002D7A41"/>
    <w:rsid w:val="002E0231"/>
    <w:rsid w:val="002E031B"/>
    <w:rsid w:val="002E0796"/>
    <w:rsid w:val="002E112D"/>
    <w:rsid w:val="002E17A0"/>
    <w:rsid w:val="002E198F"/>
    <w:rsid w:val="002E19A7"/>
    <w:rsid w:val="002E1B85"/>
    <w:rsid w:val="002E1E09"/>
    <w:rsid w:val="002E260F"/>
    <w:rsid w:val="002E2611"/>
    <w:rsid w:val="002E2710"/>
    <w:rsid w:val="002E31B4"/>
    <w:rsid w:val="002E3F84"/>
    <w:rsid w:val="002E41D0"/>
    <w:rsid w:val="002E4966"/>
    <w:rsid w:val="002E4996"/>
    <w:rsid w:val="002E5193"/>
    <w:rsid w:val="002E5343"/>
    <w:rsid w:val="002E5F7D"/>
    <w:rsid w:val="002E6524"/>
    <w:rsid w:val="002E6540"/>
    <w:rsid w:val="002E6F4D"/>
    <w:rsid w:val="002E73D9"/>
    <w:rsid w:val="002F0A50"/>
    <w:rsid w:val="002F12B5"/>
    <w:rsid w:val="002F1AA2"/>
    <w:rsid w:val="002F1ACB"/>
    <w:rsid w:val="002F1D09"/>
    <w:rsid w:val="002F1F9F"/>
    <w:rsid w:val="002F2521"/>
    <w:rsid w:val="002F2861"/>
    <w:rsid w:val="002F2F7D"/>
    <w:rsid w:val="002F2FEB"/>
    <w:rsid w:val="002F3239"/>
    <w:rsid w:val="002F32A3"/>
    <w:rsid w:val="002F36C0"/>
    <w:rsid w:val="002F376E"/>
    <w:rsid w:val="002F3C71"/>
    <w:rsid w:val="002F4411"/>
    <w:rsid w:val="002F4836"/>
    <w:rsid w:val="002F4B85"/>
    <w:rsid w:val="002F4CDC"/>
    <w:rsid w:val="002F516E"/>
    <w:rsid w:val="002F5FCA"/>
    <w:rsid w:val="002F6045"/>
    <w:rsid w:val="002F6115"/>
    <w:rsid w:val="002F61E6"/>
    <w:rsid w:val="002F70E5"/>
    <w:rsid w:val="002F7236"/>
    <w:rsid w:val="002F74AA"/>
    <w:rsid w:val="002F74F2"/>
    <w:rsid w:val="002F75A9"/>
    <w:rsid w:val="002F75E7"/>
    <w:rsid w:val="002F77D6"/>
    <w:rsid w:val="00300920"/>
    <w:rsid w:val="00301319"/>
    <w:rsid w:val="003020CC"/>
    <w:rsid w:val="0030241D"/>
    <w:rsid w:val="00302E1A"/>
    <w:rsid w:val="00303434"/>
    <w:rsid w:val="00303868"/>
    <w:rsid w:val="00303DCD"/>
    <w:rsid w:val="00304B8D"/>
    <w:rsid w:val="0030541F"/>
    <w:rsid w:val="00305454"/>
    <w:rsid w:val="0030554E"/>
    <w:rsid w:val="0030575A"/>
    <w:rsid w:val="00305B49"/>
    <w:rsid w:val="00305BB7"/>
    <w:rsid w:val="00305F8F"/>
    <w:rsid w:val="00305FB9"/>
    <w:rsid w:val="00307331"/>
    <w:rsid w:val="0031123F"/>
    <w:rsid w:val="003115EA"/>
    <w:rsid w:val="003116A1"/>
    <w:rsid w:val="00311BCC"/>
    <w:rsid w:val="00311E4A"/>
    <w:rsid w:val="00312281"/>
    <w:rsid w:val="003126A4"/>
    <w:rsid w:val="003130BC"/>
    <w:rsid w:val="00313453"/>
    <w:rsid w:val="00314DED"/>
    <w:rsid w:val="00314FAA"/>
    <w:rsid w:val="0031518A"/>
    <w:rsid w:val="00315741"/>
    <w:rsid w:val="00316CDA"/>
    <w:rsid w:val="00316CFA"/>
    <w:rsid w:val="0032034C"/>
    <w:rsid w:val="003209CB"/>
    <w:rsid w:val="00322F6B"/>
    <w:rsid w:val="00323187"/>
    <w:rsid w:val="00324D6E"/>
    <w:rsid w:val="003250CB"/>
    <w:rsid w:val="00325179"/>
    <w:rsid w:val="00325322"/>
    <w:rsid w:val="00325342"/>
    <w:rsid w:val="00325405"/>
    <w:rsid w:val="00325926"/>
    <w:rsid w:val="003259C1"/>
    <w:rsid w:val="0032626C"/>
    <w:rsid w:val="0032638C"/>
    <w:rsid w:val="003264DC"/>
    <w:rsid w:val="0032703B"/>
    <w:rsid w:val="00327103"/>
    <w:rsid w:val="003272EC"/>
    <w:rsid w:val="0032739B"/>
    <w:rsid w:val="0032739C"/>
    <w:rsid w:val="00327418"/>
    <w:rsid w:val="00327B50"/>
    <w:rsid w:val="00327D33"/>
    <w:rsid w:val="003300B0"/>
    <w:rsid w:val="003303C5"/>
    <w:rsid w:val="003307B0"/>
    <w:rsid w:val="00330A87"/>
    <w:rsid w:val="003321DB"/>
    <w:rsid w:val="003323E3"/>
    <w:rsid w:val="00332CB8"/>
    <w:rsid w:val="00333181"/>
    <w:rsid w:val="00333213"/>
    <w:rsid w:val="003338B0"/>
    <w:rsid w:val="00333DD2"/>
    <w:rsid w:val="00333E87"/>
    <w:rsid w:val="00333F56"/>
    <w:rsid w:val="0033428D"/>
    <w:rsid w:val="00334F38"/>
    <w:rsid w:val="00335265"/>
    <w:rsid w:val="00335AE6"/>
    <w:rsid w:val="00336319"/>
    <w:rsid w:val="00336862"/>
    <w:rsid w:val="00337125"/>
    <w:rsid w:val="0033737E"/>
    <w:rsid w:val="0033748B"/>
    <w:rsid w:val="00337B7B"/>
    <w:rsid w:val="00340011"/>
    <w:rsid w:val="00340269"/>
    <w:rsid w:val="003402BB"/>
    <w:rsid w:val="00340604"/>
    <w:rsid w:val="00340857"/>
    <w:rsid w:val="00340B62"/>
    <w:rsid w:val="00340E70"/>
    <w:rsid w:val="00340F97"/>
    <w:rsid w:val="0034103F"/>
    <w:rsid w:val="0034184E"/>
    <w:rsid w:val="00341911"/>
    <w:rsid w:val="00341C4E"/>
    <w:rsid w:val="00341E5D"/>
    <w:rsid w:val="00341F73"/>
    <w:rsid w:val="0034270A"/>
    <w:rsid w:val="003431A9"/>
    <w:rsid w:val="003432BD"/>
    <w:rsid w:val="0034412F"/>
    <w:rsid w:val="00344FAA"/>
    <w:rsid w:val="00345524"/>
    <w:rsid w:val="00345F54"/>
    <w:rsid w:val="003460DD"/>
    <w:rsid w:val="0034651B"/>
    <w:rsid w:val="003466E1"/>
    <w:rsid w:val="00346BDB"/>
    <w:rsid w:val="0034716F"/>
    <w:rsid w:val="003476B1"/>
    <w:rsid w:val="00347BC5"/>
    <w:rsid w:val="0035056B"/>
    <w:rsid w:val="003507CD"/>
    <w:rsid w:val="003513D6"/>
    <w:rsid w:val="00351A6A"/>
    <w:rsid w:val="003526CF"/>
    <w:rsid w:val="00353062"/>
    <w:rsid w:val="00353659"/>
    <w:rsid w:val="003536B7"/>
    <w:rsid w:val="00354892"/>
    <w:rsid w:val="00354AB5"/>
    <w:rsid w:val="00354C31"/>
    <w:rsid w:val="00354CB6"/>
    <w:rsid w:val="00354CFC"/>
    <w:rsid w:val="00355CF5"/>
    <w:rsid w:val="00357712"/>
    <w:rsid w:val="00357819"/>
    <w:rsid w:val="00357866"/>
    <w:rsid w:val="00357A0A"/>
    <w:rsid w:val="00357ED7"/>
    <w:rsid w:val="0036000E"/>
    <w:rsid w:val="00360F5D"/>
    <w:rsid w:val="00361339"/>
    <w:rsid w:val="00361ABC"/>
    <w:rsid w:val="0036204A"/>
    <w:rsid w:val="003621A6"/>
    <w:rsid w:val="003622BA"/>
    <w:rsid w:val="00362ADE"/>
    <w:rsid w:val="00363005"/>
    <w:rsid w:val="00363617"/>
    <w:rsid w:val="00363A0A"/>
    <w:rsid w:val="00363A79"/>
    <w:rsid w:val="00363D6F"/>
    <w:rsid w:val="003640BA"/>
    <w:rsid w:val="00364184"/>
    <w:rsid w:val="003641E4"/>
    <w:rsid w:val="00364841"/>
    <w:rsid w:val="003649ED"/>
    <w:rsid w:val="00364B47"/>
    <w:rsid w:val="00365093"/>
    <w:rsid w:val="003650A8"/>
    <w:rsid w:val="00365344"/>
    <w:rsid w:val="00365A89"/>
    <w:rsid w:val="00365C84"/>
    <w:rsid w:val="00365CE8"/>
    <w:rsid w:val="0036614B"/>
    <w:rsid w:val="00366311"/>
    <w:rsid w:val="00366FC7"/>
    <w:rsid w:val="0036770B"/>
    <w:rsid w:val="00367803"/>
    <w:rsid w:val="00367BBE"/>
    <w:rsid w:val="00370181"/>
    <w:rsid w:val="0037171D"/>
    <w:rsid w:val="003717A6"/>
    <w:rsid w:val="00371D47"/>
    <w:rsid w:val="00371EA7"/>
    <w:rsid w:val="00372508"/>
    <w:rsid w:val="003726BD"/>
    <w:rsid w:val="00372DCC"/>
    <w:rsid w:val="00372FAB"/>
    <w:rsid w:val="00373DF0"/>
    <w:rsid w:val="00373E97"/>
    <w:rsid w:val="00373FAE"/>
    <w:rsid w:val="003746EE"/>
    <w:rsid w:val="00375988"/>
    <w:rsid w:val="00375BE9"/>
    <w:rsid w:val="00375FD4"/>
    <w:rsid w:val="0037628D"/>
    <w:rsid w:val="00376909"/>
    <w:rsid w:val="00376DDB"/>
    <w:rsid w:val="00376DDC"/>
    <w:rsid w:val="00377BD5"/>
    <w:rsid w:val="0038043D"/>
    <w:rsid w:val="00380871"/>
    <w:rsid w:val="00380946"/>
    <w:rsid w:val="00381A41"/>
    <w:rsid w:val="00381A4C"/>
    <w:rsid w:val="00381F55"/>
    <w:rsid w:val="003820F4"/>
    <w:rsid w:val="00382154"/>
    <w:rsid w:val="0038239C"/>
    <w:rsid w:val="00383170"/>
    <w:rsid w:val="00383A3F"/>
    <w:rsid w:val="00383C03"/>
    <w:rsid w:val="00383D5E"/>
    <w:rsid w:val="0038406A"/>
    <w:rsid w:val="0038465B"/>
    <w:rsid w:val="00385356"/>
    <w:rsid w:val="00385750"/>
    <w:rsid w:val="003861C5"/>
    <w:rsid w:val="00386752"/>
    <w:rsid w:val="00386D82"/>
    <w:rsid w:val="003873EA"/>
    <w:rsid w:val="00387821"/>
    <w:rsid w:val="003905FD"/>
    <w:rsid w:val="00390B81"/>
    <w:rsid w:val="00390D13"/>
    <w:rsid w:val="0039135A"/>
    <w:rsid w:val="003917E4"/>
    <w:rsid w:val="00391A8E"/>
    <w:rsid w:val="0039212D"/>
    <w:rsid w:val="00392A3F"/>
    <w:rsid w:val="00393397"/>
    <w:rsid w:val="00393F4A"/>
    <w:rsid w:val="00394231"/>
    <w:rsid w:val="00394AA6"/>
    <w:rsid w:val="00395291"/>
    <w:rsid w:val="003953FF"/>
    <w:rsid w:val="003960C0"/>
    <w:rsid w:val="003963F4"/>
    <w:rsid w:val="00396F9F"/>
    <w:rsid w:val="00397089"/>
    <w:rsid w:val="00397322"/>
    <w:rsid w:val="00397687"/>
    <w:rsid w:val="003976C7"/>
    <w:rsid w:val="003A0430"/>
    <w:rsid w:val="003A0B48"/>
    <w:rsid w:val="003A10C8"/>
    <w:rsid w:val="003A1E60"/>
    <w:rsid w:val="003A29A9"/>
    <w:rsid w:val="003A2C98"/>
    <w:rsid w:val="003A38D4"/>
    <w:rsid w:val="003A3948"/>
    <w:rsid w:val="003A3CBD"/>
    <w:rsid w:val="003A3FF8"/>
    <w:rsid w:val="003A45E9"/>
    <w:rsid w:val="003A46FB"/>
    <w:rsid w:val="003A4789"/>
    <w:rsid w:val="003A4D10"/>
    <w:rsid w:val="003A4D29"/>
    <w:rsid w:val="003A543F"/>
    <w:rsid w:val="003A55E8"/>
    <w:rsid w:val="003A6B5E"/>
    <w:rsid w:val="003A7AF7"/>
    <w:rsid w:val="003A7B8D"/>
    <w:rsid w:val="003B0110"/>
    <w:rsid w:val="003B04E4"/>
    <w:rsid w:val="003B05FF"/>
    <w:rsid w:val="003B0AE2"/>
    <w:rsid w:val="003B10C4"/>
    <w:rsid w:val="003B1199"/>
    <w:rsid w:val="003B11FD"/>
    <w:rsid w:val="003B1448"/>
    <w:rsid w:val="003B17D7"/>
    <w:rsid w:val="003B1AE5"/>
    <w:rsid w:val="003B28DD"/>
    <w:rsid w:val="003B2C46"/>
    <w:rsid w:val="003B36C0"/>
    <w:rsid w:val="003B395D"/>
    <w:rsid w:val="003B3E0B"/>
    <w:rsid w:val="003B420C"/>
    <w:rsid w:val="003B4456"/>
    <w:rsid w:val="003B4C96"/>
    <w:rsid w:val="003B51E7"/>
    <w:rsid w:val="003B558B"/>
    <w:rsid w:val="003B55D2"/>
    <w:rsid w:val="003B55F2"/>
    <w:rsid w:val="003B56BD"/>
    <w:rsid w:val="003B5738"/>
    <w:rsid w:val="003B59CB"/>
    <w:rsid w:val="003B70A5"/>
    <w:rsid w:val="003B7A9F"/>
    <w:rsid w:val="003C0228"/>
    <w:rsid w:val="003C0330"/>
    <w:rsid w:val="003C08E3"/>
    <w:rsid w:val="003C0951"/>
    <w:rsid w:val="003C1060"/>
    <w:rsid w:val="003C112D"/>
    <w:rsid w:val="003C19AE"/>
    <w:rsid w:val="003C1BF2"/>
    <w:rsid w:val="003C2620"/>
    <w:rsid w:val="003C28B1"/>
    <w:rsid w:val="003C3726"/>
    <w:rsid w:val="003C40FE"/>
    <w:rsid w:val="003C441F"/>
    <w:rsid w:val="003C45B7"/>
    <w:rsid w:val="003C559C"/>
    <w:rsid w:val="003C5B3D"/>
    <w:rsid w:val="003C5C8A"/>
    <w:rsid w:val="003C641E"/>
    <w:rsid w:val="003C6DAD"/>
    <w:rsid w:val="003C7967"/>
    <w:rsid w:val="003C7978"/>
    <w:rsid w:val="003D003A"/>
    <w:rsid w:val="003D0078"/>
    <w:rsid w:val="003D055F"/>
    <w:rsid w:val="003D06E5"/>
    <w:rsid w:val="003D0DF0"/>
    <w:rsid w:val="003D0EFD"/>
    <w:rsid w:val="003D2498"/>
    <w:rsid w:val="003D24D0"/>
    <w:rsid w:val="003D29CC"/>
    <w:rsid w:val="003D2FA0"/>
    <w:rsid w:val="003D32E4"/>
    <w:rsid w:val="003D3A3C"/>
    <w:rsid w:val="003D4292"/>
    <w:rsid w:val="003D489A"/>
    <w:rsid w:val="003D48EE"/>
    <w:rsid w:val="003D5BC4"/>
    <w:rsid w:val="003D5FC9"/>
    <w:rsid w:val="003D66A2"/>
    <w:rsid w:val="003D6A01"/>
    <w:rsid w:val="003D6A5C"/>
    <w:rsid w:val="003D6CC6"/>
    <w:rsid w:val="003D6CC7"/>
    <w:rsid w:val="003D6E22"/>
    <w:rsid w:val="003D6E2C"/>
    <w:rsid w:val="003D6E36"/>
    <w:rsid w:val="003D6EB1"/>
    <w:rsid w:val="003D737F"/>
    <w:rsid w:val="003D73BB"/>
    <w:rsid w:val="003D7433"/>
    <w:rsid w:val="003E0935"/>
    <w:rsid w:val="003E0B60"/>
    <w:rsid w:val="003E0E48"/>
    <w:rsid w:val="003E1FAE"/>
    <w:rsid w:val="003E241D"/>
    <w:rsid w:val="003E2AFD"/>
    <w:rsid w:val="003E2C33"/>
    <w:rsid w:val="003E2DC8"/>
    <w:rsid w:val="003E41AB"/>
    <w:rsid w:val="003E4302"/>
    <w:rsid w:val="003E4FBD"/>
    <w:rsid w:val="003E4FFE"/>
    <w:rsid w:val="003E562A"/>
    <w:rsid w:val="003E56EB"/>
    <w:rsid w:val="003E5799"/>
    <w:rsid w:val="003E72FE"/>
    <w:rsid w:val="003E74E9"/>
    <w:rsid w:val="003E798B"/>
    <w:rsid w:val="003F0283"/>
    <w:rsid w:val="003F0F59"/>
    <w:rsid w:val="003F1B42"/>
    <w:rsid w:val="003F1C6C"/>
    <w:rsid w:val="003F1F0A"/>
    <w:rsid w:val="003F200A"/>
    <w:rsid w:val="003F3355"/>
    <w:rsid w:val="003F34AC"/>
    <w:rsid w:val="003F37C3"/>
    <w:rsid w:val="003F3910"/>
    <w:rsid w:val="003F3E31"/>
    <w:rsid w:val="003F44A6"/>
    <w:rsid w:val="003F45D7"/>
    <w:rsid w:val="003F480B"/>
    <w:rsid w:val="003F4859"/>
    <w:rsid w:val="003F51D1"/>
    <w:rsid w:val="003F5202"/>
    <w:rsid w:val="003F547D"/>
    <w:rsid w:val="003F62C6"/>
    <w:rsid w:val="003F6469"/>
    <w:rsid w:val="003F6670"/>
    <w:rsid w:val="003F6B19"/>
    <w:rsid w:val="003F6FFD"/>
    <w:rsid w:val="003F7126"/>
    <w:rsid w:val="003F7588"/>
    <w:rsid w:val="00400013"/>
    <w:rsid w:val="004013B1"/>
    <w:rsid w:val="00401B07"/>
    <w:rsid w:val="004023F0"/>
    <w:rsid w:val="00402492"/>
    <w:rsid w:val="004027EA"/>
    <w:rsid w:val="00402974"/>
    <w:rsid w:val="00403405"/>
    <w:rsid w:val="0040360A"/>
    <w:rsid w:val="0040462D"/>
    <w:rsid w:val="00404A33"/>
    <w:rsid w:val="00404E07"/>
    <w:rsid w:val="00404F47"/>
    <w:rsid w:val="00405610"/>
    <w:rsid w:val="00405D63"/>
    <w:rsid w:val="00406C79"/>
    <w:rsid w:val="00406E64"/>
    <w:rsid w:val="00407F0A"/>
    <w:rsid w:val="0041076C"/>
    <w:rsid w:val="004109BC"/>
    <w:rsid w:val="00410AF5"/>
    <w:rsid w:val="00410C72"/>
    <w:rsid w:val="00411559"/>
    <w:rsid w:val="00411AFC"/>
    <w:rsid w:val="00411BC8"/>
    <w:rsid w:val="00412292"/>
    <w:rsid w:val="00412AD9"/>
    <w:rsid w:val="004140D6"/>
    <w:rsid w:val="00414502"/>
    <w:rsid w:val="0041453E"/>
    <w:rsid w:val="00414B33"/>
    <w:rsid w:val="00415580"/>
    <w:rsid w:val="00415BEF"/>
    <w:rsid w:val="00416490"/>
    <w:rsid w:val="00417467"/>
    <w:rsid w:val="004176C1"/>
    <w:rsid w:val="00417823"/>
    <w:rsid w:val="00417827"/>
    <w:rsid w:val="00417E69"/>
    <w:rsid w:val="00417FC0"/>
    <w:rsid w:val="00421A65"/>
    <w:rsid w:val="00421ED2"/>
    <w:rsid w:val="00422376"/>
    <w:rsid w:val="00422A57"/>
    <w:rsid w:val="00422CB3"/>
    <w:rsid w:val="00423028"/>
    <w:rsid w:val="00423FA8"/>
    <w:rsid w:val="00423FDD"/>
    <w:rsid w:val="00423FF4"/>
    <w:rsid w:val="00424426"/>
    <w:rsid w:val="004253EE"/>
    <w:rsid w:val="00425414"/>
    <w:rsid w:val="004259D4"/>
    <w:rsid w:val="004259E9"/>
    <w:rsid w:val="00425E8D"/>
    <w:rsid w:val="00426050"/>
    <w:rsid w:val="00427063"/>
    <w:rsid w:val="00427560"/>
    <w:rsid w:val="00430D39"/>
    <w:rsid w:val="00430EC6"/>
    <w:rsid w:val="00431341"/>
    <w:rsid w:val="004321CA"/>
    <w:rsid w:val="0043290E"/>
    <w:rsid w:val="00433309"/>
    <w:rsid w:val="00433335"/>
    <w:rsid w:val="004333FA"/>
    <w:rsid w:val="0043426E"/>
    <w:rsid w:val="004347FC"/>
    <w:rsid w:val="004349A8"/>
    <w:rsid w:val="00434B11"/>
    <w:rsid w:val="00434C92"/>
    <w:rsid w:val="00434D2F"/>
    <w:rsid w:val="00435E8D"/>
    <w:rsid w:val="00435F59"/>
    <w:rsid w:val="00436043"/>
    <w:rsid w:val="00436267"/>
    <w:rsid w:val="0043628E"/>
    <w:rsid w:val="0043656E"/>
    <w:rsid w:val="00436587"/>
    <w:rsid w:val="0043792C"/>
    <w:rsid w:val="004379AC"/>
    <w:rsid w:val="00437C38"/>
    <w:rsid w:val="00437F64"/>
    <w:rsid w:val="004400AA"/>
    <w:rsid w:val="00440105"/>
    <w:rsid w:val="004418CC"/>
    <w:rsid w:val="00441CFD"/>
    <w:rsid w:val="00441DF8"/>
    <w:rsid w:val="004424FD"/>
    <w:rsid w:val="00442661"/>
    <w:rsid w:val="00442D2D"/>
    <w:rsid w:val="00442E0D"/>
    <w:rsid w:val="004435CB"/>
    <w:rsid w:val="00443DA4"/>
    <w:rsid w:val="004448CF"/>
    <w:rsid w:val="00444B5A"/>
    <w:rsid w:val="00444F06"/>
    <w:rsid w:val="0044501C"/>
    <w:rsid w:val="004457B9"/>
    <w:rsid w:val="00446341"/>
    <w:rsid w:val="004466AB"/>
    <w:rsid w:val="004467C6"/>
    <w:rsid w:val="00447312"/>
    <w:rsid w:val="00447754"/>
    <w:rsid w:val="00447F8F"/>
    <w:rsid w:val="004509F0"/>
    <w:rsid w:val="00450BDF"/>
    <w:rsid w:val="00450F6D"/>
    <w:rsid w:val="004510BD"/>
    <w:rsid w:val="0045150A"/>
    <w:rsid w:val="0045206B"/>
    <w:rsid w:val="00452131"/>
    <w:rsid w:val="0045332D"/>
    <w:rsid w:val="004535FD"/>
    <w:rsid w:val="00453C24"/>
    <w:rsid w:val="00453D8F"/>
    <w:rsid w:val="004541C3"/>
    <w:rsid w:val="00454370"/>
    <w:rsid w:val="00454F3C"/>
    <w:rsid w:val="00454FCA"/>
    <w:rsid w:val="00455205"/>
    <w:rsid w:val="00455DAE"/>
    <w:rsid w:val="00455E9B"/>
    <w:rsid w:val="00456A59"/>
    <w:rsid w:val="00456D1E"/>
    <w:rsid w:val="0045703D"/>
    <w:rsid w:val="004572E5"/>
    <w:rsid w:val="00457B39"/>
    <w:rsid w:val="0046044F"/>
    <w:rsid w:val="00461C41"/>
    <w:rsid w:val="00462784"/>
    <w:rsid w:val="00462B98"/>
    <w:rsid w:val="00463455"/>
    <w:rsid w:val="0046383F"/>
    <w:rsid w:val="00464016"/>
    <w:rsid w:val="00464FDF"/>
    <w:rsid w:val="00465076"/>
    <w:rsid w:val="00465553"/>
    <w:rsid w:val="0046593E"/>
    <w:rsid w:val="00465A06"/>
    <w:rsid w:val="00465D7D"/>
    <w:rsid w:val="00465E8F"/>
    <w:rsid w:val="00466044"/>
    <w:rsid w:val="004667B8"/>
    <w:rsid w:val="00467401"/>
    <w:rsid w:val="00467578"/>
    <w:rsid w:val="004676BB"/>
    <w:rsid w:val="0046796C"/>
    <w:rsid w:val="0047010A"/>
    <w:rsid w:val="00470522"/>
    <w:rsid w:val="004705BA"/>
    <w:rsid w:val="004706BB"/>
    <w:rsid w:val="004719BD"/>
    <w:rsid w:val="004725B1"/>
    <w:rsid w:val="00472A3A"/>
    <w:rsid w:val="00472D68"/>
    <w:rsid w:val="00473AAB"/>
    <w:rsid w:val="00474B5B"/>
    <w:rsid w:val="00474D75"/>
    <w:rsid w:val="0047542B"/>
    <w:rsid w:val="0047584D"/>
    <w:rsid w:val="0047596E"/>
    <w:rsid w:val="00475F98"/>
    <w:rsid w:val="0047654D"/>
    <w:rsid w:val="00477022"/>
    <w:rsid w:val="00477074"/>
    <w:rsid w:val="004772B0"/>
    <w:rsid w:val="004773FE"/>
    <w:rsid w:val="00477E0E"/>
    <w:rsid w:val="00477F24"/>
    <w:rsid w:val="00480321"/>
    <w:rsid w:val="0048062E"/>
    <w:rsid w:val="00480AC5"/>
    <w:rsid w:val="00480D80"/>
    <w:rsid w:val="00480DD3"/>
    <w:rsid w:val="00480F36"/>
    <w:rsid w:val="0048107A"/>
    <w:rsid w:val="004810C4"/>
    <w:rsid w:val="004812A6"/>
    <w:rsid w:val="004819C9"/>
    <w:rsid w:val="00481C26"/>
    <w:rsid w:val="00482921"/>
    <w:rsid w:val="00483461"/>
    <w:rsid w:val="004835A2"/>
    <w:rsid w:val="0048386D"/>
    <w:rsid w:val="00483F09"/>
    <w:rsid w:val="00484214"/>
    <w:rsid w:val="00484773"/>
    <w:rsid w:val="00484A0D"/>
    <w:rsid w:val="00484ED1"/>
    <w:rsid w:val="00485543"/>
    <w:rsid w:val="0048556D"/>
    <w:rsid w:val="0048574A"/>
    <w:rsid w:val="0048671D"/>
    <w:rsid w:val="00486A74"/>
    <w:rsid w:val="00486C32"/>
    <w:rsid w:val="00486E4E"/>
    <w:rsid w:val="00490084"/>
    <w:rsid w:val="004901AD"/>
    <w:rsid w:val="00490451"/>
    <w:rsid w:val="0049074D"/>
    <w:rsid w:val="0049080C"/>
    <w:rsid w:val="00490CF9"/>
    <w:rsid w:val="00491199"/>
    <w:rsid w:val="004913AB"/>
    <w:rsid w:val="004915E1"/>
    <w:rsid w:val="0049173F"/>
    <w:rsid w:val="00492594"/>
    <w:rsid w:val="00493100"/>
    <w:rsid w:val="004937BA"/>
    <w:rsid w:val="00493ED4"/>
    <w:rsid w:val="0049472A"/>
    <w:rsid w:val="00494855"/>
    <w:rsid w:val="00494C8F"/>
    <w:rsid w:val="00494CF7"/>
    <w:rsid w:val="00495024"/>
    <w:rsid w:val="004959C7"/>
    <w:rsid w:val="00495F92"/>
    <w:rsid w:val="0049647B"/>
    <w:rsid w:val="00496D94"/>
    <w:rsid w:val="00496F94"/>
    <w:rsid w:val="00497D5F"/>
    <w:rsid w:val="004A0117"/>
    <w:rsid w:val="004A0ADE"/>
    <w:rsid w:val="004A1065"/>
    <w:rsid w:val="004A12D5"/>
    <w:rsid w:val="004A137A"/>
    <w:rsid w:val="004A14FA"/>
    <w:rsid w:val="004A15AC"/>
    <w:rsid w:val="004A19C4"/>
    <w:rsid w:val="004A1C46"/>
    <w:rsid w:val="004A2E67"/>
    <w:rsid w:val="004A311B"/>
    <w:rsid w:val="004A4576"/>
    <w:rsid w:val="004A6160"/>
    <w:rsid w:val="004A7A36"/>
    <w:rsid w:val="004B037E"/>
    <w:rsid w:val="004B0AFF"/>
    <w:rsid w:val="004B0BC4"/>
    <w:rsid w:val="004B0F8B"/>
    <w:rsid w:val="004B1856"/>
    <w:rsid w:val="004B1C8D"/>
    <w:rsid w:val="004B2051"/>
    <w:rsid w:val="004B2ADD"/>
    <w:rsid w:val="004B303D"/>
    <w:rsid w:val="004B30C2"/>
    <w:rsid w:val="004B36BB"/>
    <w:rsid w:val="004B4890"/>
    <w:rsid w:val="004B5B27"/>
    <w:rsid w:val="004B5D68"/>
    <w:rsid w:val="004B607F"/>
    <w:rsid w:val="004B68FC"/>
    <w:rsid w:val="004B6E57"/>
    <w:rsid w:val="004B7AB0"/>
    <w:rsid w:val="004C0DC3"/>
    <w:rsid w:val="004C0FE9"/>
    <w:rsid w:val="004C263A"/>
    <w:rsid w:val="004C31D9"/>
    <w:rsid w:val="004C3744"/>
    <w:rsid w:val="004C37E8"/>
    <w:rsid w:val="004C3802"/>
    <w:rsid w:val="004C3C68"/>
    <w:rsid w:val="004C4314"/>
    <w:rsid w:val="004C4386"/>
    <w:rsid w:val="004C4DD0"/>
    <w:rsid w:val="004C50C7"/>
    <w:rsid w:val="004C704F"/>
    <w:rsid w:val="004C7231"/>
    <w:rsid w:val="004D07DF"/>
    <w:rsid w:val="004D092E"/>
    <w:rsid w:val="004D11C8"/>
    <w:rsid w:val="004D12FB"/>
    <w:rsid w:val="004D20A1"/>
    <w:rsid w:val="004D20CF"/>
    <w:rsid w:val="004D2D71"/>
    <w:rsid w:val="004D3219"/>
    <w:rsid w:val="004D32C4"/>
    <w:rsid w:val="004D32CA"/>
    <w:rsid w:val="004D32E0"/>
    <w:rsid w:val="004D3DD0"/>
    <w:rsid w:val="004D4298"/>
    <w:rsid w:val="004D4AB5"/>
    <w:rsid w:val="004D56D8"/>
    <w:rsid w:val="004D61B6"/>
    <w:rsid w:val="004D6585"/>
    <w:rsid w:val="004D6620"/>
    <w:rsid w:val="004D6BF3"/>
    <w:rsid w:val="004D6C1C"/>
    <w:rsid w:val="004D6CE4"/>
    <w:rsid w:val="004D6F88"/>
    <w:rsid w:val="004D72B3"/>
    <w:rsid w:val="004D7945"/>
    <w:rsid w:val="004D7D80"/>
    <w:rsid w:val="004D7E2B"/>
    <w:rsid w:val="004D7EEF"/>
    <w:rsid w:val="004D7F1A"/>
    <w:rsid w:val="004E0F59"/>
    <w:rsid w:val="004E1EB3"/>
    <w:rsid w:val="004E2B3E"/>
    <w:rsid w:val="004E2C41"/>
    <w:rsid w:val="004E2DA8"/>
    <w:rsid w:val="004E2DFA"/>
    <w:rsid w:val="004E35B9"/>
    <w:rsid w:val="004E3746"/>
    <w:rsid w:val="004E3AF2"/>
    <w:rsid w:val="004E487D"/>
    <w:rsid w:val="004E4A0B"/>
    <w:rsid w:val="004E4B47"/>
    <w:rsid w:val="004E510B"/>
    <w:rsid w:val="004E5D30"/>
    <w:rsid w:val="004E5E47"/>
    <w:rsid w:val="004E6075"/>
    <w:rsid w:val="004E61D9"/>
    <w:rsid w:val="004E6C17"/>
    <w:rsid w:val="004E6F95"/>
    <w:rsid w:val="004E7555"/>
    <w:rsid w:val="004E77EC"/>
    <w:rsid w:val="004E7958"/>
    <w:rsid w:val="004F01C6"/>
    <w:rsid w:val="004F03A5"/>
    <w:rsid w:val="004F0A03"/>
    <w:rsid w:val="004F0CC2"/>
    <w:rsid w:val="004F1C48"/>
    <w:rsid w:val="004F2221"/>
    <w:rsid w:val="004F22D6"/>
    <w:rsid w:val="004F23ED"/>
    <w:rsid w:val="004F3BDB"/>
    <w:rsid w:val="004F3EA7"/>
    <w:rsid w:val="004F4052"/>
    <w:rsid w:val="004F40B6"/>
    <w:rsid w:val="004F44DC"/>
    <w:rsid w:val="004F4679"/>
    <w:rsid w:val="004F4ABA"/>
    <w:rsid w:val="004F569C"/>
    <w:rsid w:val="004F5B4C"/>
    <w:rsid w:val="004F5D3C"/>
    <w:rsid w:val="004F639E"/>
    <w:rsid w:val="004F666D"/>
    <w:rsid w:val="004F71AA"/>
    <w:rsid w:val="004F72E5"/>
    <w:rsid w:val="004F76A2"/>
    <w:rsid w:val="004F7A19"/>
    <w:rsid w:val="00500303"/>
    <w:rsid w:val="00500FA9"/>
    <w:rsid w:val="00501F45"/>
    <w:rsid w:val="00502957"/>
    <w:rsid w:val="00502DB6"/>
    <w:rsid w:val="005036B5"/>
    <w:rsid w:val="0050382C"/>
    <w:rsid w:val="005038C4"/>
    <w:rsid w:val="00503C24"/>
    <w:rsid w:val="00504276"/>
    <w:rsid w:val="00504515"/>
    <w:rsid w:val="005045F7"/>
    <w:rsid w:val="00504C8B"/>
    <w:rsid w:val="00505281"/>
    <w:rsid w:val="00505906"/>
    <w:rsid w:val="005062AC"/>
    <w:rsid w:val="0050640B"/>
    <w:rsid w:val="005067D2"/>
    <w:rsid w:val="00506AAD"/>
    <w:rsid w:val="00506C61"/>
    <w:rsid w:val="00507233"/>
    <w:rsid w:val="00507F06"/>
    <w:rsid w:val="0051006E"/>
    <w:rsid w:val="005103D1"/>
    <w:rsid w:val="00510D84"/>
    <w:rsid w:val="00511289"/>
    <w:rsid w:val="00511597"/>
    <w:rsid w:val="00511746"/>
    <w:rsid w:val="00511E97"/>
    <w:rsid w:val="00511F16"/>
    <w:rsid w:val="0051226C"/>
    <w:rsid w:val="00512335"/>
    <w:rsid w:val="00512541"/>
    <w:rsid w:val="005129AD"/>
    <w:rsid w:val="00513EED"/>
    <w:rsid w:val="0051436B"/>
    <w:rsid w:val="00514444"/>
    <w:rsid w:val="00514CD5"/>
    <w:rsid w:val="00515269"/>
    <w:rsid w:val="005157FC"/>
    <w:rsid w:val="00515A53"/>
    <w:rsid w:val="00515B7C"/>
    <w:rsid w:val="00515E39"/>
    <w:rsid w:val="0051623D"/>
    <w:rsid w:val="00516B9A"/>
    <w:rsid w:val="00516D11"/>
    <w:rsid w:val="005171CD"/>
    <w:rsid w:val="00517C4F"/>
    <w:rsid w:val="00517D0B"/>
    <w:rsid w:val="00517D90"/>
    <w:rsid w:val="00517DFA"/>
    <w:rsid w:val="00520593"/>
    <w:rsid w:val="00520697"/>
    <w:rsid w:val="00520CFD"/>
    <w:rsid w:val="0052140F"/>
    <w:rsid w:val="005225BB"/>
    <w:rsid w:val="005238C7"/>
    <w:rsid w:val="00523AED"/>
    <w:rsid w:val="00523DC0"/>
    <w:rsid w:val="00524683"/>
    <w:rsid w:val="005247A3"/>
    <w:rsid w:val="0052519A"/>
    <w:rsid w:val="005252ED"/>
    <w:rsid w:val="005261E7"/>
    <w:rsid w:val="005264FF"/>
    <w:rsid w:val="005267E9"/>
    <w:rsid w:val="00530066"/>
    <w:rsid w:val="005300E2"/>
    <w:rsid w:val="0053029D"/>
    <w:rsid w:val="005304F8"/>
    <w:rsid w:val="00530615"/>
    <w:rsid w:val="00530C07"/>
    <w:rsid w:val="00530CF1"/>
    <w:rsid w:val="00531780"/>
    <w:rsid w:val="005322B2"/>
    <w:rsid w:val="00532351"/>
    <w:rsid w:val="005328B2"/>
    <w:rsid w:val="00532B5B"/>
    <w:rsid w:val="00532C59"/>
    <w:rsid w:val="00532EDE"/>
    <w:rsid w:val="00533891"/>
    <w:rsid w:val="00533D02"/>
    <w:rsid w:val="0053453D"/>
    <w:rsid w:val="00534E55"/>
    <w:rsid w:val="00534FE6"/>
    <w:rsid w:val="00535330"/>
    <w:rsid w:val="005353E9"/>
    <w:rsid w:val="005354A6"/>
    <w:rsid w:val="0053658B"/>
    <w:rsid w:val="005373BE"/>
    <w:rsid w:val="00537D64"/>
    <w:rsid w:val="0054053B"/>
    <w:rsid w:val="005413A7"/>
    <w:rsid w:val="005416E2"/>
    <w:rsid w:val="0054196F"/>
    <w:rsid w:val="005423F4"/>
    <w:rsid w:val="0054275D"/>
    <w:rsid w:val="00542FF5"/>
    <w:rsid w:val="005431E0"/>
    <w:rsid w:val="0054389F"/>
    <w:rsid w:val="00544650"/>
    <w:rsid w:val="005451C7"/>
    <w:rsid w:val="00545651"/>
    <w:rsid w:val="005456AF"/>
    <w:rsid w:val="0054572B"/>
    <w:rsid w:val="00545F8C"/>
    <w:rsid w:val="005463A6"/>
    <w:rsid w:val="00546C91"/>
    <w:rsid w:val="00547696"/>
    <w:rsid w:val="00547862"/>
    <w:rsid w:val="0055085E"/>
    <w:rsid w:val="0055112A"/>
    <w:rsid w:val="00551F7F"/>
    <w:rsid w:val="0055263A"/>
    <w:rsid w:val="00553CA2"/>
    <w:rsid w:val="00553DAB"/>
    <w:rsid w:val="00554027"/>
    <w:rsid w:val="00554145"/>
    <w:rsid w:val="005548F0"/>
    <w:rsid w:val="00554A51"/>
    <w:rsid w:val="00554A83"/>
    <w:rsid w:val="00554E88"/>
    <w:rsid w:val="00555160"/>
    <w:rsid w:val="005562D6"/>
    <w:rsid w:val="005564CC"/>
    <w:rsid w:val="005564FD"/>
    <w:rsid w:val="0055768F"/>
    <w:rsid w:val="00557B75"/>
    <w:rsid w:val="00557E5C"/>
    <w:rsid w:val="00557EA9"/>
    <w:rsid w:val="0056023F"/>
    <w:rsid w:val="00560597"/>
    <w:rsid w:val="00560740"/>
    <w:rsid w:val="00560A8E"/>
    <w:rsid w:val="005610F8"/>
    <w:rsid w:val="005612D9"/>
    <w:rsid w:val="00561739"/>
    <w:rsid w:val="00562426"/>
    <w:rsid w:val="005629DE"/>
    <w:rsid w:val="00562B44"/>
    <w:rsid w:val="0056320A"/>
    <w:rsid w:val="00563B4E"/>
    <w:rsid w:val="005645A3"/>
    <w:rsid w:val="005650F8"/>
    <w:rsid w:val="00565688"/>
    <w:rsid w:val="0056586A"/>
    <w:rsid w:val="00565B5A"/>
    <w:rsid w:val="00565CB8"/>
    <w:rsid w:val="00565F9B"/>
    <w:rsid w:val="005663B6"/>
    <w:rsid w:val="00566618"/>
    <w:rsid w:val="00566E1F"/>
    <w:rsid w:val="0056740C"/>
    <w:rsid w:val="0056765D"/>
    <w:rsid w:val="00570231"/>
    <w:rsid w:val="00570D49"/>
    <w:rsid w:val="00570D68"/>
    <w:rsid w:val="00571144"/>
    <w:rsid w:val="005714A6"/>
    <w:rsid w:val="005715A4"/>
    <w:rsid w:val="0057266B"/>
    <w:rsid w:val="005726E5"/>
    <w:rsid w:val="00573B01"/>
    <w:rsid w:val="005749B1"/>
    <w:rsid w:val="005750E7"/>
    <w:rsid w:val="005751AB"/>
    <w:rsid w:val="005751D1"/>
    <w:rsid w:val="00575ED4"/>
    <w:rsid w:val="00575F8B"/>
    <w:rsid w:val="005760B7"/>
    <w:rsid w:val="0057611D"/>
    <w:rsid w:val="005766DB"/>
    <w:rsid w:val="00576B9F"/>
    <w:rsid w:val="00577245"/>
    <w:rsid w:val="00577E72"/>
    <w:rsid w:val="00581B02"/>
    <w:rsid w:val="00581F54"/>
    <w:rsid w:val="0058213F"/>
    <w:rsid w:val="005826BA"/>
    <w:rsid w:val="005827EB"/>
    <w:rsid w:val="00582DAA"/>
    <w:rsid w:val="00582F0B"/>
    <w:rsid w:val="00583C9C"/>
    <w:rsid w:val="0058411E"/>
    <w:rsid w:val="005844CD"/>
    <w:rsid w:val="00584761"/>
    <w:rsid w:val="00584A99"/>
    <w:rsid w:val="00585286"/>
    <w:rsid w:val="00585712"/>
    <w:rsid w:val="00586569"/>
    <w:rsid w:val="00586598"/>
    <w:rsid w:val="005866D1"/>
    <w:rsid w:val="00586FD1"/>
    <w:rsid w:val="00590B6E"/>
    <w:rsid w:val="00590B7D"/>
    <w:rsid w:val="00591BDA"/>
    <w:rsid w:val="005926B5"/>
    <w:rsid w:val="00593587"/>
    <w:rsid w:val="005935DE"/>
    <w:rsid w:val="00593A55"/>
    <w:rsid w:val="00593CAA"/>
    <w:rsid w:val="005945AA"/>
    <w:rsid w:val="00594806"/>
    <w:rsid w:val="00595143"/>
    <w:rsid w:val="00595348"/>
    <w:rsid w:val="00595E50"/>
    <w:rsid w:val="00597368"/>
    <w:rsid w:val="00597440"/>
    <w:rsid w:val="005A0E3F"/>
    <w:rsid w:val="005A1577"/>
    <w:rsid w:val="005A1857"/>
    <w:rsid w:val="005A20C2"/>
    <w:rsid w:val="005A2119"/>
    <w:rsid w:val="005A22C3"/>
    <w:rsid w:val="005A2755"/>
    <w:rsid w:val="005A27E4"/>
    <w:rsid w:val="005A29D8"/>
    <w:rsid w:val="005A2D80"/>
    <w:rsid w:val="005A427F"/>
    <w:rsid w:val="005A531A"/>
    <w:rsid w:val="005A686E"/>
    <w:rsid w:val="005A6A96"/>
    <w:rsid w:val="005A6ED3"/>
    <w:rsid w:val="005A71F1"/>
    <w:rsid w:val="005A737D"/>
    <w:rsid w:val="005A7BB1"/>
    <w:rsid w:val="005A7E45"/>
    <w:rsid w:val="005B04C4"/>
    <w:rsid w:val="005B0940"/>
    <w:rsid w:val="005B0FC3"/>
    <w:rsid w:val="005B1574"/>
    <w:rsid w:val="005B1A9B"/>
    <w:rsid w:val="005B27F7"/>
    <w:rsid w:val="005B293E"/>
    <w:rsid w:val="005B3050"/>
    <w:rsid w:val="005B3286"/>
    <w:rsid w:val="005B359A"/>
    <w:rsid w:val="005B35A1"/>
    <w:rsid w:val="005B367F"/>
    <w:rsid w:val="005B3AA2"/>
    <w:rsid w:val="005B42EF"/>
    <w:rsid w:val="005B5010"/>
    <w:rsid w:val="005B514D"/>
    <w:rsid w:val="005B5617"/>
    <w:rsid w:val="005B5C8D"/>
    <w:rsid w:val="005B6204"/>
    <w:rsid w:val="005B6863"/>
    <w:rsid w:val="005B6BAE"/>
    <w:rsid w:val="005B6FD4"/>
    <w:rsid w:val="005B7332"/>
    <w:rsid w:val="005B7A2E"/>
    <w:rsid w:val="005B7A7C"/>
    <w:rsid w:val="005B7E44"/>
    <w:rsid w:val="005C0533"/>
    <w:rsid w:val="005C0664"/>
    <w:rsid w:val="005C0A87"/>
    <w:rsid w:val="005C0BA1"/>
    <w:rsid w:val="005C1498"/>
    <w:rsid w:val="005C173A"/>
    <w:rsid w:val="005C1745"/>
    <w:rsid w:val="005C1D0D"/>
    <w:rsid w:val="005C2161"/>
    <w:rsid w:val="005C222B"/>
    <w:rsid w:val="005C2563"/>
    <w:rsid w:val="005C26A9"/>
    <w:rsid w:val="005C2EBB"/>
    <w:rsid w:val="005C34D1"/>
    <w:rsid w:val="005C3929"/>
    <w:rsid w:val="005C433D"/>
    <w:rsid w:val="005C43C5"/>
    <w:rsid w:val="005C5866"/>
    <w:rsid w:val="005C6DBD"/>
    <w:rsid w:val="005C6EC9"/>
    <w:rsid w:val="005C714B"/>
    <w:rsid w:val="005C7325"/>
    <w:rsid w:val="005C7446"/>
    <w:rsid w:val="005D0283"/>
    <w:rsid w:val="005D042D"/>
    <w:rsid w:val="005D0C07"/>
    <w:rsid w:val="005D1351"/>
    <w:rsid w:val="005D166E"/>
    <w:rsid w:val="005D16FF"/>
    <w:rsid w:val="005D2259"/>
    <w:rsid w:val="005D229E"/>
    <w:rsid w:val="005D24F2"/>
    <w:rsid w:val="005D25AB"/>
    <w:rsid w:val="005D268B"/>
    <w:rsid w:val="005D2D3B"/>
    <w:rsid w:val="005D2DDD"/>
    <w:rsid w:val="005D3479"/>
    <w:rsid w:val="005D3517"/>
    <w:rsid w:val="005D35EF"/>
    <w:rsid w:val="005D3661"/>
    <w:rsid w:val="005D3BFA"/>
    <w:rsid w:val="005D3E40"/>
    <w:rsid w:val="005D45B2"/>
    <w:rsid w:val="005D4C97"/>
    <w:rsid w:val="005D5C21"/>
    <w:rsid w:val="005D5D16"/>
    <w:rsid w:val="005D5FD3"/>
    <w:rsid w:val="005D6346"/>
    <w:rsid w:val="005D6775"/>
    <w:rsid w:val="005D67D7"/>
    <w:rsid w:val="005D697F"/>
    <w:rsid w:val="005D6D74"/>
    <w:rsid w:val="005D7B15"/>
    <w:rsid w:val="005E01E2"/>
    <w:rsid w:val="005E0605"/>
    <w:rsid w:val="005E10F1"/>
    <w:rsid w:val="005E15B1"/>
    <w:rsid w:val="005E1A74"/>
    <w:rsid w:val="005E1D8E"/>
    <w:rsid w:val="005E1DE9"/>
    <w:rsid w:val="005E2C32"/>
    <w:rsid w:val="005E3796"/>
    <w:rsid w:val="005E42B1"/>
    <w:rsid w:val="005E460E"/>
    <w:rsid w:val="005E461B"/>
    <w:rsid w:val="005E4DB8"/>
    <w:rsid w:val="005E586C"/>
    <w:rsid w:val="005E615F"/>
    <w:rsid w:val="005E64CD"/>
    <w:rsid w:val="005E6893"/>
    <w:rsid w:val="005E6AC7"/>
    <w:rsid w:val="005E6D53"/>
    <w:rsid w:val="005E6DEE"/>
    <w:rsid w:val="005E7DF7"/>
    <w:rsid w:val="005E7F1B"/>
    <w:rsid w:val="005F0413"/>
    <w:rsid w:val="005F04DC"/>
    <w:rsid w:val="005F0B9A"/>
    <w:rsid w:val="005F0BCA"/>
    <w:rsid w:val="005F204B"/>
    <w:rsid w:val="005F20B7"/>
    <w:rsid w:val="005F2136"/>
    <w:rsid w:val="005F318E"/>
    <w:rsid w:val="005F31C5"/>
    <w:rsid w:val="005F3664"/>
    <w:rsid w:val="005F3997"/>
    <w:rsid w:val="005F4A6E"/>
    <w:rsid w:val="005F4D00"/>
    <w:rsid w:val="005F4D27"/>
    <w:rsid w:val="005F5E15"/>
    <w:rsid w:val="005F7B5A"/>
    <w:rsid w:val="0060000E"/>
    <w:rsid w:val="00600A5A"/>
    <w:rsid w:val="00600CDF"/>
    <w:rsid w:val="00601755"/>
    <w:rsid w:val="00601DE7"/>
    <w:rsid w:val="00601F85"/>
    <w:rsid w:val="006022ED"/>
    <w:rsid w:val="006025A6"/>
    <w:rsid w:val="006033DF"/>
    <w:rsid w:val="00603CFB"/>
    <w:rsid w:val="006043C5"/>
    <w:rsid w:val="0060494D"/>
    <w:rsid w:val="00604CBE"/>
    <w:rsid w:val="006055DB"/>
    <w:rsid w:val="00605D42"/>
    <w:rsid w:val="006060FC"/>
    <w:rsid w:val="00606831"/>
    <w:rsid w:val="0060728E"/>
    <w:rsid w:val="00607A79"/>
    <w:rsid w:val="0061072E"/>
    <w:rsid w:val="0061099B"/>
    <w:rsid w:val="00610CB9"/>
    <w:rsid w:val="00610D38"/>
    <w:rsid w:val="00611EC4"/>
    <w:rsid w:val="00611ECC"/>
    <w:rsid w:val="00612027"/>
    <w:rsid w:val="00612257"/>
    <w:rsid w:val="006125BE"/>
    <w:rsid w:val="00612679"/>
    <w:rsid w:val="00612B73"/>
    <w:rsid w:val="006134BE"/>
    <w:rsid w:val="0061356E"/>
    <w:rsid w:val="00613E1C"/>
    <w:rsid w:val="0061429C"/>
    <w:rsid w:val="00614AB1"/>
    <w:rsid w:val="006161A6"/>
    <w:rsid w:val="0061663D"/>
    <w:rsid w:val="006168D4"/>
    <w:rsid w:val="00617075"/>
    <w:rsid w:val="0061792F"/>
    <w:rsid w:val="00617AD6"/>
    <w:rsid w:val="00620200"/>
    <w:rsid w:val="00620C31"/>
    <w:rsid w:val="0062179F"/>
    <w:rsid w:val="006217F7"/>
    <w:rsid w:val="00621B7C"/>
    <w:rsid w:val="00621CD4"/>
    <w:rsid w:val="00621EE0"/>
    <w:rsid w:val="006222D0"/>
    <w:rsid w:val="006225F1"/>
    <w:rsid w:val="00622EE1"/>
    <w:rsid w:val="00623534"/>
    <w:rsid w:val="00623A78"/>
    <w:rsid w:val="00624141"/>
    <w:rsid w:val="006246B3"/>
    <w:rsid w:val="006248FD"/>
    <w:rsid w:val="00624AD6"/>
    <w:rsid w:val="00624B36"/>
    <w:rsid w:val="00625ABF"/>
    <w:rsid w:val="00625BE1"/>
    <w:rsid w:val="00627AC2"/>
    <w:rsid w:val="006303B4"/>
    <w:rsid w:val="00630741"/>
    <w:rsid w:val="0063080C"/>
    <w:rsid w:val="006308AA"/>
    <w:rsid w:val="00630B1D"/>
    <w:rsid w:val="00630C72"/>
    <w:rsid w:val="00630D06"/>
    <w:rsid w:val="00630F2D"/>
    <w:rsid w:val="006316D0"/>
    <w:rsid w:val="006318E2"/>
    <w:rsid w:val="006327F9"/>
    <w:rsid w:val="00632FE3"/>
    <w:rsid w:val="006331AA"/>
    <w:rsid w:val="00633255"/>
    <w:rsid w:val="006335C4"/>
    <w:rsid w:val="00633B04"/>
    <w:rsid w:val="00633E6B"/>
    <w:rsid w:val="00634426"/>
    <w:rsid w:val="006348C7"/>
    <w:rsid w:val="00634A2B"/>
    <w:rsid w:val="00635403"/>
    <w:rsid w:val="00635BFF"/>
    <w:rsid w:val="00636B95"/>
    <w:rsid w:val="00636CA5"/>
    <w:rsid w:val="00636D71"/>
    <w:rsid w:val="0063738E"/>
    <w:rsid w:val="006376FD"/>
    <w:rsid w:val="00637A21"/>
    <w:rsid w:val="00640BA9"/>
    <w:rsid w:val="00640FB4"/>
    <w:rsid w:val="0064109B"/>
    <w:rsid w:val="006417E2"/>
    <w:rsid w:val="00641F21"/>
    <w:rsid w:val="0064217D"/>
    <w:rsid w:val="006426DB"/>
    <w:rsid w:val="006429CE"/>
    <w:rsid w:val="00642EED"/>
    <w:rsid w:val="006434FD"/>
    <w:rsid w:val="00643E14"/>
    <w:rsid w:val="00644C46"/>
    <w:rsid w:val="00644DD4"/>
    <w:rsid w:val="00644EE6"/>
    <w:rsid w:val="00645762"/>
    <w:rsid w:val="006478E4"/>
    <w:rsid w:val="00647C0A"/>
    <w:rsid w:val="00650884"/>
    <w:rsid w:val="00650B62"/>
    <w:rsid w:val="00650D91"/>
    <w:rsid w:val="00651029"/>
    <w:rsid w:val="006519D6"/>
    <w:rsid w:val="00652137"/>
    <w:rsid w:val="00652232"/>
    <w:rsid w:val="00652325"/>
    <w:rsid w:val="00652EEF"/>
    <w:rsid w:val="006539F7"/>
    <w:rsid w:val="0065402F"/>
    <w:rsid w:val="006546A7"/>
    <w:rsid w:val="00654C8B"/>
    <w:rsid w:val="00654E18"/>
    <w:rsid w:val="00654EC3"/>
    <w:rsid w:val="006551E7"/>
    <w:rsid w:val="00655766"/>
    <w:rsid w:val="0065714D"/>
    <w:rsid w:val="00657CA9"/>
    <w:rsid w:val="00660023"/>
    <w:rsid w:val="00660311"/>
    <w:rsid w:val="00660625"/>
    <w:rsid w:val="006610D0"/>
    <w:rsid w:val="0066121A"/>
    <w:rsid w:val="00661269"/>
    <w:rsid w:val="00661A02"/>
    <w:rsid w:val="00661DE3"/>
    <w:rsid w:val="00662F68"/>
    <w:rsid w:val="006636BD"/>
    <w:rsid w:val="00663D99"/>
    <w:rsid w:val="006640B1"/>
    <w:rsid w:val="006644F1"/>
    <w:rsid w:val="00664C8C"/>
    <w:rsid w:val="0066551D"/>
    <w:rsid w:val="00665805"/>
    <w:rsid w:val="006664C0"/>
    <w:rsid w:val="00666B4A"/>
    <w:rsid w:val="00666F75"/>
    <w:rsid w:val="00667854"/>
    <w:rsid w:val="00670073"/>
    <w:rsid w:val="006700C5"/>
    <w:rsid w:val="0067100E"/>
    <w:rsid w:val="00671101"/>
    <w:rsid w:val="00671978"/>
    <w:rsid w:val="0067197D"/>
    <w:rsid w:val="00671FD7"/>
    <w:rsid w:val="00672205"/>
    <w:rsid w:val="00672456"/>
    <w:rsid w:val="00672737"/>
    <w:rsid w:val="0067316C"/>
    <w:rsid w:val="0067349A"/>
    <w:rsid w:val="006738F4"/>
    <w:rsid w:val="00673947"/>
    <w:rsid w:val="006743F2"/>
    <w:rsid w:val="00674C52"/>
    <w:rsid w:val="00676137"/>
    <w:rsid w:val="00676402"/>
    <w:rsid w:val="00676922"/>
    <w:rsid w:val="00676E9C"/>
    <w:rsid w:val="006770DB"/>
    <w:rsid w:val="006774E5"/>
    <w:rsid w:val="006779E9"/>
    <w:rsid w:val="00677B6C"/>
    <w:rsid w:val="00680140"/>
    <w:rsid w:val="00680E98"/>
    <w:rsid w:val="0068135B"/>
    <w:rsid w:val="00681695"/>
    <w:rsid w:val="00682094"/>
    <w:rsid w:val="00682370"/>
    <w:rsid w:val="00682776"/>
    <w:rsid w:val="00682DDC"/>
    <w:rsid w:val="0068320E"/>
    <w:rsid w:val="00684A5C"/>
    <w:rsid w:val="00684C6A"/>
    <w:rsid w:val="00685270"/>
    <w:rsid w:val="006859E8"/>
    <w:rsid w:val="006862DE"/>
    <w:rsid w:val="0068632A"/>
    <w:rsid w:val="006866E6"/>
    <w:rsid w:val="006867C2"/>
    <w:rsid w:val="00687AA3"/>
    <w:rsid w:val="00690527"/>
    <w:rsid w:val="00690E1F"/>
    <w:rsid w:val="00692CA9"/>
    <w:rsid w:val="00692F07"/>
    <w:rsid w:val="00693038"/>
    <w:rsid w:val="006934DA"/>
    <w:rsid w:val="006935B8"/>
    <w:rsid w:val="006942B4"/>
    <w:rsid w:val="0069443B"/>
    <w:rsid w:val="006944D2"/>
    <w:rsid w:val="006944F5"/>
    <w:rsid w:val="0069451A"/>
    <w:rsid w:val="00694722"/>
    <w:rsid w:val="006954F1"/>
    <w:rsid w:val="00695AE7"/>
    <w:rsid w:val="00695D0B"/>
    <w:rsid w:val="0069600B"/>
    <w:rsid w:val="006960E6"/>
    <w:rsid w:val="0069644C"/>
    <w:rsid w:val="00696548"/>
    <w:rsid w:val="00696880"/>
    <w:rsid w:val="006A0080"/>
    <w:rsid w:val="006A03B4"/>
    <w:rsid w:val="006A0746"/>
    <w:rsid w:val="006A08E9"/>
    <w:rsid w:val="006A0AD1"/>
    <w:rsid w:val="006A2595"/>
    <w:rsid w:val="006A2B95"/>
    <w:rsid w:val="006A2D28"/>
    <w:rsid w:val="006A3039"/>
    <w:rsid w:val="006A32FF"/>
    <w:rsid w:val="006A3678"/>
    <w:rsid w:val="006A3A76"/>
    <w:rsid w:val="006A3BE9"/>
    <w:rsid w:val="006A3D5C"/>
    <w:rsid w:val="006A4241"/>
    <w:rsid w:val="006A4D84"/>
    <w:rsid w:val="006A5D45"/>
    <w:rsid w:val="006A6123"/>
    <w:rsid w:val="006A6752"/>
    <w:rsid w:val="006A6F94"/>
    <w:rsid w:val="006A75FA"/>
    <w:rsid w:val="006A7734"/>
    <w:rsid w:val="006A7EB3"/>
    <w:rsid w:val="006B0C0E"/>
    <w:rsid w:val="006B0F01"/>
    <w:rsid w:val="006B104E"/>
    <w:rsid w:val="006B1865"/>
    <w:rsid w:val="006B3092"/>
    <w:rsid w:val="006B3AB3"/>
    <w:rsid w:val="006B3ACE"/>
    <w:rsid w:val="006B3D92"/>
    <w:rsid w:val="006B4A34"/>
    <w:rsid w:val="006B4C5D"/>
    <w:rsid w:val="006B5672"/>
    <w:rsid w:val="006B6579"/>
    <w:rsid w:val="006B6BA3"/>
    <w:rsid w:val="006B792C"/>
    <w:rsid w:val="006B79A8"/>
    <w:rsid w:val="006C0221"/>
    <w:rsid w:val="006C08AC"/>
    <w:rsid w:val="006C0E55"/>
    <w:rsid w:val="006C16B3"/>
    <w:rsid w:val="006C2012"/>
    <w:rsid w:val="006C2834"/>
    <w:rsid w:val="006C2932"/>
    <w:rsid w:val="006C2B81"/>
    <w:rsid w:val="006C31E1"/>
    <w:rsid w:val="006C40A4"/>
    <w:rsid w:val="006C451F"/>
    <w:rsid w:val="006C49C0"/>
    <w:rsid w:val="006C5130"/>
    <w:rsid w:val="006C5CAA"/>
    <w:rsid w:val="006C628B"/>
    <w:rsid w:val="006C725E"/>
    <w:rsid w:val="006C7475"/>
    <w:rsid w:val="006C77C7"/>
    <w:rsid w:val="006C7ECC"/>
    <w:rsid w:val="006D020B"/>
    <w:rsid w:val="006D04B4"/>
    <w:rsid w:val="006D0BA2"/>
    <w:rsid w:val="006D1335"/>
    <w:rsid w:val="006D1A31"/>
    <w:rsid w:val="006D1C34"/>
    <w:rsid w:val="006D205B"/>
    <w:rsid w:val="006D2C42"/>
    <w:rsid w:val="006D2FFE"/>
    <w:rsid w:val="006D374D"/>
    <w:rsid w:val="006D430A"/>
    <w:rsid w:val="006D451B"/>
    <w:rsid w:val="006D4C0B"/>
    <w:rsid w:val="006D5B25"/>
    <w:rsid w:val="006D5CCE"/>
    <w:rsid w:val="006D5D88"/>
    <w:rsid w:val="006D5FB9"/>
    <w:rsid w:val="006D6A89"/>
    <w:rsid w:val="006D6AC0"/>
    <w:rsid w:val="006D6C11"/>
    <w:rsid w:val="006D6EE8"/>
    <w:rsid w:val="006D7050"/>
    <w:rsid w:val="006D7534"/>
    <w:rsid w:val="006D7DB3"/>
    <w:rsid w:val="006D7F5B"/>
    <w:rsid w:val="006E0144"/>
    <w:rsid w:val="006E07A4"/>
    <w:rsid w:val="006E0BB8"/>
    <w:rsid w:val="006E1289"/>
    <w:rsid w:val="006E1402"/>
    <w:rsid w:val="006E276E"/>
    <w:rsid w:val="006E2FDA"/>
    <w:rsid w:val="006E30BD"/>
    <w:rsid w:val="006E3B5B"/>
    <w:rsid w:val="006E4A1C"/>
    <w:rsid w:val="006E4BCE"/>
    <w:rsid w:val="006E501B"/>
    <w:rsid w:val="006E5A3B"/>
    <w:rsid w:val="006E6AF0"/>
    <w:rsid w:val="006E6CA7"/>
    <w:rsid w:val="006E7144"/>
    <w:rsid w:val="006E71B7"/>
    <w:rsid w:val="006E78C8"/>
    <w:rsid w:val="006E7A09"/>
    <w:rsid w:val="006E7BF9"/>
    <w:rsid w:val="006E7D6A"/>
    <w:rsid w:val="006F00D4"/>
    <w:rsid w:val="006F122D"/>
    <w:rsid w:val="006F17DF"/>
    <w:rsid w:val="006F26D1"/>
    <w:rsid w:val="006F2865"/>
    <w:rsid w:val="006F2F01"/>
    <w:rsid w:val="006F3889"/>
    <w:rsid w:val="006F3A81"/>
    <w:rsid w:val="006F3B56"/>
    <w:rsid w:val="006F4192"/>
    <w:rsid w:val="006F557B"/>
    <w:rsid w:val="006F5C21"/>
    <w:rsid w:val="006F68F8"/>
    <w:rsid w:val="006F6CB5"/>
    <w:rsid w:val="006F756D"/>
    <w:rsid w:val="006F76CE"/>
    <w:rsid w:val="006F79B4"/>
    <w:rsid w:val="006F7DF9"/>
    <w:rsid w:val="007004EC"/>
    <w:rsid w:val="00700AAD"/>
    <w:rsid w:val="00701BF7"/>
    <w:rsid w:val="00701E2C"/>
    <w:rsid w:val="00702734"/>
    <w:rsid w:val="00702850"/>
    <w:rsid w:val="00702875"/>
    <w:rsid w:val="00702886"/>
    <w:rsid w:val="0070331C"/>
    <w:rsid w:val="007039AB"/>
    <w:rsid w:val="00704432"/>
    <w:rsid w:val="0070468B"/>
    <w:rsid w:val="00705017"/>
    <w:rsid w:val="0070525E"/>
    <w:rsid w:val="00705333"/>
    <w:rsid w:val="00705DA2"/>
    <w:rsid w:val="007060A2"/>
    <w:rsid w:val="00706381"/>
    <w:rsid w:val="007069BB"/>
    <w:rsid w:val="00706C33"/>
    <w:rsid w:val="00707733"/>
    <w:rsid w:val="00707E51"/>
    <w:rsid w:val="007105F2"/>
    <w:rsid w:val="00710B29"/>
    <w:rsid w:val="00710BB3"/>
    <w:rsid w:val="00710FE9"/>
    <w:rsid w:val="00711833"/>
    <w:rsid w:val="00711B08"/>
    <w:rsid w:val="00711FFA"/>
    <w:rsid w:val="00712744"/>
    <w:rsid w:val="00712DB0"/>
    <w:rsid w:val="00712DBD"/>
    <w:rsid w:val="00713686"/>
    <w:rsid w:val="00713731"/>
    <w:rsid w:val="00714288"/>
    <w:rsid w:val="00714566"/>
    <w:rsid w:val="00714943"/>
    <w:rsid w:val="00714BDA"/>
    <w:rsid w:val="00715503"/>
    <w:rsid w:val="00716332"/>
    <w:rsid w:val="007166AA"/>
    <w:rsid w:val="007168FF"/>
    <w:rsid w:val="007175A1"/>
    <w:rsid w:val="00717BB5"/>
    <w:rsid w:val="0072032F"/>
    <w:rsid w:val="00720842"/>
    <w:rsid w:val="00721656"/>
    <w:rsid w:val="007222B1"/>
    <w:rsid w:val="00722370"/>
    <w:rsid w:val="007223AF"/>
    <w:rsid w:val="007227A1"/>
    <w:rsid w:val="00722806"/>
    <w:rsid w:val="0072313D"/>
    <w:rsid w:val="00723EBE"/>
    <w:rsid w:val="00724714"/>
    <w:rsid w:val="007247DC"/>
    <w:rsid w:val="00724D59"/>
    <w:rsid w:val="00725800"/>
    <w:rsid w:val="007258D1"/>
    <w:rsid w:val="00725909"/>
    <w:rsid w:val="0072630C"/>
    <w:rsid w:val="007264BD"/>
    <w:rsid w:val="007267DC"/>
    <w:rsid w:val="00726AE7"/>
    <w:rsid w:val="00727309"/>
    <w:rsid w:val="00727B1A"/>
    <w:rsid w:val="00727F98"/>
    <w:rsid w:val="00730059"/>
    <w:rsid w:val="007306B1"/>
    <w:rsid w:val="007308BE"/>
    <w:rsid w:val="00730FEA"/>
    <w:rsid w:val="00731982"/>
    <w:rsid w:val="00731C03"/>
    <w:rsid w:val="00731D97"/>
    <w:rsid w:val="00732A68"/>
    <w:rsid w:val="007331B2"/>
    <w:rsid w:val="007332AB"/>
    <w:rsid w:val="00733940"/>
    <w:rsid w:val="00733CCA"/>
    <w:rsid w:val="00734711"/>
    <w:rsid w:val="00734918"/>
    <w:rsid w:val="007351A8"/>
    <w:rsid w:val="007353C4"/>
    <w:rsid w:val="00735916"/>
    <w:rsid w:val="00736451"/>
    <w:rsid w:val="007369EE"/>
    <w:rsid w:val="0073737C"/>
    <w:rsid w:val="007379C2"/>
    <w:rsid w:val="00737D11"/>
    <w:rsid w:val="00740B15"/>
    <w:rsid w:val="00740C70"/>
    <w:rsid w:val="00740EE2"/>
    <w:rsid w:val="00741049"/>
    <w:rsid w:val="00741942"/>
    <w:rsid w:val="00742FE2"/>
    <w:rsid w:val="00743491"/>
    <w:rsid w:val="00743CEF"/>
    <w:rsid w:val="007446AD"/>
    <w:rsid w:val="00744713"/>
    <w:rsid w:val="00744AE1"/>
    <w:rsid w:val="00745211"/>
    <w:rsid w:val="007454D0"/>
    <w:rsid w:val="0074729D"/>
    <w:rsid w:val="007474F3"/>
    <w:rsid w:val="00747871"/>
    <w:rsid w:val="00747FE7"/>
    <w:rsid w:val="00751072"/>
    <w:rsid w:val="00751FAC"/>
    <w:rsid w:val="007521BF"/>
    <w:rsid w:val="00752B59"/>
    <w:rsid w:val="00752DE6"/>
    <w:rsid w:val="0075316D"/>
    <w:rsid w:val="0075390B"/>
    <w:rsid w:val="00753F08"/>
    <w:rsid w:val="00753F0F"/>
    <w:rsid w:val="007541DF"/>
    <w:rsid w:val="0075428F"/>
    <w:rsid w:val="00754972"/>
    <w:rsid w:val="00754D68"/>
    <w:rsid w:val="007567BE"/>
    <w:rsid w:val="00757054"/>
    <w:rsid w:val="00760032"/>
    <w:rsid w:val="00760337"/>
    <w:rsid w:val="0076075F"/>
    <w:rsid w:val="0076111A"/>
    <w:rsid w:val="0076133D"/>
    <w:rsid w:val="00761646"/>
    <w:rsid w:val="00761FC9"/>
    <w:rsid w:val="007629FF"/>
    <w:rsid w:val="00763224"/>
    <w:rsid w:val="00763603"/>
    <w:rsid w:val="00764343"/>
    <w:rsid w:val="00764C8D"/>
    <w:rsid w:val="00765142"/>
    <w:rsid w:val="00765A46"/>
    <w:rsid w:val="00766152"/>
    <w:rsid w:val="00766CC4"/>
    <w:rsid w:val="0076733B"/>
    <w:rsid w:val="00767597"/>
    <w:rsid w:val="007676D6"/>
    <w:rsid w:val="00767B1A"/>
    <w:rsid w:val="00770163"/>
    <w:rsid w:val="00770402"/>
    <w:rsid w:val="007707BC"/>
    <w:rsid w:val="00770AA6"/>
    <w:rsid w:val="00770FB6"/>
    <w:rsid w:val="00771816"/>
    <w:rsid w:val="00771A29"/>
    <w:rsid w:val="00771FB8"/>
    <w:rsid w:val="0077229B"/>
    <w:rsid w:val="00772CE5"/>
    <w:rsid w:val="00773BCA"/>
    <w:rsid w:val="00773F42"/>
    <w:rsid w:val="00773FE4"/>
    <w:rsid w:val="007744E8"/>
    <w:rsid w:val="007747A3"/>
    <w:rsid w:val="00774C11"/>
    <w:rsid w:val="00776267"/>
    <w:rsid w:val="00776C81"/>
    <w:rsid w:val="007779A1"/>
    <w:rsid w:val="00777D75"/>
    <w:rsid w:val="00777DEF"/>
    <w:rsid w:val="00780172"/>
    <w:rsid w:val="00780358"/>
    <w:rsid w:val="00780420"/>
    <w:rsid w:val="00780BA7"/>
    <w:rsid w:val="00781884"/>
    <w:rsid w:val="007820EF"/>
    <w:rsid w:val="007826E6"/>
    <w:rsid w:val="00782763"/>
    <w:rsid w:val="00782AD9"/>
    <w:rsid w:val="00784674"/>
    <w:rsid w:val="0078486B"/>
    <w:rsid w:val="00784A19"/>
    <w:rsid w:val="00784D4F"/>
    <w:rsid w:val="007855C9"/>
    <w:rsid w:val="00785ED0"/>
    <w:rsid w:val="007860EC"/>
    <w:rsid w:val="0078635B"/>
    <w:rsid w:val="007864EB"/>
    <w:rsid w:val="00786B59"/>
    <w:rsid w:val="00787324"/>
    <w:rsid w:val="00787C38"/>
    <w:rsid w:val="00787CE7"/>
    <w:rsid w:val="00790387"/>
    <w:rsid w:val="007904D8"/>
    <w:rsid w:val="00790F85"/>
    <w:rsid w:val="007912E1"/>
    <w:rsid w:val="0079152E"/>
    <w:rsid w:val="00791B75"/>
    <w:rsid w:val="00792909"/>
    <w:rsid w:val="00792CCE"/>
    <w:rsid w:val="00793412"/>
    <w:rsid w:val="00793AD8"/>
    <w:rsid w:val="00793BD2"/>
    <w:rsid w:val="00793CAF"/>
    <w:rsid w:val="00793E59"/>
    <w:rsid w:val="00793FF0"/>
    <w:rsid w:val="00794512"/>
    <w:rsid w:val="0079469F"/>
    <w:rsid w:val="007953BD"/>
    <w:rsid w:val="007954A4"/>
    <w:rsid w:val="00795696"/>
    <w:rsid w:val="00795950"/>
    <w:rsid w:val="00795963"/>
    <w:rsid w:val="0079656D"/>
    <w:rsid w:val="00796672"/>
    <w:rsid w:val="007966B7"/>
    <w:rsid w:val="00796AB3"/>
    <w:rsid w:val="0079701D"/>
    <w:rsid w:val="0079720D"/>
    <w:rsid w:val="00797506"/>
    <w:rsid w:val="007A071E"/>
    <w:rsid w:val="007A0FDB"/>
    <w:rsid w:val="007A112E"/>
    <w:rsid w:val="007A23EF"/>
    <w:rsid w:val="007A2733"/>
    <w:rsid w:val="007A2B21"/>
    <w:rsid w:val="007A2ECE"/>
    <w:rsid w:val="007A3855"/>
    <w:rsid w:val="007A3C0F"/>
    <w:rsid w:val="007A3E30"/>
    <w:rsid w:val="007A42EB"/>
    <w:rsid w:val="007A589D"/>
    <w:rsid w:val="007A5D57"/>
    <w:rsid w:val="007A63CA"/>
    <w:rsid w:val="007A6A32"/>
    <w:rsid w:val="007A6E0B"/>
    <w:rsid w:val="007A78A6"/>
    <w:rsid w:val="007A78DE"/>
    <w:rsid w:val="007A7AF7"/>
    <w:rsid w:val="007B01A1"/>
    <w:rsid w:val="007B031F"/>
    <w:rsid w:val="007B07FF"/>
    <w:rsid w:val="007B2026"/>
    <w:rsid w:val="007B2389"/>
    <w:rsid w:val="007B2A91"/>
    <w:rsid w:val="007B2CC0"/>
    <w:rsid w:val="007B31C4"/>
    <w:rsid w:val="007B3541"/>
    <w:rsid w:val="007B3BEF"/>
    <w:rsid w:val="007B4503"/>
    <w:rsid w:val="007B48E8"/>
    <w:rsid w:val="007B4ABB"/>
    <w:rsid w:val="007B51FC"/>
    <w:rsid w:val="007B5681"/>
    <w:rsid w:val="007B5AC3"/>
    <w:rsid w:val="007B5E70"/>
    <w:rsid w:val="007B6184"/>
    <w:rsid w:val="007B624F"/>
    <w:rsid w:val="007B7249"/>
    <w:rsid w:val="007B7AA7"/>
    <w:rsid w:val="007C081C"/>
    <w:rsid w:val="007C114B"/>
    <w:rsid w:val="007C16D3"/>
    <w:rsid w:val="007C1849"/>
    <w:rsid w:val="007C1B7A"/>
    <w:rsid w:val="007C1D73"/>
    <w:rsid w:val="007C210D"/>
    <w:rsid w:val="007C28F9"/>
    <w:rsid w:val="007C2A6D"/>
    <w:rsid w:val="007C37D3"/>
    <w:rsid w:val="007C5A85"/>
    <w:rsid w:val="007C622F"/>
    <w:rsid w:val="007C68C9"/>
    <w:rsid w:val="007C6ADA"/>
    <w:rsid w:val="007C6C3D"/>
    <w:rsid w:val="007C7213"/>
    <w:rsid w:val="007C7810"/>
    <w:rsid w:val="007C7CFA"/>
    <w:rsid w:val="007D0082"/>
    <w:rsid w:val="007D0333"/>
    <w:rsid w:val="007D0680"/>
    <w:rsid w:val="007D0E16"/>
    <w:rsid w:val="007D1231"/>
    <w:rsid w:val="007D281C"/>
    <w:rsid w:val="007D2EBC"/>
    <w:rsid w:val="007D3718"/>
    <w:rsid w:val="007D37C4"/>
    <w:rsid w:val="007D3B7A"/>
    <w:rsid w:val="007D3DB2"/>
    <w:rsid w:val="007D5A6A"/>
    <w:rsid w:val="007D5FD1"/>
    <w:rsid w:val="007D62C2"/>
    <w:rsid w:val="007D6C4C"/>
    <w:rsid w:val="007D706C"/>
    <w:rsid w:val="007E024E"/>
    <w:rsid w:val="007E0DA8"/>
    <w:rsid w:val="007E10C1"/>
    <w:rsid w:val="007E12D5"/>
    <w:rsid w:val="007E1842"/>
    <w:rsid w:val="007E250B"/>
    <w:rsid w:val="007E2671"/>
    <w:rsid w:val="007E29B7"/>
    <w:rsid w:val="007E33DC"/>
    <w:rsid w:val="007E3ACF"/>
    <w:rsid w:val="007E3B89"/>
    <w:rsid w:val="007E4786"/>
    <w:rsid w:val="007E4E8A"/>
    <w:rsid w:val="007E50F1"/>
    <w:rsid w:val="007E5911"/>
    <w:rsid w:val="007E5DC5"/>
    <w:rsid w:val="007E6700"/>
    <w:rsid w:val="007E6941"/>
    <w:rsid w:val="007E7081"/>
    <w:rsid w:val="007F00A6"/>
    <w:rsid w:val="007F0D0C"/>
    <w:rsid w:val="007F1930"/>
    <w:rsid w:val="007F1D35"/>
    <w:rsid w:val="007F2945"/>
    <w:rsid w:val="007F2E9D"/>
    <w:rsid w:val="007F359D"/>
    <w:rsid w:val="007F35FE"/>
    <w:rsid w:val="007F406B"/>
    <w:rsid w:val="007F4693"/>
    <w:rsid w:val="007F4B57"/>
    <w:rsid w:val="007F4B65"/>
    <w:rsid w:val="007F5221"/>
    <w:rsid w:val="007F6117"/>
    <w:rsid w:val="007F684A"/>
    <w:rsid w:val="007F6A09"/>
    <w:rsid w:val="007F6B8C"/>
    <w:rsid w:val="007F6FEA"/>
    <w:rsid w:val="007F7954"/>
    <w:rsid w:val="007F7D07"/>
    <w:rsid w:val="007F7E3B"/>
    <w:rsid w:val="00800710"/>
    <w:rsid w:val="00801D09"/>
    <w:rsid w:val="0080258F"/>
    <w:rsid w:val="00803162"/>
    <w:rsid w:val="008031DF"/>
    <w:rsid w:val="0080421F"/>
    <w:rsid w:val="00804422"/>
    <w:rsid w:val="00804E56"/>
    <w:rsid w:val="00805F7C"/>
    <w:rsid w:val="00806698"/>
    <w:rsid w:val="008076AB"/>
    <w:rsid w:val="00807E05"/>
    <w:rsid w:val="0081088E"/>
    <w:rsid w:val="00810D31"/>
    <w:rsid w:val="00810DE1"/>
    <w:rsid w:val="00810EA7"/>
    <w:rsid w:val="00810F42"/>
    <w:rsid w:val="0081118A"/>
    <w:rsid w:val="0081119C"/>
    <w:rsid w:val="008111E4"/>
    <w:rsid w:val="0081165F"/>
    <w:rsid w:val="00811BE5"/>
    <w:rsid w:val="008121F6"/>
    <w:rsid w:val="008125A8"/>
    <w:rsid w:val="008128C7"/>
    <w:rsid w:val="00812C4D"/>
    <w:rsid w:val="0081341A"/>
    <w:rsid w:val="0081345C"/>
    <w:rsid w:val="008143B1"/>
    <w:rsid w:val="0081444C"/>
    <w:rsid w:val="00814D64"/>
    <w:rsid w:val="00815D83"/>
    <w:rsid w:val="008160BC"/>
    <w:rsid w:val="0081656C"/>
    <w:rsid w:val="008173E2"/>
    <w:rsid w:val="008178EA"/>
    <w:rsid w:val="0081794B"/>
    <w:rsid w:val="008206CF"/>
    <w:rsid w:val="00820B82"/>
    <w:rsid w:val="00820D29"/>
    <w:rsid w:val="008210AF"/>
    <w:rsid w:val="0082191E"/>
    <w:rsid w:val="00821AE3"/>
    <w:rsid w:val="00821E28"/>
    <w:rsid w:val="008220CC"/>
    <w:rsid w:val="00822C56"/>
    <w:rsid w:val="00822EDB"/>
    <w:rsid w:val="008247EE"/>
    <w:rsid w:val="008259E6"/>
    <w:rsid w:val="00825A65"/>
    <w:rsid w:val="008264EE"/>
    <w:rsid w:val="0082682A"/>
    <w:rsid w:val="008268FF"/>
    <w:rsid w:val="00826FD9"/>
    <w:rsid w:val="00830B6C"/>
    <w:rsid w:val="00830CCE"/>
    <w:rsid w:val="008311AE"/>
    <w:rsid w:val="008312DD"/>
    <w:rsid w:val="008314B3"/>
    <w:rsid w:val="00831B8D"/>
    <w:rsid w:val="00832738"/>
    <w:rsid w:val="00832848"/>
    <w:rsid w:val="00832AAE"/>
    <w:rsid w:val="00833667"/>
    <w:rsid w:val="00833ED1"/>
    <w:rsid w:val="00833F38"/>
    <w:rsid w:val="008342F7"/>
    <w:rsid w:val="00834363"/>
    <w:rsid w:val="008344EF"/>
    <w:rsid w:val="0083470C"/>
    <w:rsid w:val="00834754"/>
    <w:rsid w:val="00834770"/>
    <w:rsid w:val="008356E2"/>
    <w:rsid w:val="00835838"/>
    <w:rsid w:val="00835CAD"/>
    <w:rsid w:val="008364EF"/>
    <w:rsid w:val="0083672E"/>
    <w:rsid w:val="00836AF7"/>
    <w:rsid w:val="00836C41"/>
    <w:rsid w:val="008378DD"/>
    <w:rsid w:val="008402C9"/>
    <w:rsid w:val="0084144B"/>
    <w:rsid w:val="00841A72"/>
    <w:rsid w:val="00841DC6"/>
    <w:rsid w:val="00842448"/>
    <w:rsid w:val="00842803"/>
    <w:rsid w:val="008432BC"/>
    <w:rsid w:val="00843AC1"/>
    <w:rsid w:val="00844A59"/>
    <w:rsid w:val="00844B55"/>
    <w:rsid w:val="00844DC8"/>
    <w:rsid w:val="008464D1"/>
    <w:rsid w:val="008465EB"/>
    <w:rsid w:val="008466E6"/>
    <w:rsid w:val="00846D2B"/>
    <w:rsid w:val="00846F67"/>
    <w:rsid w:val="008473F1"/>
    <w:rsid w:val="00847A2E"/>
    <w:rsid w:val="00847F81"/>
    <w:rsid w:val="00850A8A"/>
    <w:rsid w:val="00850CDF"/>
    <w:rsid w:val="00850F96"/>
    <w:rsid w:val="008515DC"/>
    <w:rsid w:val="00851621"/>
    <w:rsid w:val="00851C2D"/>
    <w:rsid w:val="00851CAA"/>
    <w:rsid w:val="008544BB"/>
    <w:rsid w:val="008545FA"/>
    <w:rsid w:val="00854C65"/>
    <w:rsid w:val="008551E9"/>
    <w:rsid w:val="00856781"/>
    <w:rsid w:val="008567C4"/>
    <w:rsid w:val="00856D61"/>
    <w:rsid w:val="00856E1B"/>
    <w:rsid w:val="008577A8"/>
    <w:rsid w:val="008578EC"/>
    <w:rsid w:val="00857CFC"/>
    <w:rsid w:val="008604EE"/>
    <w:rsid w:val="00860CFF"/>
    <w:rsid w:val="00860D3E"/>
    <w:rsid w:val="00860E84"/>
    <w:rsid w:val="00860ECC"/>
    <w:rsid w:val="0086104B"/>
    <w:rsid w:val="00861603"/>
    <w:rsid w:val="008617CC"/>
    <w:rsid w:val="00861A3E"/>
    <w:rsid w:val="008622BF"/>
    <w:rsid w:val="00862B15"/>
    <w:rsid w:val="00862EE8"/>
    <w:rsid w:val="00862FEA"/>
    <w:rsid w:val="00863832"/>
    <w:rsid w:val="00863D22"/>
    <w:rsid w:val="008641F7"/>
    <w:rsid w:val="008641FF"/>
    <w:rsid w:val="00864985"/>
    <w:rsid w:val="00864D91"/>
    <w:rsid w:val="00864FD9"/>
    <w:rsid w:val="00865DAF"/>
    <w:rsid w:val="00866049"/>
    <w:rsid w:val="00866EF3"/>
    <w:rsid w:val="008677F9"/>
    <w:rsid w:val="0087044C"/>
    <w:rsid w:val="00870A63"/>
    <w:rsid w:val="00871215"/>
    <w:rsid w:val="008714C2"/>
    <w:rsid w:val="0087195A"/>
    <w:rsid w:val="00871DA4"/>
    <w:rsid w:val="00872CFB"/>
    <w:rsid w:val="00872D74"/>
    <w:rsid w:val="00873728"/>
    <w:rsid w:val="0087377B"/>
    <w:rsid w:val="008741B5"/>
    <w:rsid w:val="00874DBA"/>
    <w:rsid w:val="008755BB"/>
    <w:rsid w:val="008755EE"/>
    <w:rsid w:val="008756F2"/>
    <w:rsid w:val="00875972"/>
    <w:rsid w:val="00875BD0"/>
    <w:rsid w:val="00875C64"/>
    <w:rsid w:val="00876FF9"/>
    <w:rsid w:val="008770ED"/>
    <w:rsid w:val="008776B7"/>
    <w:rsid w:val="00880362"/>
    <w:rsid w:val="00880883"/>
    <w:rsid w:val="00880990"/>
    <w:rsid w:val="00880F02"/>
    <w:rsid w:val="00880F8E"/>
    <w:rsid w:val="008811B9"/>
    <w:rsid w:val="0088132D"/>
    <w:rsid w:val="00881347"/>
    <w:rsid w:val="008813FB"/>
    <w:rsid w:val="008818D0"/>
    <w:rsid w:val="00881EC7"/>
    <w:rsid w:val="00881EFD"/>
    <w:rsid w:val="00882076"/>
    <w:rsid w:val="0088257A"/>
    <w:rsid w:val="008825FC"/>
    <w:rsid w:val="00882CA1"/>
    <w:rsid w:val="00884FA9"/>
    <w:rsid w:val="00885A2D"/>
    <w:rsid w:val="00885F73"/>
    <w:rsid w:val="00886391"/>
    <w:rsid w:val="00886709"/>
    <w:rsid w:val="00886766"/>
    <w:rsid w:val="0088692A"/>
    <w:rsid w:val="0088728B"/>
    <w:rsid w:val="00887CBD"/>
    <w:rsid w:val="00890213"/>
    <w:rsid w:val="00890370"/>
    <w:rsid w:val="0089037A"/>
    <w:rsid w:val="008906D2"/>
    <w:rsid w:val="00890DDE"/>
    <w:rsid w:val="00890E70"/>
    <w:rsid w:val="008914A5"/>
    <w:rsid w:val="00891542"/>
    <w:rsid w:val="0089267F"/>
    <w:rsid w:val="00892BDB"/>
    <w:rsid w:val="00892CEC"/>
    <w:rsid w:val="00892E9A"/>
    <w:rsid w:val="008932F1"/>
    <w:rsid w:val="008937A0"/>
    <w:rsid w:val="0089418A"/>
    <w:rsid w:val="00894A54"/>
    <w:rsid w:val="00894B89"/>
    <w:rsid w:val="00894D78"/>
    <w:rsid w:val="00894DE2"/>
    <w:rsid w:val="00894E69"/>
    <w:rsid w:val="008953D0"/>
    <w:rsid w:val="00896027"/>
    <w:rsid w:val="0089614B"/>
    <w:rsid w:val="008964B9"/>
    <w:rsid w:val="00897286"/>
    <w:rsid w:val="00897996"/>
    <w:rsid w:val="00897CB5"/>
    <w:rsid w:val="008A05D0"/>
    <w:rsid w:val="008A068D"/>
    <w:rsid w:val="008A07B2"/>
    <w:rsid w:val="008A0869"/>
    <w:rsid w:val="008A094C"/>
    <w:rsid w:val="008A0A05"/>
    <w:rsid w:val="008A16D9"/>
    <w:rsid w:val="008A1A3D"/>
    <w:rsid w:val="008A1A76"/>
    <w:rsid w:val="008A3067"/>
    <w:rsid w:val="008A30A2"/>
    <w:rsid w:val="008A3B86"/>
    <w:rsid w:val="008A3C25"/>
    <w:rsid w:val="008A40AF"/>
    <w:rsid w:val="008A605D"/>
    <w:rsid w:val="008A6824"/>
    <w:rsid w:val="008A68AA"/>
    <w:rsid w:val="008A6BD0"/>
    <w:rsid w:val="008A6D31"/>
    <w:rsid w:val="008A71C0"/>
    <w:rsid w:val="008A751A"/>
    <w:rsid w:val="008A781D"/>
    <w:rsid w:val="008B01B0"/>
    <w:rsid w:val="008B08B6"/>
    <w:rsid w:val="008B0BA1"/>
    <w:rsid w:val="008B0CFE"/>
    <w:rsid w:val="008B1086"/>
    <w:rsid w:val="008B1A71"/>
    <w:rsid w:val="008B1B0F"/>
    <w:rsid w:val="008B1E87"/>
    <w:rsid w:val="008B21E5"/>
    <w:rsid w:val="008B281E"/>
    <w:rsid w:val="008B2D12"/>
    <w:rsid w:val="008B2E31"/>
    <w:rsid w:val="008B2F1F"/>
    <w:rsid w:val="008B2F46"/>
    <w:rsid w:val="008B3A44"/>
    <w:rsid w:val="008B45BC"/>
    <w:rsid w:val="008B48ED"/>
    <w:rsid w:val="008B4AE3"/>
    <w:rsid w:val="008B55BF"/>
    <w:rsid w:val="008B576A"/>
    <w:rsid w:val="008B5F10"/>
    <w:rsid w:val="008B61B5"/>
    <w:rsid w:val="008B6475"/>
    <w:rsid w:val="008B64E6"/>
    <w:rsid w:val="008B6CF2"/>
    <w:rsid w:val="008B7316"/>
    <w:rsid w:val="008B7FCD"/>
    <w:rsid w:val="008C00C6"/>
    <w:rsid w:val="008C0254"/>
    <w:rsid w:val="008C037D"/>
    <w:rsid w:val="008C1284"/>
    <w:rsid w:val="008C152D"/>
    <w:rsid w:val="008C15EA"/>
    <w:rsid w:val="008C1741"/>
    <w:rsid w:val="008C1A51"/>
    <w:rsid w:val="008C1F82"/>
    <w:rsid w:val="008C2116"/>
    <w:rsid w:val="008C296B"/>
    <w:rsid w:val="008C29E5"/>
    <w:rsid w:val="008C38B2"/>
    <w:rsid w:val="008C39EA"/>
    <w:rsid w:val="008C3AA3"/>
    <w:rsid w:val="008C5091"/>
    <w:rsid w:val="008C5302"/>
    <w:rsid w:val="008C53D2"/>
    <w:rsid w:val="008C5880"/>
    <w:rsid w:val="008C5B4E"/>
    <w:rsid w:val="008C5DA4"/>
    <w:rsid w:val="008C7104"/>
    <w:rsid w:val="008C741D"/>
    <w:rsid w:val="008C7DDE"/>
    <w:rsid w:val="008D0546"/>
    <w:rsid w:val="008D0860"/>
    <w:rsid w:val="008D133A"/>
    <w:rsid w:val="008D22F0"/>
    <w:rsid w:val="008D2F0D"/>
    <w:rsid w:val="008D304A"/>
    <w:rsid w:val="008D355F"/>
    <w:rsid w:val="008D4CAE"/>
    <w:rsid w:val="008D4CD5"/>
    <w:rsid w:val="008D52E0"/>
    <w:rsid w:val="008D5592"/>
    <w:rsid w:val="008D5B6F"/>
    <w:rsid w:val="008D6BEA"/>
    <w:rsid w:val="008D759C"/>
    <w:rsid w:val="008D79AC"/>
    <w:rsid w:val="008E02D6"/>
    <w:rsid w:val="008E0DC9"/>
    <w:rsid w:val="008E1265"/>
    <w:rsid w:val="008E1385"/>
    <w:rsid w:val="008E2A42"/>
    <w:rsid w:val="008E2EE1"/>
    <w:rsid w:val="008E2F8C"/>
    <w:rsid w:val="008E511D"/>
    <w:rsid w:val="008E554D"/>
    <w:rsid w:val="008E5696"/>
    <w:rsid w:val="008E58CF"/>
    <w:rsid w:val="008E6306"/>
    <w:rsid w:val="008E6977"/>
    <w:rsid w:val="008E6A66"/>
    <w:rsid w:val="008E71C9"/>
    <w:rsid w:val="008E736A"/>
    <w:rsid w:val="008F0987"/>
    <w:rsid w:val="008F09F2"/>
    <w:rsid w:val="008F13EB"/>
    <w:rsid w:val="008F17C9"/>
    <w:rsid w:val="008F2134"/>
    <w:rsid w:val="008F2940"/>
    <w:rsid w:val="008F2AFE"/>
    <w:rsid w:val="008F3187"/>
    <w:rsid w:val="008F34EE"/>
    <w:rsid w:val="008F367C"/>
    <w:rsid w:val="008F3AC1"/>
    <w:rsid w:val="008F3D48"/>
    <w:rsid w:val="008F3FCA"/>
    <w:rsid w:val="008F4A53"/>
    <w:rsid w:val="008F4C28"/>
    <w:rsid w:val="008F4DDA"/>
    <w:rsid w:val="008F4E0E"/>
    <w:rsid w:val="008F543B"/>
    <w:rsid w:val="008F56A9"/>
    <w:rsid w:val="008F57D7"/>
    <w:rsid w:val="008F64A5"/>
    <w:rsid w:val="008F6A94"/>
    <w:rsid w:val="008F6DCD"/>
    <w:rsid w:val="0090028E"/>
    <w:rsid w:val="00900521"/>
    <w:rsid w:val="00900603"/>
    <w:rsid w:val="00900A75"/>
    <w:rsid w:val="00900C42"/>
    <w:rsid w:val="00902521"/>
    <w:rsid w:val="00902616"/>
    <w:rsid w:val="00902997"/>
    <w:rsid w:val="00902B1D"/>
    <w:rsid w:val="00902EF7"/>
    <w:rsid w:val="009032C1"/>
    <w:rsid w:val="00903E7E"/>
    <w:rsid w:val="00903F7F"/>
    <w:rsid w:val="00903F84"/>
    <w:rsid w:val="0090404E"/>
    <w:rsid w:val="009044B3"/>
    <w:rsid w:val="0090482E"/>
    <w:rsid w:val="00904E4A"/>
    <w:rsid w:val="0090527E"/>
    <w:rsid w:val="009054CE"/>
    <w:rsid w:val="0090582E"/>
    <w:rsid w:val="0090623E"/>
    <w:rsid w:val="009064AC"/>
    <w:rsid w:val="0090657F"/>
    <w:rsid w:val="00906845"/>
    <w:rsid w:val="009068A2"/>
    <w:rsid w:val="0090691F"/>
    <w:rsid w:val="00906CF4"/>
    <w:rsid w:val="009071E3"/>
    <w:rsid w:val="009079D2"/>
    <w:rsid w:val="0091043A"/>
    <w:rsid w:val="0091055A"/>
    <w:rsid w:val="00910F0D"/>
    <w:rsid w:val="00911368"/>
    <w:rsid w:val="0091143D"/>
    <w:rsid w:val="00911A98"/>
    <w:rsid w:val="00911AB7"/>
    <w:rsid w:val="00911D1A"/>
    <w:rsid w:val="00912028"/>
    <w:rsid w:val="0091290A"/>
    <w:rsid w:val="00912CF7"/>
    <w:rsid w:val="0091319F"/>
    <w:rsid w:val="0091343C"/>
    <w:rsid w:val="0091351D"/>
    <w:rsid w:val="00913A96"/>
    <w:rsid w:val="00913D65"/>
    <w:rsid w:val="00913D6A"/>
    <w:rsid w:val="00913E6E"/>
    <w:rsid w:val="009143A2"/>
    <w:rsid w:val="00914A7D"/>
    <w:rsid w:val="00914DBF"/>
    <w:rsid w:val="0091501C"/>
    <w:rsid w:val="00915077"/>
    <w:rsid w:val="00915A10"/>
    <w:rsid w:val="00915D23"/>
    <w:rsid w:val="00916CDC"/>
    <w:rsid w:val="00916E3F"/>
    <w:rsid w:val="009170E4"/>
    <w:rsid w:val="00917644"/>
    <w:rsid w:val="009202E6"/>
    <w:rsid w:val="0092093D"/>
    <w:rsid w:val="00920C36"/>
    <w:rsid w:val="0092102B"/>
    <w:rsid w:val="00922207"/>
    <w:rsid w:val="00922E92"/>
    <w:rsid w:val="009232E9"/>
    <w:rsid w:val="00923BAA"/>
    <w:rsid w:val="00924E0E"/>
    <w:rsid w:val="00925B9F"/>
    <w:rsid w:val="009261AF"/>
    <w:rsid w:val="009266C5"/>
    <w:rsid w:val="00926A20"/>
    <w:rsid w:val="00926C0C"/>
    <w:rsid w:val="00926C3A"/>
    <w:rsid w:val="00926CA5"/>
    <w:rsid w:val="00927782"/>
    <w:rsid w:val="0092791C"/>
    <w:rsid w:val="00927E18"/>
    <w:rsid w:val="009303CA"/>
    <w:rsid w:val="009311E8"/>
    <w:rsid w:val="00931371"/>
    <w:rsid w:val="00934289"/>
    <w:rsid w:val="00934A06"/>
    <w:rsid w:val="009350B0"/>
    <w:rsid w:val="0093568D"/>
    <w:rsid w:val="00935A27"/>
    <w:rsid w:val="00935D9E"/>
    <w:rsid w:val="009365B9"/>
    <w:rsid w:val="00936D1D"/>
    <w:rsid w:val="009379D2"/>
    <w:rsid w:val="00937BD5"/>
    <w:rsid w:val="00937EAE"/>
    <w:rsid w:val="00937FCB"/>
    <w:rsid w:val="009403AA"/>
    <w:rsid w:val="00940ABD"/>
    <w:rsid w:val="00940F4C"/>
    <w:rsid w:val="009413E9"/>
    <w:rsid w:val="00941AC9"/>
    <w:rsid w:val="00941B41"/>
    <w:rsid w:val="00941DBA"/>
    <w:rsid w:val="0094243C"/>
    <w:rsid w:val="009428B5"/>
    <w:rsid w:val="00943023"/>
    <w:rsid w:val="009432DD"/>
    <w:rsid w:val="00943350"/>
    <w:rsid w:val="009433D2"/>
    <w:rsid w:val="009434B4"/>
    <w:rsid w:val="0094392C"/>
    <w:rsid w:val="00943B33"/>
    <w:rsid w:val="00943FD7"/>
    <w:rsid w:val="00944340"/>
    <w:rsid w:val="0094434B"/>
    <w:rsid w:val="009449B5"/>
    <w:rsid w:val="0094511B"/>
    <w:rsid w:val="009452ED"/>
    <w:rsid w:val="0094554E"/>
    <w:rsid w:val="00945B65"/>
    <w:rsid w:val="00945F2A"/>
    <w:rsid w:val="0094641A"/>
    <w:rsid w:val="00946968"/>
    <w:rsid w:val="00946E86"/>
    <w:rsid w:val="0094724B"/>
    <w:rsid w:val="00947B73"/>
    <w:rsid w:val="00950019"/>
    <w:rsid w:val="009504A6"/>
    <w:rsid w:val="0095064A"/>
    <w:rsid w:val="0095074D"/>
    <w:rsid w:val="009508D6"/>
    <w:rsid w:val="00950DF9"/>
    <w:rsid w:val="00951ACE"/>
    <w:rsid w:val="00952196"/>
    <w:rsid w:val="009525BC"/>
    <w:rsid w:val="00953022"/>
    <w:rsid w:val="00953799"/>
    <w:rsid w:val="009544CD"/>
    <w:rsid w:val="00954BD4"/>
    <w:rsid w:val="009554A5"/>
    <w:rsid w:val="00955581"/>
    <w:rsid w:val="0095564F"/>
    <w:rsid w:val="00956B96"/>
    <w:rsid w:val="00956E12"/>
    <w:rsid w:val="00956F68"/>
    <w:rsid w:val="00957237"/>
    <w:rsid w:val="00960BCF"/>
    <w:rsid w:val="009611F8"/>
    <w:rsid w:val="00961974"/>
    <w:rsid w:val="0096215F"/>
    <w:rsid w:val="009624A3"/>
    <w:rsid w:val="009634B1"/>
    <w:rsid w:val="00963B35"/>
    <w:rsid w:val="00964AE7"/>
    <w:rsid w:val="00964C3B"/>
    <w:rsid w:val="00964FC3"/>
    <w:rsid w:val="00965538"/>
    <w:rsid w:val="009657F6"/>
    <w:rsid w:val="00965978"/>
    <w:rsid w:val="00965CD6"/>
    <w:rsid w:val="00965ECA"/>
    <w:rsid w:val="00965F6D"/>
    <w:rsid w:val="00966165"/>
    <w:rsid w:val="00966588"/>
    <w:rsid w:val="00966C17"/>
    <w:rsid w:val="00967264"/>
    <w:rsid w:val="00967EAD"/>
    <w:rsid w:val="00967F52"/>
    <w:rsid w:val="0097030C"/>
    <w:rsid w:val="00970B94"/>
    <w:rsid w:val="00971105"/>
    <w:rsid w:val="00971137"/>
    <w:rsid w:val="00971F7F"/>
    <w:rsid w:val="00971FCA"/>
    <w:rsid w:val="00972A2A"/>
    <w:rsid w:val="00973314"/>
    <w:rsid w:val="009733F9"/>
    <w:rsid w:val="00973B33"/>
    <w:rsid w:val="0097508F"/>
    <w:rsid w:val="009764A4"/>
    <w:rsid w:val="00976C58"/>
    <w:rsid w:val="009778D0"/>
    <w:rsid w:val="009801FB"/>
    <w:rsid w:val="00980273"/>
    <w:rsid w:val="0098150C"/>
    <w:rsid w:val="009821E6"/>
    <w:rsid w:val="009823BD"/>
    <w:rsid w:val="00982C51"/>
    <w:rsid w:val="00983903"/>
    <w:rsid w:val="00983AA0"/>
    <w:rsid w:val="00983B78"/>
    <w:rsid w:val="00983B91"/>
    <w:rsid w:val="009840B3"/>
    <w:rsid w:val="0098412D"/>
    <w:rsid w:val="0098439F"/>
    <w:rsid w:val="009845B7"/>
    <w:rsid w:val="009846FB"/>
    <w:rsid w:val="00984F89"/>
    <w:rsid w:val="00985321"/>
    <w:rsid w:val="0098549B"/>
    <w:rsid w:val="00985D96"/>
    <w:rsid w:val="00985FA5"/>
    <w:rsid w:val="00986500"/>
    <w:rsid w:val="009869A4"/>
    <w:rsid w:val="00986B9E"/>
    <w:rsid w:val="00986E5C"/>
    <w:rsid w:val="00987033"/>
    <w:rsid w:val="009879A5"/>
    <w:rsid w:val="00990C98"/>
    <w:rsid w:val="00990DA0"/>
    <w:rsid w:val="0099138A"/>
    <w:rsid w:val="00991AE0"/>
    <w:rsid w:val="00991F9E"/>
    <w:rsid w:val="009931E2"/>
    <w:rsid w:val="009933A2"/>
    <w:rsid w:val="0099341C"/>
    <w:rsid w:val="00993557"/>
    <w:rsid w:val="0099378B"/>
    <w:rsid w:val="00993F20"/>
    <w:rsid w:val="009953E2"/>
    <w:rsid w:val="009962C4"/>
    <w:rsid w:val="00996542"/>
    <w:rsid w:val="00996626"/>
    <w:rsid w:val="00996777"/>
    <w:rsid w:val="00996844"/>
    <w:rsid w:val="0099693A"/>
    <w:rsid w:val="0099746B"/>
    <w:rsid w:val="00997B7A"/>
    <w:rsid w:val="009A0799"/>
    <w:rsid w:val="009A0BE2"/>
    <w:rsid w:val="009A120E"/>
    <w:rsid w:val="009A13AC"/>
    <w:rsid w:val="009A158C"/>
    <w:rsid w:val="009A19C5"/>
    <w:rsid w:val="009A1F21"/>
    <w:rsid w:val="009A2246"/>
    <w:rsid w:val="009A3166"/>
    <w:rsid w:val="009A3320"/>
    <w:rsid w:val="009A4008"/>
    <w:rsid w:val="009A448A"/>
    <w:rsid w:val="009A4B37"/>
    <w:rsid w:val="009A6431"/>
    <w:rsid w:val="009A6578"/>
    <w:rsid w:val="009A713B"/>
    <w:rsid w:val="009A7189"/>
    <w:rsid w:val="009A754A"/>
    <w:rsid w:val="009A755C"/>
    <w:rsid w:val="009A7FEB"/>
    <w:rsid w:val="009B028F"/>
    <w:rsid w:val="009B04B4"/>
    <w:rsid w:val="009B05BC"/>
    <w:rsid w:val="009B09FB"/>
    <w:rsid w:val="009B0E72"/>
    <w:rsid w:val="009B104D"/>
    <w:rsid w:val="009B126D"/>
    <w:rsid w:val="009B1414"/>
    <w:rsid w:val="009B1FF3"/>
    <w:rsid w:val="009B24E2"/>
    <w:rsid w:val="009B28C8"/>
    <w:rsid w:val="009B2ADB"/>
    <w:rsid w:val="009B3057"/>
    <w:rsid w:val="009B311A"/>
    <w:rsid w:val="009B31DF"/>
    <w:rsid w:val="009B34CA"/>
    <w:rsid w:val="009B3A3C"/>
    <w:rsid w:val="009B3DA3"/>
    <w:rsid w:val="009B3FDF"/>
    <w:rsid w:val="009B47D3"/>
    <w:rsid w:val="009B4D2E"/>
    <w:rsid w:val="009B4E33"/>
    <w:rsid w:val="009B5A8C"/>
    <w:rsid w:val="009B64DD"/>
    <w:rsid w:val="009B65D4"/>
    <w:rsid w:val="009B76A3"/>
    <w:rsid w:val="009B7C55"/>
    <w:rsid w:val="009C0601"/>
    <w:rsid w:val="009C067B"/>
    <w:rsid w:val="009C15F9"/>
    <w:rsid w:val="009C1982"/>
    <w:rsid w:val="009C1AD5"/>
    <w:rsid w:val="009C2CA3"/>
    <w:rsid w:val="009C326D"/>
    <w:rsid w:val="009C368B"/>
    <w:rsid w:val="009C3DF8"/>
    <w:rsid w:val="009C4759"/>
    <w:rsid w:val="009C5966"/>
    <w:rsid w:val="009C59E1"/>
    <w:rsid w:val="009C5E4D"/>
    <w:rsid w:val="009C639D"/>
    <w:rsid w:val="009C6731"/>
    <w:rsid w:val="009C6905"/>
    <w:rsid w:val="009C6E52"/>
    <w:rsid w:val="009C6F10"/>
    <w:rsid w:val="009C6FB1"/>
    <w:rsid w:val="009C7687"/>
    <w:rsid w:val="009D0821"/>
    <w:rsid w:val="009D0B6F"/>
    <w:rsid w:val="009D0CCD"/>
    <w:rsid w:val="009D0FF4"/>
    <w:rsid w:val="009D1122"/>
    <w:rsid w:val="009D1640"/>
    <w:rsid w:val="009D1666"/>
    <w:rsid w:val="009D2853"/>
    <w:rsid w:val="009D33F4"/>
    <w:rsid w:val="009D3973"/>
    <w:rsid w:val="009D3F74"/>
    <w:rsid w:val="009D4755"/>
    <w:rsid w:val="009D4B76"/>
    <w:rsid w:val="009D50AF"/>
    <w:rsid w:val="009D558C"/>
    <w:rsid w:val="009D57B5"/>
    <w:rsid w:val="009D5A59"/>
    <w:rsid w:val="009D6CA2"/>
    <w:rsid w:val="009D6CC7"/>
    <w:rsid w:val="009D6EF2"/>
    <w:rsid w:val="009D7548"/>
    <w:rsid w:val="009D77BA"/>
    <w:rsid w:val="009E0E96"/>
    <w:rsid w:val="009E1218"/>
    <w:rsid w:val="009E206C"/>
    <w:rsid w:val="009E2111"/>
    <w:rsid w:val="009E25AE"/>
    <w:rsid w:val="009E265B"/>
    <w:rsid w:val="009E2C28"/>
    <w:rsid w:val="009E2C70"/>
    <w:rsid w:val="009E3030"/>
    <w:rsid w:val="009E30A9"/>
    <w:rsid w:val="009E358C"/>
    <w:rsid w:val="009E3ABB"/>
    <w:rsid w:val="009E40D6"/>
    <w:rsid w:val="009E4167"/>
    <w:rsid w:val="009E4C1F"/>
    <w:rsid w:val="009E4FA2"/>
    <w:rsid w:val="009E5085"/>
    <w:rsid w:val="009E51B4"/>
    <w:rsid w:val="009E5774"/>
    <w:rsid w:val="009E65AC"/>
    <w:rsid w:val="009E69CA"/>
    <w:rsid w:val="009E734F"/>
    <w:rsid w:val="009E73E3"/>
    <w:rsid w:val="009E75E3"/>
    <w:rsid w:val="009E7E1A"/>
    <w:rsid w:val="009F0086"/>
    <w:rsid w:val="009F034A"/>
    <w:rsid w:val="009F09C0"/>
    <w:rsid w:val="009F1AFA"/>
    <w:rsid w:val="009F1D74"/>
    <w:rsid w:val="009F2AE5"/>
    <w:rsid w:val="009F2BA7"/>
    <w:rsid w:val="009F3BFA"/>
    <w:rsid w:val="009F4025"/>
    <w:rsid w:val="009F421B"/>
    <w:rsid w:val="009F4739"/>
    <w:rsid w:val="009F4933"/>
    <w:rsid w:val="009F5462"/>
    <w:rsid w:val="009F54A2"/>
    <w:rsid w:val="009F5784"/>
    <w:rsid w:val="009F6BB2"/>
    <w:rsid w:val="009F75E2"/>
    <w:rsid w:val="009F76BA"/>
    <w:rsid w:val="009F7957"/>
    <w:rsid w:val="00A001E5"/>
    <w:rsid w:val="00A00C7F"/>
    <w:rsid w:val="00A00F48"/>
    <w:rsid w:val="00A0179C"/>
    <w:rsid w:val="00A01BEF"/>
    <w:rsid w:val="00A01ED7"/>
    <w:rsid w:val="00A0213F"/>
    <w:rsid w:val="00A02212"/>
    <w:rsid w:val="00A037DA"/>
    <w:rsid w:val="00A03AF6"/>
    <w:rsid w:val="00A04794"/>
    <w:rsid w:val="00A0499B"/>
    <w:rsid w:val="00A04CC6"/>
    <w:rsid w:val="00A04CFA"/>
    <w:rsid w:val="00A054EB"/>
    <w:rsid w:val="00A055A5"/>
    <w:rsid w:val="00A058C1"/>
    <w:rsid w:val="00A05D83"/>
    <w:rsid w:val="00A0615F"/>
    <w:rsid w:val="00A069A7"/>
    <w:rsid w:val="00A06B97"/>
    <w:rsid w:val="00A06F97"/>
    <w:rsid w:val="00A0734A"/>
    <w:rsid w:val="00A07E82"/>
    <w:rsid w:val="00A10382"/>
    <w:rsid w:val="00A111EA"/>
    <w:rsid w:val="00A118B2"/>
    <w:rsid w:val="00A11BFD"/>
    <w:rsid w:val="00A11E25"/>
    <w:rsid w:val="00A12155"/>
    <w:rsid w:val="00A132E1"/>
    <w:rsid w:val="00A133CC"/>
    <w:rsid w:val="00A139D2"/>
    <w:rsid w:val="00A13BF5"/>
    <w:rsid w:val="00A13E10"/>
    <w:rsid w:val="00A13E77"/>
    <w:rsid w:val="00A13EF9"/>
    <w:rsid w:val="00A15028"/>
    <w:rsid w:val="00A15670"/>
    <w:rsid w:val="00A1585C"/>
    <w:rsid w:val="00A1599B"/>
    <w:rsid w:val="00A15AAA"/>
    <w:rsid w:val="00A15D32"/>
    <w:rsid w:val="00A1677A"/>
    <w:rsid w:val="00A16D68"/>
    <w:rsid w:val="00A16F63"/>
    <w:rsid w:val="00A17039"/>
    <w:rsid w:val="00A1708A"/>
    <w:rsid w:val="00A1780D"/>
    <w:rsid w:val="00A17B1A"/>
    <w:rsid w:val="00A20656"/>
    <w:rsid w:val="00A2095F"/>
    <w:rsid w:val="00A20D96"/>
    <w:rsid w:val="00A213D4"/>
    <w:rsid w:val="00A215F6"/>
    <w:rsid w:val="00A21904"/>
    <w:rsid w:val="00A21BE2"/>
    <w:rsid w:val="00A21D4F"/>
    <w:rsid w:val="00A22A14"/>
    <w:rsid w:val="00A22C1B"/>
    <w:rsid w:val="00A22C1D"/>
    <w:rsid w:val="00A238E3"/>
    <w:rsid w:val="00A2419C"/>
    <w:rsid w:val="00A2437B"/>
    <w:rsid w:val="00A24474"/>
    <w:rsid w:val="00A247C1"/>
    <w:rsid w:val="00A24D11"/>
    <w:rsid w:val="00A25459"/>
    <w:rsid w:val="00A25578"/>
    <w:rsid w:val="00A25930"/>
    <w:rsid w:val="00A26620"/>
    <w:rsid w:val="00A26D07"/>
    <w:rsid w:val="00A27C9C"/>
    <w:rsid w:val="00A27E05"/>
    <w:rsid w:val="00A305B9"/>
    <w:rsid w:val="00A310EB"/>
    <w:rsid w:val="00A313E4"/>
    <w:rsid w:val="00A31BD0"/>
    <w:rsid w:val="00A32193"/>
    <w:rsid w:val="00A324A2"/>
    <w:rsid w:val="00A324DA"/>
    <w:rsid w:val="00A3300E"/>
    <w:rsid w:val="00A339C9"/>
    <w:rsid w:val="00A34285"/>
    <w:rsid w:val="00A3555F"/>
    <w:rsid w:val="00A35B67"/>
    <w:rsid w:val="00A35C50"/>
    <w:rsid w:val="00A36688"/>
    <w:rsid w:val="00A367EA"/>
    <w:rsid w:val="00A368CE"/>
    <w:rsid w:val="00A36D10"/>
    <w:rsid w:val="00A36DE2"/>
    <w:rsid w:val="00A3703C"/>
    <w:rsid w:val="00A3760D"/>
    <w:rsid w:val="00A3787B"/>
    <w:rsid w:val="00A40768"/>
    <w:rsid w:val="00A40D91"/>
    <w:rsid w:val="00A40F62"/>
    <w:rsid w:val="00A40FDE"/>
    <w:rsid w:val="00A416C0"/>
    <w:rsid w:val="00A41912"/>
    <w:rsid w:val="00A41D1D"/>
    <w:rsid w:val="00A43231"/>
    <w:rsid w:val="00A43895"/>
    <w:rsid w:val="00A43999"/>
    <w:rsid w:val="00A441F8"/>
    <w:rsid w:val="00A46C00"/>
    <w:rsid w:val="00A475DD"/>
    <w:rsid w:val="00A4796A"/>
    <w:rsid w:val="00A479E4"/>
    <w:rsid w:val="00A47B7E"/>
    <w:rsid w:val="00A47D87"/>
    <w:rsid w:val="00A47F1D"/>
    <w:rsid w:val="00A507DD"/>
    <w:rsid w:val="00A50CAC"/>
    <w:rsid w:val="00A5138E"/>
    <w:rsid w:val="00A51AFE"/>
    <w:rsid w:val="00A5224F"/>
    <w:rsid w:val="00A52785"/>
    <w:rsid w:val="00A529B2"/>
    <w:rsid w:val="00A52B58"/>
    <w:rsid w:val="00A52B5C"/>
    <w:rsid w:val="00A53274"/>
    <w:rsid w:val="00A5329F"/>
    <w:rsid w:val="00A534CC"/>
    <w:rsid w:val="00A534E7"/>
    <w:rsid w:val="00A5533D"/>
    <w:rsid w:val="00A566B4"/>
    <w:rsid w:val="00A56A1E"/>
    <w:rsid w:val="00A56EB8"/>
    <w:rsid w:val="00A572DC"/>
    <w:rsid w:val="00A5759F"/>
    <w:rsid w:val="00A578AA"/>
    <w:rsid w:val="00A601D5"/>
    <w:rsid w:val="00A60601"/>
    <w:rsid w:val="00A6085A"/>
    <w:rsid w:val="00A60AD3"/>
    <w:rsid w:val="00A60BDB"/>
    <w:rsid w:val="00A612EE"/>
    <w:rsid w:val="00A613A2"/>
    <w:rsid w:val="00A61714"/>
    <w:rsid w:val="00A61789"/>
    <w:rsid w:val="00A61948"/>
    <w:rsid w:val="00A61BD9"/>
    <w:rsid w:val="00A6269B"/>
    <w:rsid w:val="00A63C34"/>
    <w:rsid w:val="00A63E13"/>
    <w:rsid w:val="00A63E5A"/>
    <w:rsid w:val="00A641E9"/>
    <w:rsid w:val="00A64412"/>
    <w:rsid w:val="00A64C0F"/>
    <w:rsid w:val="00A64DE4"/>
    <w:rsid w:val="00A65409"/>
    <w:rsid w:val="00A654D8"/>
    <w:rsid w:val="00A65B2C"/>
    <w:rsid w:val="00A65C0F"/>
    <w:rsid w:val="00A65CB8"/>
    <w:rsid w:val="00A66141"/>
    <w:rsid w:val="00A663F6"/>
    <w:rsid w:val="00A6709A"/>
    <w:rsid w:val="00A672E3"/>
    <w:rsid w:val="00A67483"/>
    <w:rsid w:val="00A677C7"/>
    <w:rsid w:val="00A70739"/>
    <w:rsid w:val="00A70802"/>
    <w:rsid w:val="00A70BDD"/>
    <w:rsid w:val="00A71B87"/>
    <w:rsid w:val="00A728F4"/>
    <w:rsid w:val="00A72A97"/>
    <w:rsid w:val="00A72BD6"/>
    <w:rsid w:val="00A72BEF"/>
    <w:rsid w:val="00A72EB4"/>
    <w:rsid w:val="00A73109"/>
    <w:rsid w:val="00A736D2"/>
    <w:rsid w:val="00A73F06"/>
    <w:rsid w:val="00A748AC"/>
    <w:rsid w:val="00A74DC8"/>
    <w:rsid w:val="00A74FE3"/>
    <w:rsid w:val="00A75BA1"/>
    <w:rsid w:val="00A76347"/>
    <w:rsid w:val="00A7682E"/>
    <w:rsid w:val="00A76DFE"/>
    <w:rsid w:val="00A77180"/>
    <w:rsid w:val="00A8067A"/>
    <w:rsid w:val="00A81876"/>
    <w:rsid w:val="00A81D76"/>
    <w:rsid w:val="00A81F18"/>
    <w:rsid w:val="00A8253B"/>
    <w:rsid w:val="00A8291C"/>
    <w:rsid w:val="00A83A43"/>
    <w:rsid w:val="00A83F71"/>
    <w:rsid w:val="00A83FEB"/>
    <w:rsid w:val="00A8440B"/>
    <w:rsid w:val="00A84504"/>
    <w:rsid w:val="00A84A47"/>
    <w:rsid w:val="00A8524B"/>
    <w:rsid w:val="00A857CB"/>
    <w:rsid w:val="00A8626B"/>
    <w:rsid w:val="00A86B13"/>
    <w:rsid w:val="00A86B6F"/>
    <w:rsid w:val="00A87359"/>
    <w:rsid w:val="00A87F5E"/>
    <w:rsid w:val="00A90881"/>
    <w:rsid w:val="00A908A8"/>
    <w:rsid w:val="00A9139C"/>
    <w:rsid w:val="00A9182A"/>
    <w:rsid w:val="00A92307"/>
    <w:rsid w:val="00A92409"/>
    <w:rsid w:val="00A92FF5"/>
    <w:rsid w:val="00A93029"/>
    <w:rsid w:val="00A932F9"/>
    <w:rsid w:val="00A9395B"/>
    <w:rsid w:val="00A94775"/>
    <w:rsid w:val="00A94965"/>
    <w:rsid w:val="00A94B4E"/>
    <w:rsid w:val="00A95322"/>
    <w:rsid w:val="00A95DDB"/>
    <w:rsid w:val="00A9610C"/>
    <w:rsid w:val="00A962CC"/>
    <w:rsid w:val="00A96E26"/>
    <w:rsid w:val="00A97B73"/>
    <w:rsid w:val="00AA0752"/>
    <w:rsid w:val="00AA1253"/>
    <w:rsid w:val="00AA1432"/>
    <w:rsid w:val="00AA1C5F"/>
    <w:rsid w:val="00AA2E7A"/>
    <w:rsid w:val="00AA3425"/>
    <w:rsid w:val="00AA3739"/>
    <w:rsid w:val="00AA59DD"/>
    <w:rsid w:val="00AA5F63"/>
    <w:rsid w:val="00AA65BE"/>
    <w:rsid w:val="00AA68BF"/>
    <w:rsid w:val="00AA7061"/>
    <w:rsid w:val="00AA757F"/>
    <w:rsid w:val="00AA7956"/>
    <w:rsid w:val="00AA7C79"/>
    <w:rsid w:val="00AB0776"/>
    <w:rsid w:val="00AB0D87"/>
    <w:rsid w:val="00AB0F3E"/>
    <w:rsid w:val="00AB24EC"/>
    <w:rsid w:val="00AB2A60"/>
    <w:rsid w:val="00AB2AF0"/>
    <w:rsid w:val="00AB2B01"/>
    <w:rsid w:val="00AB2E6E"/>
    <w:rsid w:val="00AB308D"/>
    <w:rsid w:val="00AB35DF"/>
    <w:rsid w:val="00AB3FA3"/>
    <w:rsid w:val="00AB3FAA"/>
    <w:rsid w:val="00AB414C"/>
    <w:rsid w:val="00AB4AE2"/>
    <w:rsid w:val="00AB5149"/>
    <w:rsid w:val="00AB5E99"/>
    <w:rsid w:val="00AB682D"/>
    <w:rsid w:val="00AB702C"/>
    <w:rsid w:val="00AB71A5"/>
    <w:rsid w:val="00AB7F23"/>
    <w:rsid w:val="00AB7F66"/>
    <w:rsid w:val="00AC0D62"/>
    <w:rsid w:val="00AC0E15"/>
    <w:rsid w:val="00AC104A"/>
    <w:rsid w:val="00AC1938"/>
    <w:rsid w:val="00AC209B"/>
    <w:rsid w:val="00AC23E8"/>
    <w:rsid w:val="00AC2CD9"/>
    <w:rsid w:val="00AC2E69"/>
    <w:rsid w:val="00AC3736"/>
    <w:rsid w:val="00AC3B5C"/>
    <w:rsid w:val="00AC3C06"/>
    <w:rsid w:val="00AC435B"/>
    <w:rsid w:val="00AC470E"/>
    <w:rsid w:val="00AC4D2C"/>
    <w:rsid w:val="00AC4E08"/>
    <w:rsid w:val="00AC5DE3"/>
    <w:rsid w:val="00AC63FA"/>
    <w:rsid w:val="00AC6CEA"/>
    <w:rsid w:val="00AC6DF7"/>
    <w:rsid w:val="00AC705C"/>
    <w:rsid w:val="00AC7266"/>
    <w:rsid w:val="00AD00E1"/>
    <w:rsid w:val="00AD04F1"/>
    <w:rsid w:val="00AD0C1C"/>
    <w:rsid w:val="00AD0C9D"/>
    <w:rsid w:val="00AD0E04"/>
    <w:rsid w:val="00AD10FA"/>
    <w:rsid w:val="00AD141F"/>
    <w:rsid w:val="00AD1A35"/>
    <w:rsid w:val="00AD1EE6"/>
    <w:rsid w:val="00AD2058"/>
    <w:rsid w:val="00AD265B"/>
    <w:rsid w:val="00AD2CEF"/>
    <w:rsid w:val="00AD321E"/>
    <w:rsid w:val="00AD34A2"/>
    <w:rsid w:val="00AD34D0"/>
    <w:rsid w:val="00AD3CFF"/>
    <w:rsid w:val="00AD4FED"/>
    <w:rsid w:val="00AD5442"/>
    <w:rsid w:val="00AD558A"/>
    <w:rsid w:val="00AD591E"/>
    <w:rsid w:val="00AD5DAB"/>
    <w:rsid w:val="00AD6758"/>
    <w:rsid w:val="00AD6902"/>
    <w:rsid w:val="00AD6ACC"/>
    <w:rsid w:val="00AD6FFC"/>
    <w:rsid w:val="00AD7828"/>
    <w:rsid w:val="00AD7C2F"/>
    <w:rsid w:val="00AD7F87"/>
    <w:rsid w:val="00AE1264"/>
    <w:rsid w:val="00AE149B"/>
    <w:rsid w:val="00AE1514"/>
    <w:rsid w:val="00AE164D"/>
    <w:rsid w:val="00AE2208"/>
    <w:rsid w:val="00AE250A"/>
    <w:rsid w:val="00AE3671"/>
    <w:rsid w:val="00AE3854"/>
    <w:rsid w:val="00AE445C"/>
    <w:rsid w:val="00AE4944"/>
    <w:rsid w:val="00AE51F6"/>
    <w:rsid w:val="00AE543B"/>
    <w:rsid w:val="00AE574B"/>
    <w:rsid w:val="00AE5C2F"/>
    <w:rsid w:val="00AE643D"/>
    <w:rsid w:val="00AE6466"/>
    <w:rsid w:val="00AE648B"/>
    <w:rsid w:val="00AE6A53"/>
    <w:rsid w:val="00AE6CD5"/>
    <w:rsid w:val="00AE7366"/>
    <w:rsid w:val="00AE79AA"/>
    <w:rsid w:val="00AE7B67"/>
    <w:rsid w:val="00AE7FB0"/>
    <w:rsid w:val="00AF0D10"/>
    <w:rsid w:val="00AF131E"/>
    <w:rsid w:val="00AF131F"/>
    <w:rsid w:val="00AF1766"/>
    <w:rsid w:val="00AF1A50"/>
    <w:rsid w:val="00AF1C48"/>
    <w:rsid w:val="00AF2115"/>
    <w:rsid w:val="00AF229C"/>
    <w:rsid w:val="00AF270D"/>
    <w:rsid w:val="00AF34A3"/>
    <w:rsid w:val="00AF377E"/>
    <w:rsid w:val="00AF393C"/>
    <w:rsid w:val="00AF3BF5"/>
    <w:rsid w:val="00AF55F8"/>
    <w:rsid w:val="00AF572F"/>
    <w:rsid w:val="00AF58F1"/>
    <w:rsid w:val="00AF5A78"/>
    <w:rsid w:val="00AF60E0"/>
    <w:rsid w:val="00AF71BE"/>
    <w:rsid w:val="00AF7A3E"/>
    <w:rsid w:val="00AF7E2A"/>
    <w:rsid w:val="00B0127B"/>
    <w:rsid w:val="00B026AC"/>
    <w:rsid w:val="00B0295E"/>
    <w:rsid w:val="00B03342"/>
    <w:rsid w:val="00B039EC"/>
    <w:rsid w:val="00B04B40"/>
    <w:rsid w:val="00B05B0B"/>
    <w:rsid w:val="00B05D43"/>
    <w:rsid w:val="00B0693D"/>
    <w:rsid w:val="00B07A6B"/>
    <w:rsid w:val="00B11024"/>
    <w:rsid w:val="00B11175"/>
    <w:rsid w:val="00B11592"/>
    <w:rsid w:val="00B1184C"/>
    <w:rsid w:val="00B11C4C"/>
    <w:rsid w:val="00B12215"/>
    <w:rsid w:val="00B12367"/>
    <w:rsid w:val="00B131D7"/>
    <w:rsid w:val="00B14002"/>
    <w:rsid w:val="00B14399"/>
    <w:rsid w:val="00B14414"/>
    <w:rsid w:val="00B14C06"/>
    <w:rsid w:val="00B15490"/>
    <w:rsid w:val="00B155D3"/>
    <w:rsid w:val="00B160BE"/>
    <w:rsid w:val="00B16236"/>
    <w:rsid w:val="00B16B38"/>
    <w:rsid w:val="00B17315"/>
    <w:rsid w:val="00B173EB"/>
    <w:rsid w:val="00B1741A"/>
    <w:rsid w:val="00B17D64"/>
    <w:rsid w:val="00B200CC"/>
    <w:rsid w:val="00B20125"/>
    <w:rsid w:val="00B20970"/>
    <w:rsid w:val="00B20E94"/>
    <w:rsid w:val="00B231AA"/>
    <w:rsid w:val="00B23582"/>
    <w:rsid w:val="00B239AC"/>
    <w:rsid w:val="00B23A24"/>
    <w:rsid w:val="00B2429E"/>
    <w:rsid w:val="00B24F1D"/>
    <w:rsid w:val="00B2526A"/>
    <w:rsid w:val="00B26024"/>
    <w:rsid w:val="00B26588"/>
    <w:rsid w:val="00B26CB8"/>
    <w:rsid w:val="00B26DCD"/>
    <w:rsid w:val="00B27155"/>
    <w:rsid w:val="00B272BA"/>
    <w:rsid w:val="00B2734F"/>
    <w:rsid w:val="00B2742F"/>
    <w:rsid w:val="00B2794D"/>
    <w:rsid w:val="00B27DE7"/>
    <w:rsid w:val="00B30735"/>
    <w:rsid w:val="00B313B7"/>
    <w:rsid w:val="00B3224B"/>
    <w:rsid w:val="00B32508"/>
    <w:rsid w:val="00B32A66"/>
    <w:rsid w:val="00B33004"/>
    <w:rsid w:val="00B3459A"/>
    <w:rsid w:val="00B345EE"/>
    <w:rsid w:val="00B3465A"/>
    <w:rsid w:val="00B34C57"/>
    <w:rsid w:val="00B34CFE"/>
    <w:rsid w:val="00B357B1"/>
    <w:rsid w:val="00B360E5"/>
    <w:rsid w:val="00B3632D"/>
    <w:rsid w:val="00B364B6"/>
    <w:rsid w:val="00B36683"/>
    <w:rsid w:val="00B36B9A"/>
    <w:rsid w:val="00B36D06"/>
    <w:rsid w:val="00B36FBD"/>
    <w:rsid w:val="00B408B3"/>
    <w:rsid w:val="00B4180F"/>
    <w:rsid w:val="00B419E4"/>
    <w:rsid w:val="00B41DCE"/>
    <w:rsid w:val="00B42012"/>
    <w:rsid w:val="00B42516"/>
    <w:rsid w:val="00B42ADD"/>
    <w:rsid w:val="00B43C39"/>
    <w:rsid w:val="00B43D2A"/>
    <w:rsid w:val="00B43E0B"/>
    <w:rsid w:val="00B44125"/>
    <w:rsid w:val="00B44CEB"/>
    <w:rsid w:val="00B45064"/>
    <w:rsid w:val="00B4553A"/>
    <w:rsid w:val="00B4556B"/>
    <w:rsid w:val="00B45EE1"/>
    <w:rsid w:val="00B472B3"/>
    <w:rsid w:val="00B502D8"/>
    <w:rsid w:val="00B50D4B"/>
    <w:rsid w:val="00B512A6"/>
    <w:rsid w:val="00B51A8E"/>
    <w:rsid w:val="00B5241E"/>
    <w:rsid w:val="00B52B24"/>
    <w:rsid w:val="00B534C8"/>
    <w:rsid w:val="00B53645"/>
    <w:rsid w:val="00B543E8"/>
    <w:rsid w:val="00B54443"/>
    <w:rsid w:val="00B54571"/>
    <w:rsid w:val="00B545EE"/>
    <w:rsid w:val="00B54CC4"/>
    <w:rsid w:val="00B554BD"/>
    <w:rsid w:val="00B55BCD"/>
    <w:rsid w:val="00B55C46"/>
    <w:rsid w:val="00B55DA7"/>
    <w:rsid w:val="00B55E6E"/>
    <w:rsid w:val="00B560A7"/>
    <w:rsid w:val="00B56AAC"/>
    <w:rsid w:val="00B56C28"/>
    <w:rsid w:val="00B56E23"/>
    <w:rsid w:val="00B57526"/>
    <w:rsid w:val="00B608A6"/>
    <w:rsid w:val="00B618C1"/>
    <w:rsid w:val="00B61951"/>
    <w:rsid w:val="00B62685"/>
    <w:rsid w:val="00B6280C"/>
    <w:rsid w:val="00B63DEE"/>
    <w:rsid w:val="00B6436F"/>
    <w:rsid w:val="00B643BC"/>
    <w:rsid w:val="00B64874"/>
    <w:rsid w:val="00B64BC0"/>
    <w:rsid w:val="00B64BD7"/>
    <w:rsid w:val="00B65380"/>
    <w:rsid w:val="00B666B4"/>
    <w:rsid w:val="00B67B06"/>
    <w:rsid w:val="00B67B5E"/>
    <w:rsid w:val="00B70150"/>
    <w:rsid w:val="00B70F22"/>
    <w:rsid w:val="00B719E0"/>
    <w:rsid w:val="00B71AD8"/>
    <w:rsid w:val="00B71D79"/>
    <w:rsid w:val="00B71F65"/>
    <w:rsid w:val="00B7202F"/>
    <w:rsid w:val="00B72401"/>
    <w:rsid w:val="00B72990"/>
    <w:rsid w:val="00B73429"/>
    <w:rsid w:val="00B73CBE"/>
    <w:rsid w:val="00B746AE"/>
    <w:rsid w:val="00B74981"/>
    <w:rsid w:val="00B74DD7"/>
    <w:rsid w:val="00B75079"/>
    <w:rsid w:val="00B75F66"/>
    <w:rsid w:val="00B763B2"/>
    <w:rsid w:val="00B76D9B"/>
    <w:rsid w:val="00B77382"/>
    <w:rsid w:val="00B778B7"/>
    <w:rsid w:val="00B778F5"/>
    <w:rsid w:val="00B80524"/>
    <w:rsid w:val="00B8107E"/>
    <w:rsid w:val="00B8121A"/>
    <w:rsid w:val="00B81B21"/>
    <w:rsid w:val="00B8268A"/>
    <w:rsid w:val="00B8271D"/>
    <w:rsid w:val="00B82A90"/>
    <w:rsid w:val="00B82AE8"/>
    <w:rsid w:val="00B82DF2"/>
    <w:rsid w:val="00B83633"/>
    <w:rsid w:val="00B83CB8"/>
    <w:rsid w:val="00B83EC7"/>
    <w:rsid w:val="00B84050"/>
    <w:rsid w:val="00B84228"/>
    <w:rsid w:val="00B8424D"/>
    <w:rsid w:val="00B84607"/>
    <w:rsid w:val="00B846D3"/>
    <w:rsid w:val="00B846E5"/>
    <w:rsid w:val="00B84F06"/>
    <w:rsid w:val="00B851B0"/>
    <w:rsid w:val="00B8544A"/>
    <w:rsid w:val="00B855F2"/>
    <w:rsid w:val="00B85D9E"/>
    <w:rsid w:val="00B865F1"/>
    <w:rsid w:val="00B866A8"/>
    <w:rsid w:val="00B86B7B"/>
    <w:rsid w:val="00B86EFC"/>
    <w:rsid w:val="00B87680"/>
    <w:rsid w:val="00B87FF0"/>
    <w:rsid w:val="00B912F9"/>
    <w:rsid w:val="00B92222"/>
    <w:rsid w:val="00B92649"/>
    <w:rsid w:val="00B92754"/>
    <w:rsid w:val="00B92C66"/>
    <w:rsid w:val="00B92F73"/>
    <w:rsid w:val="00B93C0B"/>
    <w:rsid w:val="00B93D5B"/>
    <w:rsid w:val="00B94253"/>
    <w:rsid w:val="00B94860"/>
    <w:rsid w:val="00B94B76"/>
    <w:rsid w:val="00B95BED"/>
    <w:rsid w:val="00B95E6F"/>
    <w:rsid w:val="00B9610F"/>
    <w:rsid w:val="00B96301"/>
    <w:rsid w:val="00B967A1"/>
    <w:rsid w:val="00B96E8C"/>
    <w:rsid w:val="00B96F7E"/>
    <w:rsid w:val="00B9709E"/>
    <w:rsid w:val="00B970AA"/>
    <w:rsid w:val="00BA0962"/>
    <w:rsid w:val="00BA133E"/>
    <w:rsid w:val="00BA14F9"/>
    <w:rsid w:val="00BA2BCD"/>
    <w:rsid w:val="00BA2F22"/>
    <w:rsid w:val="00BA3014"/>
    <w:rsid w:val="00BA31A9"/>
    <w:rsid w:val="00BA33B1"/>
    <w:rsid w:val="00BA39F5"/>
    <w:rsid w:val="00BA41C3"/>
    <w:rsid w:val="00BA5A74"/>
    <w:rsid w:val="00BA661F"/>
    <w:rsid w:val="00BA6632"/>
    <w:rsid w:val="00BA6688"/>
    <w:rsid w:val="00BA6AB8"/>
    <w:rsid w:val="00BA6C2F"/>
    <w:rsid w:val="00BA7588"/>
    <w:rsid w:val="00BA77F4"/>
    <w:rsid w:val="00BA78CD"/>
    <w:rsid w:val="00BA7D93"/>
    <w:rsid w:val="00BB0356"/>
    <w:rsid w:val="00BB038A"/>
    <w:rsid w:val="00BB068D"/>
    <w:rsid w:val="00BB0F81"/>
    <w:rsid w:val="00BB11E4"/>
    <w:rsid w:val="00BB240D"/>
    <w:rsid w:val="00BB27A0"/>
    <w:rsid w:val="00BB2D94"/>
    <w:rsid w:val="00BB2FD4"/>
    <w:rsid w:val="00BB3665"/>
    <w:rsid w:val="00BB380A"/>
    <w:rsid w:val="00BB3A93"/>
    <w:rsid w:val="00BB3AC2"/>
    <w:rsid w:val="00BB4BA7"/>
    <w:rsid w:val="00BB5327"/>
    <w:rsid w:val="00BB5D8D"/>
    <w:rsid w:val="00BB5FD3"/>
    <w:rsid w:val="00BB6A59"/>
    <w:rsid w:val="00BB6ECE"/>
    <w:rsid w:val="00BB7B4A"/>
    <w:rsid w:val="00BB7DB1"/>
    <w:rsid w:val="00BB7DB9"/>
    <w:rsid w:val="00BC002C"/>
    <w:rsid w:val="00BC0534"/>
    <w:rsid w:val="00BC13F5"/>
    <w:rsid w:val="00BC1442"/>
    <w:rsid w:val="00BC1C06"/>
    <w:rsid w:val="00BC23BB"/>
    <w:rsid w:val="00BC245B"/>
    <w:rsid w:val="00BC2561"/>
    <w:rsid w:val="00BC29BA"/>
    <w:rsid w:val="00BC2A87"/>
    <w:rsid w:val="00BC2AD8"/>
    <w:rsid w:val="00BC2AEB"/>
    <w:rsid w:val="00BC2BDF"/>
    <w:rsid w:val="00BC3654"/>
    <w:rsid w:val="00BC3AE2"/>
    <w:rsid w:val="00BC534E"/>
    <w:rsid w:val="00BC644F"/>
    <w:rsid w:val="00BC6E0A"/>
    <w:rsid w:val="00BC6F68"/>
    <w:rsid w:val="00BC7710"/>
    <w:rsid w:val="00BC7D2D"/>
    <w:rsid w:val="00BD0DEE"/>
    <w:rsid w:val="00BD0F20"/>
    <w:rsid w:val="00BD112C"/>
    <w:rsid w:val="00BD23C7"/>
    <w:rsid w:val="00BD2615"/>
    <w:rsid w:val="00BD2769"/>
    <w:rsid w:val="00BD2B94"/>
    <w:rsid w:val="00BD328A"/>
    <w:rsid w:val="00BD4035"/>
    <w:rsid w:val="00BD4290"/>
    <w:rsid w:val="00BD4E65"/>
    <w:rsid w:val="00BD536D"/>
    <w:rsid w:val="00BD573A"/>
    <w:rsid w:val="00BD5F65"/>
    <w:rsid w:val="00BD60D4"/>
    <w:rsid w:val="00BD6246"/>
    <w:rsid w:val="00BD6339"/>
    <w:rsid w:val="00BD6BF6"/>
    <w:rsid w:val="00BD724E"/>
    <w:rsid w:val="00BE0327"/>
    <w:rsid w:val="00BE0DD9"/>
    <w:rsid w:val="00BE1206"/>
    <w:rsid w:val="00BE2983"/>
    <w:rsid w:val="00BE2E04"/>
    <w:rsid w:val="00BE36CD"/>
    <w:rsid w:val="00BE3948"/>
    <w:rsid w:val="00BE3AA5"/>
    <w:rsid w:val="00BE420C"/>
    <w:rsid w:val="00BE48BB"/>
    <w:rsid w:val="00BE4937"/>
    <w:rsid w:val="00BE53A4"/>
    <w:rsid w:val="00BE5839"/>
    <w:rsid w:val="00BE5AA3"/>
    <w:rsid w:val="00BE5AC6"/>
    <w:rsid w:val="00BE5EAB"/>
    <w:rsid w:val="00BE6332"/>
    <w:rsid w:val="00BE68A3"/>
    <w:rsid w:val="00BE6D64"/>
    <w:rsid w:val="00BF02E8"/>
    <w:rsid w:val="00BF05A7"/>
    <w:rsid w:val="00BF07FF"/>
    <w:rsid w:val="00BF0A85"/>
    <w:rsid w:val="00BF0C6E"/>
    <w:rsid w:val="00BF0DF6"/>
    <w:rsid w:val="00BF2A41"/>
    <w:rsid w:val="00BF2A54"/>
    <w:rsid w:val="00BF2C9A"/>
    <w:rsid w:val="00BF3FB3"/>
    <w:rsid w:val="00BF462A"/>
    <w:rsid w:val="00BF46CE"/>
    <w:rsid w:val="00BF53D0"/>
    <w:rsid w:val="00BF582E"/>
    <w:rsid w:val="00BF5B89"/>
    <w:rsid w:val="00BF6E37"/>
    <w:rsid w:val="00BF701D"/>
    <w:rsid w:val="00C0025D"/>
    <w:rsid w:val="00C0086D"/>
    <w:rsid w:val="00C00FEF"/>
    <w:rsid w:val="00C012E6"/>
    <w:rsid w:val="00C01C52"/>
    <w:rsid w:val="00C0219B"/>
    <w:rsid w:val="00C02342"/>
    <w:rsid w:val="00C02EA0"/>
    <w:rsid w:val="00C0351F"/>
    <w:rsid w:val="00C0352C"/>
    <w:rsid w:val="00C03766"/>
    <w:rsid w:val="00C0419B"/>
    <w:rsid w:val="00C064CB"/>
    <w:rsid w:val="00C06CC0"/>
    <w:rsid w:val="00C07178"/>
    <w:rsid w:val="00C074D2"/>
    <w:rsid w:val="00C10226"/>
    <w:rsid w:val="00C10AB3"/>
    <w:rsid w:val="00C10F1D"/>
    <w:rsid w:val="00C11045"/>
    <w:rsid w:val="00C123D8"/>
    <w:rsid w:val="00C124ED"/>
    <w:rsid w:val="00C128E2"/>
    <w:rsid w:val="00C129A2"/>
    <w:rsid w:val="00C12BE3"/>
    <w:rsid w:val="00C12E52"/>
    <w:rsid w:val="00C13CE8"/>
    <w:rsid w:val="00C14064"/>
    <w:rsid w:val="00C14100"/>
    <w:rsid w:val="00C1434A"/>
    <w:rsid w:val="00C163BA"/>
    <w:rsid w:val="00C166CB"/>
    <w:rsid w:val="00C1684A"/>
    <w:rsid w:val="00C16B9C"/>
    <w:rsid w:val="00C16C59"/>
    <w:rsid w:val="00C17A99"/>
    <w:rsid w:val="00C17CBD"/>
    <w:rsid w:val="00C17EB0"/>
    <w:rsid w:val="00C20595"/>
    <w:rsid w:val="00C20865"/>
    <w:rsid w:val="00C20B1C"/>
    <w:rsid w:val="00C211D6"/>
    <w:rsid w:val="00C21307"/>
    <w:rsid w:val="00C21D35"/>
    <w:rsid w:val="00C21FB0"/>
    <w:rsid w:val="00C22A72"/>
    <w:rsid w:val="00C22AE3"/>
    <w:rsid w:val="00C2374F"/>
    <w:rsid w:val="00C23B6F"/>
    <w:rsid w:val="00C23FD9"/>
    <w:rsid w:val="00C246BE"/>
    <w:rsid w:val="00C248F5"/>
    <w:rsid w:val="00C25977"/>
    <w:rsid w:val="00C25E0E"/>
    <w:rsid w:val="00C26124"/>
    <w:rsid w:val="00C26C4B"/>
    <w:rsid w:val="00C27931"/>
    <w:rsid w:val="00C27E26"/>
    <w:rsid w:val="00C27EAF"/>
    <w:rsid w:val="00C30749"/>
    <w:rsid w:val="00C308AC"/>
    <w:rsid w:val="00C30E45"/>
    <w:rsid w:val="00C31086"/>
    <w:rsid w:val="00C313D0"/>
    <w:rsid w:val="00C31D83"/>
    <w:rsid w:val="00C320BE"/>
    <w:rsid w:val="00C32477"/>
    <w:rsid w:val="00C32911"/>
    <w:rsid w:val="00C32D6B"/>
    <w:rsid w:val="00C3336D"/>
    <w:rsid w:val="00C33623"/>
    <w:rsid w:val="00C337F3"/>
    <w:rsid w:val="00C3407E"/>
    <w:rsid w:val="00C3429A"/>
    <w:rsid w:val="00C3469B"/>
    <w:rsid w:val="00C352F1"/>
    <w:rsid w:val="00C3587F"/>
    <w:rsid w:val="00C3589A"/>
    <w:rsid w:val="00C35920"/>
    <w:rsid w:val="00C35940"/>
    <w:rsid w:val="00C364A2"/>
    <w:rsid w:val="00C36566"/>
    <w:rsid w:val="00C36698"/>
    <w:rsid w:val="00C36838"/>
    <w:rsid w:val="00C3742C"/>
    <w:rsid w:val="00C37C24"/>
    <w:rsid w:val="00C37D39"/>
    <w:rsid w:val="00C37D72"/>
    <w:rsid w:val="00C40184"/>
    <w:rsid w:val="00C41136"/>
    <w:rsid w:val="00C41311"/>
    <w:rsid w:val="00C4144D"/>
    <w:rsid w:val="00C414D5"/>
    <w:rsid w:val="00C41A30"/>
    <w:rsid w:val="00C41BA6"/>
    <w:rsid w:val="00C42D9A"/>
    <w:rsid w:val="00C431DD"/>
    <w:rsid w:val="00C4445D"/>
    <w:rsid w:val="00C44524"/>
    <w:rsid w:val="00C44888"/>
    <w:rsid w:val="00C44894"/>
    <w:rsid w:val="00C44D1C"/>
    <w:rsid w:val="00C450AF"/>
    <w:rsid w:val="00C450F9"/>
    <w:rsid w:val="00C453D6"/>
    <w:rsid w:val="00C45462"/>
    <w:rsid w:val="00C45722"/>
    <w:rsid w:val="00C45809"/>
    <w:rsid w:val="00C45AD1"/>
    <w:rsid w:val="00C469F5"/>
    <w:rsid w:val="00C46A31"/>
    <w:rsid w:val="00C47156"/>
    <w:rsid w:val="00C4715A"/>
    <w:rsid w:val="00C47873"/>
    <w:rsid w:val="00C5163A"/>
    <w:rsid w:val="00C51BF1"/>
    <w:rsid w:val="00C5257F"/>
    <w:rsid w:val="00C531B2"/>
    <w:rsid w:val="00C534A8"/>
    <w:rsid w:val="00C535FB"/>
    <w:rsid w:val="00C53798"/>
    <w:rsid w:val="00C53E3D"/>
    <w:rsid w:val="00C54573"/>
    <w:rsid w:val="00C54592"/>
    <w:rsid w:val="00C5469F"/>
    <w:rsid w:val="00C54BAA"/>
    <w:rsid w:val="00C562F0"/>
    <w:rsid w:val="00C56880"/>
    <w:rsid w:val="00C56921"/>
    <w:rsid w:val="00C56A9D"/>
    <w:rsid w:val="00C57DCF"/>
    <w:rsid w:val="00C60066"/>
    <w:rsid w:val="00C60271"/>
    <w:rsid w:val="00C60649"/>
    <w:rsid w:val="00C608FE"/>
    <w:rsid w:val="00C60C3A"/>
    <w:rsid w:val="00C60C7B"/>
    <w:rsid w:val="00C60EB4"/>
    <w:rsid w:val="00C613D7"/>
    <w:rsid w:val="00C61473"/>
    <w:rsid w:val="00C61507"/>
    <w:rsid w:val="00C615A8"/>
    <w:rsid w:val="00C61ADE"/>
    <w:rsid w:val="00C62089"/>
    <w:rsid w:val="00C62EE3"/>
    <w:rsid w:val="00C62FE0"/>
    <w:rsid w:val="00C63217"/>
    <w:rsid w:val="00C63335"/>
    <w:rsid w:val="00C63D58"/>
    <w:rsid w:val="00C63E64"/>
    <w:rsid w:val="00C6401B"/>
    <w:rsid w:val="00C647AB"/>
    <w:rsid w:val="00C64B72"/>
    <w:rsid w:val="00C65206"/>
    <w:rsid w:val="00C65610"/>
    <w:rsid w:val="00C66004"/>
    <w:rsid w:val="00C66E43"/>
    <w:rsid w:val="00C67013"/>
    <w:rsid w:val="00C6740F"/>
    <w:rsid w:val="00C675FB"/>
    <w:rsid w:val="00C67809"/>
    <w:rsid w:val="00C67A59"/>
    <w:rsid w:val="00C67FD8"/>
    <w:rsid w:val="00C700C3"/>
    <w:rsid w:val="00C703D4"/>
    <w:rsid w:val="00C704F0"/>
    <w:rsid w:val="00C70FE7"/>
    <w:rsid w:val="00C71711"/>
    <w:rsid w:val="00C718B5"/>
    <w:rsid w:val="00C719C1"/>
    <w:rsid w:val="00C71F53"/>
    <w:rsid w:val="00C728C4"/>
    <w:rsid w:val="00C72C9C"/>
    <w:rsid w:val="00C72EEE"/>
    <w:rsid w:val="00C72F6C"/>
    <w:rsid w:val="00C730A5"/>
    <w:rsid w:val="00C740CD"/>
    <w:rsid w:val="00C740E3"/>
    <w:rsid w:val="00C743BA"/>
    <w:rsid w:val="00C74D70"/>
    <w:rsid w:val="00C75FA6"/>
    <w:rsid w:val="00C75FF3"/>
    <w:rsid w:val="00C7634D"/>
    <w:rsid w:val="00C76D2F"/>
    <w:rsid w:val="00C76EEC"/>
    <w:rsid w:val="00C76FF5"/>
    <w:rsid w:val="00C77602"/>
    <w:rsid w:val="00C77DA3"/>
    <w:rsid w:val="00C80D60"/>
    <w:rsid w:val="00C81274"/>
    <w:rsid w:val="00C813DE"/>
    <w:rsid w:val="00C81566"/>
    <w:rsid w:val="00C8201D"/>
    <w:rsid w:val="00C8220D"/>
    <w:rsid w:val="00C83176"/>
    <w:rsid w:val="00C835D7"/>
    <w:rsid w:val="00C83830"/>
    <w:rsid w:val="00C83FFA"/>
    <w:rsid w:val="00C85317"/>
    <w:rsid w:val="00C854D4"/>
    <w:rsid w:val="00C85775"/>
    <w:rsid w:val="00C85945"/>
    <w:rsid w:val="00C86083"/>
    <w:rsid w:val="00C86149"/>
    <w:rsid w:val="00C86169"/>
    <w:rsid w:val="00C86195"/>
    <w:rsid w:val="00C8622B"/>
    <w:rsid w:val="00C864D9"/>
    <w:rsid w:val="00C86F6E"/>
    <w:rsid w:val="00C871B8"/>
    <w:rsid w:val="00C87C16"/>
    <w:rsid w:val="00C87C2E"/>
    <w:rsid w:val="00C87EB3"/>
    <w:rsid w:val="00C904FF"/>
    <w:rsid w:val="00C90E73"/>
    <w:rsid w:val="00C90F97"/>
    <w:rsid w:val="00C917EB"/>
    <w:rsid w:val="00C91D6E"/>
    <w:rsid w:val="00C9233F"/>
    <w:rsid w:val="00C92D61"/>
    <w:rsid w:val="00C930B9"/>
    <w:rsid w:val="00C933BD"/>
    <w:rsid w:val="00C93AB2"/>
    <w:rsid w:val="00C93C77"/>
    <w:rsid w:val="00C93FEA"/>
    <w:rsid w:val="00C943B6"/>
    <w:rsid w:val="00C94B9D"/>
    <w:rsid w:val="00C958D9"/>
    <w:rsid w:val="00C97392"/>
    <w:rsid w:val="00CA0CC1"/>
    <w:rsid w:val="00CA1406"/>
    <w:rsid w:val="00CA1B23"/>
    <w:rsid w:val="00CA25E7"/>
    <w:rsid w:val="00CA2C30"/>
    <w:rsid w:val="00CA3784"/>
    <w:rsid w:val="00CA4E04"/>
    <w:rsid w:val="00CA4EFF"/>
    <w:rsid w:val="00CA5601"/>
    <w:rsid w:val="00CA59C3"/>
    <w:rsid w:val="00CA5C8D"/>
    <w:rsid w:val="00CA6E83"/>
    <w:rsid w:val="00CA70C7"/>
    <w:rsid w:val="00CA7F50"/>
    <w:rsid w:val="00CA7FBF"/>
    <w:rsid w:val="00CB031E"/>
    <w:rsid w:val="00CB04FD"/>
    <w:rsid w:val="00CB0C10"/>
    <w:rsid w:val="00CB20A1"/>
    <w:rsid w:val="00CB2559"/>
    <w:rsid w:val="00CB37DA"/>
    <w:rsid w:val="00CB3CED"/>
    <w:rsid w:val="00CB3D4F"/>
    <w:rsid w:val="00CB410F"/>
    <w:rsid w:val="00CB44D4"/>
    <w:rsid w:val="00CB44EA"/>
    <w:rsid w:val="00CB469A"/>
    <w:rsid w:val="00CB470D"/>
    <w:rsid w:val="00CB4BA3"/>
    <w:rsid w:val="00CB4C19"/>
    <w:rsid w:val="00CB50DA"/>
    <w:rsid w:val="00CB6178"/>
    <w:rsid w:val="00CB6606"/>
    <w:rsid w:val="00CB6959"/>
    <w:rsid w:val="00CB6A88"/>
    <w:rsid w:val="00CB7354"/>
    <w:rsid w:val="00CB76FB"/>
    <w:rsid w:val="00CB79C0"/>
    <w:rsid w:val="00CB7E6D"/>
    <w:rsid w:val="00CC0AF9"/>
    <w:rsid w:val="00CC0CDA"/>
    <w:rsid w:val="00CC11A9"/>
    <w:rsid w:val="00CC1D9A"/>
    <w:rsid w:val="00CC26D8"/>
    <w:rsid w:val="00CC2F32"/>
    <w:rsid w:val="00CC2FEB"/>
    <w:rsid w:val="00CC3B40"/>
    <w:rsid w:val="00CC3BC9"/>
    <w:rsid w:val="00CC3C6E"/>
    <w:rsid w:val="00CC495E"/>
    <w:rsid w:val="00CC6198"/>
    <w:rsid w:val="00CC6398"/>
    <w:rsid w:val="00CC6A7F"/>
    <w:rsid w:val="00CC6BB2"/>
    <w:rsid w:val="00CC6EE3"/>
    <w:rsid w:val="00CC7BA6"/>
    <w:rsid w:val="00CC7E55"/>
    <w:rsid w:val="00CD04C3"/>
    <w:rsid w:val="00CD05D9"/>
    <w:rsid w:val="00CD0631"/>
    <w:rsid w:val="00CD13EC"/>
    <w:rsid w:val="00CD1424"/>
    <w:rsid w:val="00CD19F8"/>
    <w:rsid w:val="00CD23D0"/>
    <w:rsid w:val="00CD2864"/>
    <w:rsid w:val="00CD2A94"/>
    <w:rsid w:val="00CD2E0B"/>
    <w:rsid w:val="00CD35A8"/>
    <w:rsid w:val="00CD394C"/>
    <w:rsid w:val="00CD42B5"/>
    <w:rsid w:val="00CD42ED"/>
    <w:rsid w:val="00CD52AF"/>
    <w:rsid w:val="00CD57EE"/>
    <w:rsid w:val="00CD5957"/>
    <w:rsid w:val="00CD5F52"/>
    <w:rsid w:val="00CD73FE"/>
    <w:rsid w:val="00CD742D"/>
    <w:rsid w:val="00CD76DE"/>
    <w:rsid w:val="00CD7A49"/>
    <w:rsid w:val="00CE0288"/>
    <w:rsid w:val="00CE06C7"/>
    <w:rsid w:val="00CE0B2D"/>
    <w:rsid w:val="00CE28E3"/>
    <w:rsid w:val="00CE323A"/>
    <w:rsid w:val="00CE38B7"/>
    <w:rsid w:val="00CE3EDC"/>
    <w:rsid w:val="00CE43CE"/>
    <w:rsid w:val="00CE501B"/>
    <w:rsid w:val="00CE5726"/>
    <w:rsid w:val="00CE58BC"/>
    <w:rsid w:val="00CE5F33"/>
    <w:rsid w:val="00CE6185"/>
    <w:rsid w:val="00CE6548"/>
    <w:rsid w:val="00CE67B6"/>
    <w:rsid w:val="00CE67BC"/>
    <w:rsid w:val="00CE6D37"/>
    <w:rsid w:val="00CE7833"/>
    <w:rsid w:val="00CE7D77"/>
    <w:rsid w:val="00CF0BD4"/>
    <w:rsid w:val="00CF1D8F"/>
    <w:rsid w:val="00CF220B"/>
    <w:rsid w:val="00CF2427"/>
    <w:rsid w:val="00CF24C6"/>
    <w:rsid w:val="00CF27E0"/>
    <w:rsid w:val="00CF2E5E"/>
    <w:rsid w:val="00CF34EE"/>
    <w:rsid w:val="00CF36B3"/>
    <w:rsid w:val="00CF3A42"/>
    <w:rsid w:val="00CF4708"/>
    <w:rsid w:val="00CF4830"/>
    <w:rsid w:val="00CF52E2"/>
    <w:rsid w:val="00CF5986"/>
    <w:rsid w:val="00CF5DD7"/>
    <w:rsid w:val="00CF63E6"/>
    <w:rsid w:val="00CF6472"/>
    <w:rsid w:val="00CF64B5"/>
    <w:rsid w:val="00CF6E13"/>
    <w:rsid w:val="00CF6EB0"/>
    <w:rsid w:val="00CF7E64"/>
    <w:rsid w:val="00D000FB"/>
    <w:rsid w:val="00D010E9"/>
    <w:rsid w:val="00D011B2"/>
    <w:rsid w:val="00D01D01"/>
    <w:rsid w:val="00D02F91"/>
    <w:rsid w:val="00D03A93"/>
    <w:rsid w:val="00D04019"/>
    <w:rsid w:val="00D04202"/>
    <w:rsid w:val="00D044E1"/>
    <w:rsid w:val="00D04C99"/>
    <w:rsid w:val="00D04CAE"/>
    <w:rsid w:val="00D04CBD"/>
    <w:rsid w:val="00D0523F"/>
    <w:rsid w:val="00D05958"/>
    <w:rsid w:val="00D05F16"/>
    <w:rsid w:val="00D0604D"/>
    <w:rsid w:val="00D0629B"/>
    <w:rsid w:val="00D06943"/>
    <w:rsid w:val="00D06DDD"/>
    <w:rsid w:val="00D06ED2"/>
    <w:rsid w:val="00D070ED"/>
    <w:rsid w:val="00D07467"/>
    <w:rsid w:val="00D07986"/>
    <w:rsid w:val="00D07F41"/>
    <w:rsid w:val="00D1002B"/>
    <w:rsid w:val="00D1158C"/>
    <w:rsid w:val="00D12746"/>
    <w:rsid w:val="00D12884"/>
    <w:rsid w:val="00D128E8"/>
    <w:rsid w:val="00D12A21"/>
    <w:rsid w:val="00D131B7"/>
    <w:rsid w:val="00D13563"/>
    <w:rsid w:val="00D135A9"/>
    <w:rsid w:val="00D143BB"/>
    <w:rsid w:val="00D14417"/>
    <w:rsid w:val="00D14A36"/>
    <w:rsid w:val="00D14E77"/>
    <w:rsid w:val="00D14FE1"/>
    <w:rsid w:val="00D1529B"/>
    <w:rsid w:val="00D15359"/>
    <w:rsid w:val="00D153B3"/>
    <w:rsid w:val="00D1549E"/>
    <w:rsid w:val="00D15A50"/>
    <w:rsid w:val="00D15D45"/>
    <w:rsid w:val="00D15E59"/>
    <w:rsid w:val="00D1658F"/>
    <w:rsid w:val="00D1755D"/>
    <w:rsid w:val="00D1759A"/>
    <w:rsid w:val="00D17B30"/>
    <w:rsid w:val="00D20564"/>
    <w:rsid w:val="00D208E5"/>
    <w:rsid w:val="00D2149C"/>
    <w:rsid w:val="00D216D9"/>
    <w:rsid w:val="00D21C88"/>
    <w:rsid w:val="00D21E4F"/>
    <w:rsid w:val="00D229CE"/>
    <w:rsid w:val="00D22F63"/>
    <w:rsid w:val="00D238B0"/>
    <w:rsid w:val="00D23B66"/>
    <w:rsid w:val="00D2568E"/>
    <w:rsid w:val="00D264EC"/>
    <w:rsid w:val="00D26772"/>
    <w:rsid w:val="00D269A5"/>
    <w:rsid w:val="00D27239"/>
    <w:rsid w:val="00D27338"/>
    <w:rsid w:val="00D274C0"/>
    <w:rsid w:val="00D27584"/>
    <w:rsid w:val="00D27AC7"/>
    <w:rsid w:val="00D30F54"/>
    <w:rsid w:val="00D31177"/>
    <w:rsid w:val="00D316D6"/>
    <w:rsid w:val="00D31F64"/>
    <w:rsid w:val="00D321DF"/>
    <w:rsid w:val="00D32575"/>
    <w:rsid w:val="00D325D4"/>
    <w:rsid w:val="00D32742"/>
    <w:rsid w:val="00D3282C"/>
    <w:rsid w:val="00D32FCE"/>
    <w:rsid w:val="00D335F9"/>
    <w:rsid w:val="00D3425C"/>
    <w:rsid w:val="00D3426E"/>
    <w:rsid w:val="00D3448A"/>
    <w:rsid w:val="00D347B0"/>
    <w:rsid w:val="00D34E7F"/>
    <w:rsid w:val="00D35D90"/>
    <w:rsid w:val="00D361E7"/>
    <w:rsid w:val="00D37011"/>
    <w:rsid w:val="00D3703F"/>
    <w:rsid w:val="00D371C6"/>
    <w:rsid w:val="00D37542"/>
    <w:rsid w:val="00D40630"/>
    <w:rsid w:val="00D40B65"/>
    <w:rsid w:val="00D40DC8"/>
    <w:rsid w:val="00D41C96"/>
    <w:rsid w:val="00D41D93"/>
    <w:rsid w:val="00D428BF"/>
    <w:rsid w:val="00D433EA"/>
    <w:rsid w:val="00D43668"/>
    <w:rsid w:val="00D43933"/>
    <w:rsid w:val="00D43B33"/>
    <w:rsid w:val="00D4424E"/>
    <w:rsid w:val="00D44424"/>
    <w:rsid w:val="00D44526"/>
    <w:rsid w:val="00D44C45"/>
    <w:rsid w:val="00D45502"/>
    <w:rsid w:val="00D455B1"/>
    <w:rsid w:val="00D455E0"/>
    <w:rsid w:val="00D4596C"/>
    <w:rsid w:val="00D45D83"/>
    <w:rsid w:val="00D4642E"/>
    <w:rsid w:val="00D46F8B"/>
    <w:rsid w:val="00D47234"/>
    <w:rsid w:val="00D509E4"/>
    <w:rsid w:val="00D50FB4"/>
    <w:rsid w:val="00D51CB7"/>
    <w:rsid w:val="00D52358"/>
    <w:rsid w:val="00D53282"/>
    <w:rsid w:val="00D53353"/>
    <w:rsid w:val="00D53497"/>
    <w:rsid w:val="00D53A87"/>
    <w:rsid w:val="00D53F8C"/>
    <w:rsid w:val="00D54423"/>
    <w:rsid w:val="00D544B1"/>
    <w:rsid w:val="00D544C5"/>
    <w:rsid w:val="00D545E8"/>
    <w:rsid w:val="00D547DE"/>
    <w:rsid w:val="00D5618D"/>
    <w:rsid w:val="00D56397"/>
    <w:rsid w:val="00D5733E"/>
    <w:rsid w:val="00D578BA"/>
    <w:rsid w:val="00D60134"/>
    <w:rsid w:val="00D6069D"/>
    <w:rsid w:val="00D610E2"/>
    <w:rsid w:val="00D61524"/>
    <w:rsid w:val="00D61A1A"/>
    <w:rsid w:val="00D61C6E"/>
    <w:rsid w:val="00D62B5F"/>
    <w:rsid w:val="00D62C39"/>
    <w:rsid w:val="00D63362"/>
    <w:rsid w:val="00D63951"/>
    <w:rsid w:val="00D643DA"/>
    <w:rsid w:val="00D646E8"/>
    <w:rsid w:val="00D64C54"/>
    <w:rsid w:val="00D652AB"/>
    <w:rsid w:val="00D65A70"/>
    <w:rsid w:val="00D65F23"/>
    <w:rsid w:val="00D661FD"/>
    <w:rsid w:val="00D662F5"/>
    <w:rsid w:val="00D6759E"/>
    <w:rsid w:val="00D67E9D"/>
    <w:rsid w:val="00D70650"/>
    <w:rsid w:val="00D70BB0"/>
    <w:rsid w:val="00D714EB"/>
    <w:rsid w:val="00D7194E"/>
    <w:rsid w:val="00D71C5F"/>
    <w:rsid w:val="00D71D9F"/>
    <w:rsid w:val="00D72D66"/>
    <w:rsid w:val="00D72D73"/>
    <w:rsid w:val="00D7307E"/>
    <w:rsid w:val="00D732CF"/>
    <w:rsid w:val="00D73758"/>
    <w:rsid w:val="00D73E84"/>
    <w:rsid w:val="00D73F91"/>
    <w:rsid w:val="00D74027"/>
    <w:rsid w:val="00D740A7"/>
    <w:rsid w:val="00D741EC"/>
    <w:rsid w:val="00D7455E"/>
    <w:rsid w:val="00D747FB"/>
    <w:rsid w:val="00D74CE1"/>
    <w:rsid w:val="00D7553D"/>
    <w:rsid w:val="00D76B11"/>
    <w:rsid w:val="00D77710"/>
    <w:rsid w:val="00D77A4E"/>
    <w:rsid w:val="00D77C3B"/>
    <w:rsid w:val="00D77C63"/>
    <w:rsid w:val="00D8024F"/>
    <w:rsid w:val="00D8025E"/>
    <w:rsid w:val="00D80761"/>
    <w:rsid w:val="00D807B9"/>
    <w:rsid w:val="00D80D3C"/>
    <w:rsid w:val="00D81471"/>
    <w:rsid w:val="00D8188F"/>
    <w:rsid w:val="00D82487"/>
    <w:rsid w:val="00D82533"/>
    <w:rsid w:val="00D82CC5"/>
    <w:rsid w:val="00D82EB2"/>
    <w:rsid w:val="00D837FD"/>
    <w:rsid w:val="00D83AA7"/>
    <w:rsid w:val="00D842EB"/>
    <w:rsid w:val="00D85755"/>
    <w:rsid w:val="00D85989"/>
    <w:rsid w:val="00D85F93"/>
    <w:rsid w:val="00D860CC"/>
    <w:rsid w:val="00D86897"/>
    <w:rsid w:val="00D873CA"/>
    <w:rsid w:val="00D875B3"/>
    <w:rsid w:val="00D87FC3"/>
    <w:rsid w:val="00D908FE"/>
    <w:rsid w:val="00D916FE"/>
    <w:rsid w:val="00D92257"/>
    <w:rsid w:val="00D92887"/>
    <w:rsid w:val="00D93BA1"/>
    <w:rsid w:val="00D93CB1"/>
    <w:rsid w:val="00D94EAD"/>
    <w:rsid w:val="00D953E2"/>
    <w:rsid w:val="00D95660"/>
    <w:rsid w:val="00D963A8"/>
    <w:rsid w:val="00D963E2"/>
    <w:rsid w:val="00D96A54"/>
    <w:rsid w:val="00D96ED2"/>
    <w:rsid w:val="00D96F63"/>
    <w:rsid w:val="00D972A8"/>
    <w:rsid w:val="00D974D6"/>
    <w:rsid w:val="00D97EAF"/>
    <w:rsid w:val="00DA0382"/>
    <w:rsid w:val="00DA04DB"/>
    <w:rsid w:val="00DA0AAA"/>
    <w:rsid w:val="00DA0EE8"/>
    <w:rsid w:val="00DA1464"/>
    <w:rsid w:val="00DA1F40"/>
    <w:rsid w:val="00DA2564"/>
    <w:rsid w:val="00DA29FB"/>
    <w:rsid w:val="00DA3699"/>
    <w:rsid w:val="00DA3CBC"/>
    <w:rsid w:val="00DA4AFB"/>
    <w:rsid w:val="00DA4E3C"/>
    <w:rsid w:val="00DA4EEA"/>
    <w:rsid w:val="00DA4F7C"/>
    <w:rsid w:val="00DA5DB2"/>
    <w:rsid w:val="00DA6256"/>
    <w:rsid w:val="00DA6523"/>
    <w:rsid w:val="00DA6765"/>
    <w:rsid w:val="00DA6D13"/>
    <w:rsid w:val="00DA6EB4"/>
    <w:rsid w:val="00DA70A8"/>
    <w:rsid w:val="00DA714C"/>
    <w:rsid w:val="00DA75D7"/>
    <w:rsid w:val="00DA7CDF"/>
    <w:rsid w:val="00DB009B"/>
    <w:rsid w:val="00DB094E"/>
    <w:rsid w:val="00DB1001"/>
    <w:rsid w:val="00DB12A6"/>
    <w:rsid w:val="00DB130A"/>
    <w:rsid w:val="00DB1332"/>
    <w:rsid w:val="00DB1A4D"/>
    <w:rsid w:val="00DB1C87"/>
    <w:rsid w:val="00DB1E07"/>
    <w:rsid w:val="00DB2085"/>
    <w:rsid w:val="00DB2780"/>
    <w:rsid w:val="00DB2BCE"/>
    <w:rsid w:val="00DB2F60"/>
    <w:rsid w:val="00DB3CA5"/>
    <w:rsid w:val="00DB4498"/>
    <w:rsid w:val="00DB4BB2"/>
    <w:rsid w:val="00DB4C08"/>
    <w:rsid w:val="00DB4CF3"/>
    <w:rsid w:val="00DB682E"/>
    <w:rsid w:val="00DB7691"/>
    <w:rsid w:val="00DB7E76"/>
    <w:rsid w:val="00DC04FA"/>
    <w:rsid w:val="00DC0B94"/>
    <w:rsid w:val="00DC0F46"/>
    <w:rsid w:val="00DC1A8A"/>
    <w:rsid w:val="00DC1E50"/>
    <w:rsid w:val="00DC1FB8"/>
    <w:rsid w:val="00DC20D6"/>
    <w:rsid w:val="00DC23DB"/>
    <w:rsid w:val="00DC2DF2"/>
    <w:rsid w:val="00DC4229"/>
    <w:rsid w:val="00DC4A9D"/>
    <w:rsid w:val="00DC5067"/>
    <w:rsid w:val="00DC50CA"/>
    <w:rsid w:val="00DC5AB1"/>
    <w:rsid w:val="00DC7509"/>
    <w:rsid w:val="00DC7BC6"/>
    <w:rsid w:val="00DD1793"/>
    <w:rsid w:val="00DD2242"/>
    <w:rsid w:val="00DD2C91"/>
    <w:rsid w:val="00DD3355"/>
    <w:rsid w:val="00DD35F4"/>
    <w:rsid w:val="00DD36F4"/>
    <w:rsid w:val="00DD3D77"/>
    <w:rsid w:val="00DD5606"/>
    <w:rsid w:val="00DD578C"/>
    <w:rsid w:val="00DD58A7"/>
    <w:rsid w:val="00DD716D"/>
    <w:rsid w:val="00DD735B"/>
    <w:rsid w:val="00DD76E3"/>
    <w:rsid w:val="00DD770E"/>
    <w:rsid w:val="00DE0622"/>
    <w:rsid w:val="00DE0D3A"/>
    <w:rsid w:val="00DE1102"/>
    <w:rsid w:val="00DE17F6"/>
    <w:rsid w:val="00DE1961"/>
    <w:rsid w:val="00DE1D2A"/>
    <w:rsid w:val="00DE2508"/>
    <w:rsid w:val="00DE3274"/>
    <w:rsid w:val="00DE36C1"/>
    <w:rsid w:val="00DE3BF4"/>
    <w:rsid w:val="00DE3C9F"/>
    <w:rsid w:val="00DE3CCC"/>
    <w:rsid w:val="00DE443D"/>
    <w:rsid w:val="00DE4767"/>
    <w:rsid w:val="00DE47EC"/>
    <w:rsid w:val="00DE4D97"/>
    <w:rsid w:val="00DE4F60"/>
    <w:rsid w:val="00DE513C"/>
    <w:rsid w:val="00DE5B38"/>
    <w:rsid w:val="00DE5DC8"/>
    <w:rsid w:val="00DE61FF"/>
    <w:rsid w:val="00DE63EA"/>
    <w:rsid w:val="00DE6C3C"/>
    <w:rsid w:val="00DE6CF4"/>
    <w:rsid w:val="00DE7116"/>
    <w:rsid w:val="00DE76BE"/>
    <w:rsid w:val="00DE7853"/>
    <w:rsid w:val="00DE7F2F"/>
    <w:rsid w:val="00DF000C"/>
    <w:rsid w:val="00DF006A"/>
    <w:rsid w:val="00DF0128"/>
    <w:rsid w:val="00DF0399"/>
    <w:rsid w:val="00DF0BD0"/>
    <w:rsid w:val="00DF0C42"/>
    <w:rsid w:val="00DF0D85"/>
    <w:rsid w:val="00DF159F"/>
    <w:rsid w:val="00DF181C"/>
    <w:rsid w:val="00DF1BB8"/>
    <w:rsid w:val="00DF257F"/>
    <w:rsid w:val="00DF2CD0"/>
    <w:rsid w:val="00DF3221"/>
    <w:rsid w:val="00DF3BDF"/>
    <w:rsid w:val="00DF3CA6"/>
    <w:rsid w:val="00DF4186"/>
    <w:rsid w:val="00DF426D"/>
    <w:rsid w:val="00DF4275"/>
    <w:rsid w:val="00DF4887"/>
    <w:rsid w:val="00DF4B02"/>
    <w:rsid w:val="00DF51AD"/>
    <w:rsid w:val="00DF56BC"/>
    <w:rsid w:val="00DF5854"/>
    <w:rsid w:val="00DF5A9C"/>
    <w:rsid w:val="00DF5AE9"/>
    <w:rsid w:val="00DF60DD"/>
    <w:rsid w:val="00DF6566"/>
    <w:rsid w:val="00DF673E"/>
    <w:rsid w:val="00DF703E"/>
    <w:rsid w:val="00DF7353"/>
    <w:rsid w:val="00DF757E"/>
    <w:rsid w:val="00DF76DF"/>
    <w:rsid w:val="00E00169"/>
    <w:rsid w:val="00E00905"/>
    <w:rsid w:val="00E01507"/>
    <w:rsid w:val="00E015BE"/>
    <w:rsid w:val="00E01638"/>
    <w:rsid w:val="00E01E4A"/>
    <w:rsid w:val="00E01E72"/>
    <w:rsid w:val="00E0222A"/>
    <w:rsid w:val="00E02237"/>
    <w:rsid w:val="00E023FB"/>
    <w:rsid w:val="00E03F31"/>
    <w:rsid w:val="00E049D5"/>
    <w:rsid w:val="00E04A8C"/>
    <w:rsid w:val="00E04C9E"/>
    <w:rsid w:val="00E050D2"/>
    <w:rsid w:val="00E05DB3"/>
    <w:rsid w:val="00E0637A"/>
    <w:rsid w:val="00E0679D"/>
    <w:rsid w:val="00E067E1"/>
    <w:rsid w:val="00E06CC7"/>
    <w:rsid w:val="00E07465"/>
    <w:rsid w:val="00E07781"/>
    <w:rsid w:val="00E07911"/>
    <w:rsid w:val="00E10161"/>
    <w:rsid w:val="00E101A0"/>
    <w:rsid w:val="00E10752"/>
    <w:rsid w:val="00E11F1E"/>
    <w:rsid w:val="00E12172"/>
    <w:rsid w:val="00E1271D"/>
    <w:rsid w:val="00E12AAC"/>
    <w:rsid w:val="00E134C1"/>
    <w:rsid w:val="00E13611"/>
    <w:rsid w:val="00E13699"/>
    <w:rsid w:val="00E13DA5"/>
    <w:rsid w:val="00E14268"/>
    <w:rsid w:val="00E1434D"/>
    <w:rsid w:val="00E14B57"/>
    <w:rsid w:val="00E1565F"/>
    <w:rsid w:val="00E15992"/>
    <w:rsid w:val="00E15CCF"/>
    <w:rsid w:val="00E16253"/>
    <w:rsid w:val="00E16656"/>
    <w:rsid w:val="00E16987"/>
    <w:rsid w:val="00E16BB9"/>
    <w:rsid w:val="00E16E93"/>
    <w:rsid w:val="00E173B3"/>
    <w:rsid w:val="00E174C4"/>
    <w:rsid w:val="00E17535"/>
    <w:rsid w:val="00E177D6"/>
    <w:rsid w:val="00E17973"/>
    <w:rsid w:val="00E20288"/>
    <w:rsid w:val="00E20846"/>
    <w:rsid w:val="00E208AA"/>
    <w:rsid w:val="00E20E97"/>
    <w:rsid w:val="00E2119B"/>
    <w:rsid w:val="00E21360"/>
    <w:rsid w:val="00E21F62"/>
    <w:rsid w:val="00E21FCA"/>
    <w:rsid w:val="00E2204F"/>
    <w:rsid w:val="00E235B4"/>
    <w:rsid w:val="00E235E1"/>
    <w:rsid w:val="00E23DE0"/>
    <w:rsid w:val="00E2404A"/>
    <w:rsid w:val="00E24642"/>
    <w:rsid w:val="00E258A1"/>
    <w:rsid w:val="00E2590E"/>
    <w:rsid w:val="00E2594E"/>
    <w:rsid w:val="00E25F61"/>
    <w:rsid w:val="00E26003"/>
    <w:rsid w:val="00E26C52"/>
    <w:rsid w:val="00E26DFA"/>
    <w:rsid w:val="00E26E7A"/>
    <w:rsid w:val="00E26F1A"/>
    <w:rsid w:val="00E27012"/>
    <w:rsid w:val="00E270A2"/>
    <w:rsid w:val="00E2714D"/>
    <w:rsid w:val="00E27884"/>
    <w:rsid w:val="00E304D8"/>
    <w:rsid w:val="00E306A6"/>
    <w:rsid w:val="00E30800"/>
    <w:rsid w:val="00E30871"/>
    <w:rsid w:val="00E30A01"/>
    <w:rsid w:val="00E30C3E"/>
    <w:rsid w:val="00E30E86"/>
    <w:rsid w:val="00E314F7"/>
    <w:rsid w:val="00E3162C"/>
    <w:rsid w:val="00E32D8A"/>
    <w:rsid w:val="00E32E8F"/>
    <w:rsid w:val="00E3315C"/>
    <w:rsid w:val="00E331E8"/>
    <w:rsid w:val="00E338C8"/>
    <w:rsid w:val="00E3452F"/>
    <w:rsid w:val="00E34E52"/>
    <w:rsid w:val="00E35138"/>
    <w:rsid w:val="00E3553D"/>
    <w:rsid w:val="00E35A59"/>
    <w:rsid w:val="00E35F91"/>
    <w:rsid w:val="00E37A8C"/>
    <w:rsid w:val="00E37F54"/>
    <w:rsid w:val="00E37FA4"/>
    <w:rsid w:val="00E407E5"/>
    <w:rsid w:val="00E409F0"/>
    <w:rsid w:val="00E40BDB"/>
    <w:rsid w:val="00E41548"/>
    <w:rsid w:val="00E41A0E"/>
    <w:rsid w:val="00E42042"/>
    <w:rsid w:val="00E42DC9"/>
    <w:rsid w:val="00E42ECF"/>
    <w:rsid w:val="00E433EE"/>
    <w:rsid w:val="00E444DF"/>
    <w:rsid w:val="00E44BAC"/>
    <w:rsid w:val="00E44BDC"/>
    <w:rsid w:val="00E44E72"/>
    <w:rsid w:val="00E451AC"/>
    <w:rsid w:val="00E454AD"/>
    <w:rsid w:val="00E4557D"/>
    <w:rsid w:val="00E46411"/>
    <w:rsid w:val="00E466B8"/>
    <w:rsid w:val="00E467AE"/>
    <w:rsid w:val="00E468A2"/>
    <w:rsid w:val="00E46D91"/>
    <w:rsid w:val="00E472A1"/>
    <w:rsid w:val="00E47BA8"/>
    <w:rsid w:val="00E47BBB"/>
    <w:rsid w:val="00E47D24"/>
    <w:rsid w:val="00E47F2C"/>
    <w:rsid w:val="00E502CA"/>
    <w:rsid w:val="00E5080D"/>
    <w:rsid w:val="00E50F7B"/>
    <w:rsid w:val="00E512EC"/>
    <w:rsid w:val="00E514CB"/>
    <w:rsid w:val="00E51717"/>
    <w:rsid w:val="00E52032"/>
    <w:rsid w:val="00E52035"/>
    <w:rsid w:val="00E52894"/>
    <w:rsid w:val="00E5297A"/>
    <w:rsid w:val="00E5300F"/>
    <w:rsid w:val="00E53287"/>
    <w:rsid w:val="00E53825"/>
    <w:rsid w:val="00E5434F"/>
    <w:rsid w:val="00E54C72"/>
    <w:rsid w:val="00E54DF4"/>
    <w:rsid w:val="00E54E81"/>
    <w:rsid w:val="00E54F7A"/>
    <w:rsid w:val="00E54F84"/>
    <w:rsid w:val="00E54FFB"/>
    <w:rsid w:val="00E550C8"/>
    <w:rsid w:val="00E553E1"/>
    <w:rsid w:val="00E55FCD"/>
    <w:rsid w:val="00E56AC9"/>
    <w:rsid w:val="00E56CCD"/>
    <w:rsid w:val="00E577FE"/>
    <w:rsid w:val="00E6005C"/>
    <w:rsid w:val="00E600F2"/>
    <w:rsid w:val="00E60C6F"/>
    <w:rsid w:val="00E60DDA"/>
    <w:rsid w:val="00E61305"/>
    <w:rsid w:val="00E622C4"/>
    <w:rsid w:val="00E62D23"/>
    <w:rsid w:val="00E63144"/>
    <w:rsid w:val="00E6318F"/>
    <w:rsid w:val="00E63DC8"/>
    <w:rsid w:val="00E646BA"/>
    <w:rsid w:val="00E647F3"/>
    <w:rsid w:val="00E65B93"/>
    <w:rsid w:val="00E660B7"/>
    <w:rsid w:val="00E663EC"/>
    <w:rsid w:val="00E66D2F"/>
    <w:rsid w:val="00E66F33"/>
    <w:rsid w:val="00E6725D"/>
    <w:rsid w:val="00E67965"/>
    <w:rsid w:val="00E67AC4"/>
    <w:rsid w:val="00E7072B"/>
    <w:rsid w:val="00E70B0E"/>
    <w:rsid w:val="00E7106A"/>
    <w:rsid w:val="00E713FA"/>
    <w:rsid w:val="00E72300"/>
    <w:rsid w:val="00E726FA"/>
    <w:rsid w:val="00E72C86"/>
    <w:rsid w:val="00E73AED"/>
    <w:rsid w:val="00E740AE"/>
    <w:rsid w:val="00E742BD"/>
    <w:rsid w:val="00E747CB"/>
    <w:rsid w:val="00E748FF"/>
    <w:rsid w:val="00E74ABD"/>
    <w:rsid w:val="00E74B73"/>
    <w:rsid w:val="00E754BD"/>
    <w:rsid w:val="00E75EDD"/>
    <w:rsid w:val="00E76AF9"/>
    <w:rsid w:val="00E76CEE"/>
    <w:rsid w:val="00E772D2"/>
    <w:rsid w:val="00E773D1"/>
    <w:rsid w:val="00E77673"/>
    <w:rsid w:val="00E7780C"/>
    <w:rsid w:val="00E77C6A"/>
    <w:rsid w:val="00E8014F"/>
    <w:rsid w:val="00E80468"/>
    <w:rsid w:val="00E81072"/>
    <w:rsid w:val="00E812F6"/>
    <w:rsid w:val="00E81332"/>
    <w:rsid w:val="00E8165C"/>
    <w:rsid w:val="00E81E15"/>
    <w:rsid w:val="00E82010"/>
    <w:rsid w:val="00E827AD"/>
    <w:rsid w:val="00E828CF"/>
    <w:rsid w:val="00E8339F"/>
    <w:rsid w:val="00E83DBD"/>
    <w:rsid w:val="00E84C5C"/>
    <w:rsid w:val="00E852D0"/>
    <w:rsid w:val="00E855DB"/>
    <w:rsid w:val="00E8575E"/>
    <w:rsid w:val="00E86829"/>
    <w:rsid w:val="00E86D0A"/>
    <w:rsid w:val="00E86D96"/>
    <w:rsid w:val="00E86FB0"/>
    <w:rsid w:val="00E871B1"/>
    <w:rsid w:val="00E87544"/>
    <w:rsid w:val="00E87824"/>
    <w:rsid w:val="00E878C5"/>
    <w:rsid w:val="00E90195"/>
    <w:rsid w:val="00E906B1"/>
    <w:rsid w:val="00E906B7"/>
    <w:rsid w:val="00E9072F"/>
    <w:rsid w:val="00E909A6"/>
    <w:rsid w:val="00E90A99"/>
    <w:rsid w:val="00E92225"/>
    <w:rsid w:val="00E922AB"/>
    <w:rsid w:val="00E9252D"/>
    <w:rsid w:val="00E928CA"/>
    <w:rsid w:val="00E92AB0"/>
    <w:rsid w:val="00E931AF"/>
    <w:rsid w:val="00E934BC"/>
    <w:rsid w:val="00E9457D"/>
    <w:rsid w:val="00E94C77"/>
    <w:rsid w:val="00E95282"/>
    <w:rsid w:val="00E95617"/>
    <w:rsid w:val="00E95753"/>
    <w:rsid w:val="00E95F1F"/>
    <w:rsid w:val="00E968DB"/>
    <w:rsid w:val="00E96F69"/>
    <w:rsid w:val="00E97B06"/>
    <w:rsid w:val="00EA084F"/>
    <w:rsid w:val="00EA0D16"/>
    <w:rsid w:val="00EA0E0F"/>
    <w:rsid w:val="00EA1994"/>
    <w:rsid w:val="00EA1B19"/>
    <w:rsid w:val="00EA2847"/>
    <w:rsid w:val="00EA28D7"/>
    <w:rsid w:val="00EA2AEF"/>
    <w:rsid w:val="00EA2D85"/>
    <w:rsid w:val="00EA31F2"/>
    <w:rsid w:val="00EA3723"/>
    <w:rsid w:val="00EA3E95"/>
    <w:rsid w:val="00EA4804"/>
    <w:rsid w:val="00EA49C1"/>
    <w:rsid w:val="00EA5225"/>
    <w:rsid w:val="00EA590E"/>
    <w:rsid w:val="00EA6A66"/>
    <w:rsid w:val="00EA6EA1"/>
    <w:rsid w:val="00EA732E"/>
    <w:rsid w:val="00EA750D"/>
    <w:rsid w:val="00EA780C"/>
    <w:rsid w:val="00EA7B63"/>
    <w:rsid w:val="00EB092E"/>
    <w:rsid w:val="00EB1DA1"/>
    <w:rsid w:val="00EB20CA"/>
    <w:rsid w:val="00EB224C"/>
    <w:rsid w:val="00EB2687"/>
    <w:rsid w:val="00EB2831"/>
    <w:rsid w:val="00EB30EF"/>
    <w:rsid w:val="00EB44C0"/>
    <w:rsid w:val="00EB45C6"/>
    <w:rsid w:val="00EB4AEA"/>
    <w:rsid w:val="00EB50F7"/>
    <w:rsid w:val="00EB6141"/>
    <w:rsid w:val="00EB635F"/>
    <w:rsid w:val="00EB64B4"/>
    <w:rsid w:val="00EB7798"/>
    <w:rsid w:val="00EB7A7C"/>
    <w:rsid w:val="00EC11E1"/>
    <w:rsid w:val="00EC1F5E"/>
    <w:rsid w:val="00EC273C"/>
    <w:rsid w:val="00EC29A8"/>
    <w:rsid w:val="00EC2C64"/>
    <w:rsid w:val="00EC338F"/>
    <w:rsid w:val="00EC33CA"/>
    <w:rsid w:val="00EC4604"/>
    <w:rsid w:val="00EC4E86"/>
    <w:rsid w:val="00EC510D"/>
    <w:rsid w:val="00EC5452"/>
    <w:rsid w:val="00EC55F7"/>
    <w:rsid w:val="00EC5705"/>
    <w:rsid w:val="00EC57ED"/>
    <w:rsid w:val="00EC59EC"/>
    <w:rsid w:val="00EC5E9E"/>
    <w:rsid w:val="00EC640C"/>
    <w:rsid w:val="00EC6AE6"/>
    <w:rsid w:val="00EC6C7F"/>
    <w:rsid w:val="00EC7514"/>
    <w:rsid w:val="00EC7875"/>
    <w:rsid w:val="00EC7B27"/>
    <w:rsid w:val="00EC7C15"/>
    <w:rsid w:val="00EC7C66"/>
    <w:rsid w:val="00ED01D6"/>
    <w:rsid w:val="00ED045E"/>
    <w:rsid w:val="00ED1239"/>
    <w:rsid w:val="00ED15A0"/>
    <w:rsid w:val="00ED19A8"/>
    <w:rsid w:val="00ED1A94"/>
    <w:rsid w:val="00ED1E2C"/>
    <w:rsid w:val="00ED1E73"/>
    <w:rsid w:val="00ED38A7"/>
    <w:rsid w:val="00ED3BF8"/>
    <w:rsid w:val="00ED3E31"/>
    <w:rsid w:val="00ED3E6E"/>
    <w:rsid w:val="00ED45A3"/>
    <w:rsid w:val="00ED4B5F"/>
    <w:rsid w:val="00ED4E1B"/>
    <w:rsid w:val="00ED535F"/>
    <w:rsid w:val="00ED5528"/>
    <w:rsid w:val="00ED570C"/>
    <w:rsid w:val="00ED6125"/>
    <w:rsid w:val="00ED637C"/>
    <w:rsid w:val="00ED65D1"/>
    <w:rsid w:val="00ED66B3"/>
    <w:rsid w:val="00ED67A8"/>
    <w:rsid w:val="00ED6DC7"/>
    <w:rsid w:val="00ED7102"/>
    <w:rsid w:val="00ED7BA8"/>
    <w:rsid w:val="00EE062F"/>
    <w:rsid w:val="00EE08BC"/>
    <w:rsid w:val="00EE0A3C"/>
    <w:rsid w:val="00EE1A7A"/>
    <w:rsid w:val="00EE2198"/>
    <w:rsid w:val="00EE2690"/>
    <w:rsid w:val="00EE2904"/>
    <w:rsid w:val="00EE2B77"/>
    <w:rsid w:val="00EE363A"/>
    <w:rsid w:val="00EE3718"/>
    <w:rsid w:val="00EE3C92"/>
    <w:rsid w:val="00EE42C8"/>
    <w:rsid w:val="00EE48A7"/>
    <w:rsid w:val="00EE4D4A"/>
    <w:rsid w:val="00EE4EE7"/>
    <w:rsid w:val="00EE4F68"/>
    <w:rsid w:val="00EE59A7"/>
    <w:rsid w:val="00EE5F82"/>
    <w:rsid w:val="00EE6032"/>
    <w:rsid w:val="00EE6147"/>
    <w:rsid w:val="00EE6836"/>
    <w:rsid w:val="00EE68DA"/>
    <w:rsid w:val="00EE6B8C"/>
    <w:rsid w:val="00EE72EA"/>
    <w:rsid w:val="00EE7382"/>
    <w:rsid w:val="00EE759D"/>
    <w:rsid w:val="00EE7679"/>
    <w:rsid w:val="00EF02E9"/>
    <w:rsid w:val="00EF0332"/>
    <w:rsid w:val="00EF0F34"/>
    <w:rsid w:val="00EF1784"/>
    <w:rsid w:val="00EF185F"/>
    <w:rsid w:val="00EF19E9"/>
    <w:rsid w:val="00EF2060"/>
    <w:rsid w:val="00EF2BB7"/>
    <w:rsid w:val="00EF30F1"/>
    <w:rsid w:val="00EF3551"/>
    <w:rsid w:val="00EF38C5"/>
    <w:rsid w:val="00EF429A"/>
    <w:rsid w:val="00EF4EDD"/>
    <w:rsid w:val="00EF5010"/>
    <w:rsid w:val="00EF5B29"/>
    <w:rsid w:val="00EF617E"/>
    <w:rsid w:val="00EF725F"/>
    <w:rsid w:val="00EF736B"/>
    <w:rsid w:val="00EF7692"/>
    <w:rsid w:val="00EF7A47"/>
    <w:rsid w:val="00EF7D63"/>
    <w:rsid w:val="00F005A0"/>
    <w:rsid w:val="00F00C00"/>
    <w:rsid w:val="00F00D32"/>
    <w:rsid w:val="00F01384"/>
    <w:rsid w:val="00F016C2"/>
    <w:rsid w:val="00F01FC8"/>
    <w:rsid w:val="00F02C00"/>
    <w:rsid w:val="00F02D3A"/>
    <w:rsid w:val="00F02DEC"/>
    <w:rsid w:val="00F03DA9"/>
    <w:rsid w:val="00F044ED"/>
    <w:rsid w:val="00F0471B"/>
    <w:rsid w:val="00F048D1"/>
    <w:rsid w:val="00F04A36"/>
    <w:rsid w:val="00F055F4"/>
    <w:rsid w:val="00F05978"/>
    <w:rsid w:val="00F074B4"/>
    <w:rsid w:val="00F07CDC"/>
    <w:rsid w:val="00F07FD5"/>
    <w:rsid w:val="00F10B3F"/>
    <w:rsid w:val="00F10F7B"/>
    <w:rsid w:val="00F110E9"/>
    <w:rsid w:val="00F11277"/>
    <w:rsid w:val="00F113D2"/>
    <w:rsid w:val="00F116E3"/>
    <w:rsid w:val="00F119E8"/>
    <w:rsid w:val="00F12368"/>
    <w:rsid w:val="00F12372"/>
    <w:rsid w:val="00F12A7B"/>
    <w:rsid w:val="00F13747"/>
    <w:rsid w:val="00F140C3"/>
    <w:rsid w:val="00F140E6"/>
    <w:rsid w:val="00F14C38"/>
    <w:rsid w:val="00F14E65"/>
    <w:rsid w:val="00F14F07"/>
    <w:rsid w:val="00F15277"/>
    <w:rsid w:val="00F1527A"/>
    <w:rsid w:val="00F158E6"/>
    <w:rsid w:val="00F15B7B"/>
    <w:rsid w:val="00F160CA"/>
    <w:rsid w:val="00F163EC"/>
    <w:rsid w:val="00F164DE"/>
    <w:rsid w:val="00F165F7"/>
    <w:rsid w:val="00F168C6"/>
    <w:rsid w:val="00F16AED"/>
    <w:rsid w:val="00F172DC"/>
    <w:rsid w:val="00F17842"/>
    <w:rsid w:val="00F17A43"/>
    <w:rsid w:val="00F20420"/>
    <w:rsid w:val="00F2050F"/>
    <w:rsid w:val="00F205D1"/>
    <w:rsid w:val="00F208F1"/>
    <w:rsid w:val="00F209F4"/>
    <w:rsid w:val="00F20EC6"/>
    <w:rsid w:val="00F224EE"/>
    <w:rsid w:val="00F22567"/>
    <w:rsid w:val="00F225B2"/>
    <w:rsid w:val="00F236EC"/>
    <w:rsid w:val="00F23D65"/>
    <w:rsid w:val="00F23FE6"/>
    <w:rsid w:val="00F24B5F"/>
    <w:rsid w:val="00F25E6C"/>
    <w:rsid w:val="00F26225"/>
    <w:rsid w:val="00F2650F"/>
    <w:rsid w:val="00F265F8"/>
    <w:rsid w:val="00F2682C"/>
    <w:rsid w:val="00F26DE7"/>
    <w:rsid w:val="00F26E16"/>
    <w:rsid w:val="00F27462"/>
    <w:rsid w:val="00F27632"/>
    <w:rsid w:val="00F27898"/>
    <w:rsid w:val="00F27A22"/>
    <w:rsid w:val="00F3045A"/>
    <w:rsid w:val="00F30FAC"/>
    <w:rsid w:val="00F31845"/>
    <w:rsid w:val="00F31C99"/>
    <w:rsid w:val="00F31E93"/>
    <w:rsid w:val="00F32438"/>
    <w:rsid w:val="00F324A6"/>
    <w:rsid w:val="00F33824"/>
    <w:rsid w:val="00F34037"/>
    <w:rsid w:val="00F344F5"/>
    <w:rsid w:val="00F34D7E"/>
    <w:rsid w:val="00F36A01"/>
    <w:rsid w:val="00F36B23"/>
    <w:rsid w:val="00F36ED3"/>
    <w:rsid w:val="00F37DB0"/>
    <w:rsid w:val="00F37E63"/>
    <w:rsid w:val="00F4089E"/>
    <w:rsid w:val="00F415BF"/>
    <w:rsid w:val="00F416D1"/>
    <w:rsid w:val="00F41A1D"/>
    <w:rsid w:val="00F41A89"/>
    <w:rsid w:val="00F41FD8"/>
    <w:rsid w:val="00F423F4"/>
    <w:rsid w:val="00F42673"/>
    <w:rsid w:val="00F42790"/>
    <w:rsid w:val="00F4292B"/>
    <w:rsid w:val="00F4325E"/>
    <w:rsid w:val="00F43C6C"/>
    <w:rsid w:val="00F44004"/>
    <w:rsid w:val="00F44797"/>
    <w:rsid w:val="00F4484C"/>
    <w:rsid w:val="00F4533D"/>
    <w:rsid w:val="00F456F9"/>
    <w:rsid w:val="00F46AC3"/>
    <w:rsid w:val="00F46BCF"/>
    <w:rsid w:val="00F4745F"/>
    <w:rsid w:val="00F478DB"/>
    <w:rsid w:val="00F5044B"/>
    <w:rsid w:val="00F506EE"/>
    <w:rsid w:val="00F508A1"/>
    <w:rsid w:val="00F5108F"/>
    <w:rsid w:val="00F51CEF"/>
    <w:rsid w:val="00F52EC0"/>
    <w:rsid w:val="00F533AE"/>
    <w:rsid w:val="00F5354E"/>
    <w:rsid w:val="00F5356D"/>
    <w:rsid w:val="00F538EF"/>
    <w:rsid w:val="00F53BD3"/>
    <w:rsid w:val="00F53D0C"/>
    <w:rsid w:val="00F53F17"/>
    <w:rsid w:val="00F5428A"/>
    <w:rsid w:val="00F546BD"/>
    <w:rsid w:val="00F54C61"/>
    <w:rsid w:val="00F54DC4"/>
    <w:rsid w:val="00F54EAF"/>
    <w:rsid w:val="00F556D0"/>
    <w:rsid w:val="00F55D63"/>
    <w:rsid w:val="00F55EE5"/>
    <w:rsid w:val="00F55F3A"/>
    <w:rsid w:val="00F5605F"/>
    <w:rsid w:val="00F574B6"/>
    <w:rsid w:val="00F60133"/>
    <w:rsid w:val="00F60A62"/>
    <w:rsid w:val="00F60CCE"/>
    <w:rsid w:val="00F60CF7"/>
    <w:rsid w:val="00F61841"/>
    <w:rsid w:val="00F618AB"/>
    <w:rsid w:val="00F61CC2"/>
    <w:rsid w:val="00F61CCA"/>
    <w:rsid w:val="00F636BD"/>
    <w:rsid w:val="00F64915"/>
    <w:rsid w:val="00F64AF7"/>
    <w:rsid w:val="00F65E66"/>
    <w:rsid w:val="00F66610"/>
    <w:rsid w:val="00F669AF"/>
    <w:rsid w:val="00F66AEB"/>
    <w:rsid w:val="00F66EB5"/>
    <w:rsid w:val="00F67AD9"/>
    <w:rsid w:val="00F67BE3"/>
    <w:rsid w:val="00F70E0E"/>
    <w:rsid w:val="00F714D6"/>
    <w:rsid w:val="00F71D57"/>
    <w:rsid w:val="00F723B8"/>
    <w:rsid w:val="00F72999"/>
    <w:rsid w:val="00F72B2E"/>
    <w:rsid w:val="00F72B9F"/>
    <w:rsid w:val="00F74F5A"/>
    <w:rsid w:val="00F75A93"/>
    <w:rsid w:val="00F75B19"/>
    <w:rsid w:val="00F7637B"/>
    <w:rsid w:val="00F7647E"/>
    <w:rsid w:val="00F76734"/>
    <w:rsid w:val="00F76ADF"/>
    <w:rsid w:val="00F76B01"/>
    <w:rsid w:val="00F76DB3"/>
    <w:rsid w:val="00F77374"/>
    <w:rsid w:val="00F77EA1"/>
    <w:rsid w:val="00F8002C"/>
    <w:rsid w:val="00F80277"/>
    <w:rsid w:val="00F80859"/>
    <w:rsid w:val="00F80C4D"/>
    <w:rsid w:val="00F80DD2"/>
    <w:rsid w:val="00F82CD9"/>
    <w:rsid w:val="00F8325C"/>
    <w:rsid w:val="00F833E6"/>
    <w:rsid w:val="00F838C4"/>
    <w:rsid w:val="00F84262"/>
    <w:rsid w:val="00F8464F"/>
    <w:rsid w:val="00F85D4D"/>
    <w:rsid w:val="00F85F97"/>
    <w:rsid w:val="00F861BF"/>
    <w:rsid w:val="00F864DB"/>
    <w:rsid w:val="00F8663B"/>
    <w:rsid w:val="00F868B0"/>
    <w:rsid w:val="00F86A6D"/>
    <w:rsid w:val="00F86D8C"/>
    <w:rsid w:val="00F86DB1"/>
    <w:rsid w:val="00F87177"/>
    <w:rsid w:val="00F8725C"/>
    <w:rsid w:val="00F873E8"/>
    <w:rsid w:val="00F87C99"/>
    <w:rsid w:val="00F90D79"/>
    <w:rsid w:val="00F90EB7"/>
    <w:rsid w:val="00F91E6D"/>
    <w:rsid w:val="00F91E78"/>
    <w:rsid w:val="00F91FFB"/>
    <w:rsid w:val="00F925B5"/>
    <w:rsid w:val="00F92F91"/>
    <w:rsid w:val="00F933F0"/>
    <w:rsid w:val="00F93582"/>
    <w:rsid w:val="00F93B51"/>
    <w:rsid w:val="00F93FF0"/>
    <w:rsid w:val="00F95022"/>
    <w:rsid w:val="00F95169"/>
    <w:rsid w:val="00F95614"/>
    <w:rsid w:val="00F9574F"/>
    <w:rsid w:val="00F95943"/>
    <w:rsid w:val="00F95B0F"/>
    <w:rsid w:val="00F95EBF"/>
    <w:rsid w:val="00F95F53"/>
    <w:rsid w:val="00F96033"/>
    <w:rsid w:val="00F96473"/>
    <w:rsid w:val="00F96693"/>
    <w:rsid w:val="00F972FC"/>
    <w:rsid w:val="00F97456"/>
    <w:rsid w:val="00F97667"/>
    <w:rsid w:val="00FA063D"/>
    <w:rsid w:val="00FA0810"/>
    <w:rsid w:val="00FA0CAC"/>
    <w:rsid w:val="00FA1374"/>
    <w:rsid w:val="00FA1EBF"/>
    <w:rsid w:val="00FA2D1B"/>
    <w:rsid w:val="00FA32AD"/>
    <w:rsid w:val="00FA3666"/>
    <w:rsid w:val="00FA39E9"/>
    <w:rsid w:val="00FA40F8"/>
    <w:rsid w:val="00FA49B9"/>
    <w:rsid w:val="00FA536C"/>
    <w:rsid w:val="00FA57B1"/>
    <w:rsid w:val="00FA5BAF"/>
    <w:rsid w:val="00FA6B4E"/>
    <w:rsid w:val="00FA7015"/>
    <w:rsid w:val="00FA7624"/>
    <w:rsid w:val="00FA7EF6"/>
    <w:rsid w:val="00FB0208"/>
    <w:rsid w:val="00FB0505"/>
    <w:rsid w:val="00FB0EE7"/>
    <w:rsid w:val="00FB10F1"/>
    <w:rsid w:val="00FB1330"/>
    <w:rsid w:val="00FB1B70"/>
    <w:rsid w:val="00FB2C81"/>
    <w:rsid w:val="00FB2E78"/>
    <w:rsid w:val="00FB3911"/>
    <w:rsid w:val="00FB3AFA"/>
    <w:rsid w:val="00FB440D"/>
    <w:rsid w:val="00FB4A03"/>
    <w:rsid w:val="00FB50CA"/>
    <w:rsid w:val="00FB6146"/>
    <w:rsid w:val="00FB6340"/>
    <w:rsid w:val="00FB6979"/>
    <w:rsid w:val="00FB6C09"/>
    <w:rsid w:val="00FB7025"/>
    <w:rsid w:val="00FB7182"/>
    <w:rsid w:val="00FB7262"/>
    <w:rsid w:val="00FB7806"/>
    <w:rsid w:val="00FB78CF"/>
    <w:rsid w:val="00FC0152"/>
    <w:rsid w:val="00FC0347"/>
    <w:rsid w:val="00FC0612"/>
    <w:rsid w:val="00FC1558"/>
    <w:rsid w:val="00FC281A"/>
    <w:rsid w:val="00FC2920"/>
    <w:rsid w:val="00FC2BA4"/>
    <w:rsid w:val="00FC35B7"/>
    <w:rsid w:val="00FC3601"/>
    <w:rsid w:val="00FC449D"/>
    <w:rsid w:val="00FC44EC"/>
    <w:rsid w:val="00FC4558"/>
    <w:rsid w:val="00FC4B58"/>
    <w:rsid w:val="00FC5FD4"/>
    <w:rsid w:val="00FC696F"/>
    <w:rsid w:val="00FC6B01"/>
    <w:rsid w:val="00FC6DCF"/>
    <w:rsid w:val="00FC6EBB"/>
    <w:rsid w:val="00FC6ED0"/>
    <w:rsid w:val="00FC70A3"/>
    <w:rsid w:val="00FC7A0D"/>
    <w:rsid w:val="00FC7ABB"/>
    <w:rsid w:val="00FD0098"/>
    <w:rsid w:val="00FD01B0"/>
    <w:rsid w:val="00FD028C"/>
    <w:rsid w:val="00FD049B"/>
    <w:rsid w:val="00FD05AB"/>
    <w:rsid w:val="00FD0CD9"/>
    <w:rsid w:val="00FD0E4E"/>
    <w:rsid w:val="00FD0EE9"/>
    <w:rsid w:val="00FD118D"/>
    <w:rsid w:val="00FD1EB8"/>
    <w:rsid w:val="00FD2409"/>
    <w:rsid w:val="00FD250C"/>
    <w:rsid w:val="00FD29AB"/>
    <w:rsid w:val="00FD3062"/>
    <w:rsid w:val="00FD31F9"/>
    <w:rsid w:val="00FD34A0"/>
    <w:rsid w:val="00FD436E"/>
    <w:rsid w:val="00FD4BB2"/>
    <w:rsid w:val="00FD5839"/>
    <w:rsid w:val="00FD5D44"/>
    <w:rsid w:val="00FD654F"/>
    <w:rsid w:val="00FD6DE1"/>
    <w:rsid w:val="00FD7541"/>
    <w:rsid w:val="00FD7877"/>
    <w:rsid w:val="00FD78B2"/>
    <w:rsid w:val="00FD7979"/>
    <w:rsid w:val="00FD7DB0"/>
    <w:rsid w:val="00FD7F4D"/>
    <w:rsid w:val="00FE16DC"/>
    <w:rsid w:val="00FE1B1A"/>
    <w:rsid w:val="00FE2796"/>
    <w:rsid w:val="00FE2837"/>
    <w:rsid w:val="00FE2ABA"/>
    <w:rsid w:val="00FE2E70"/>
    <w:rsid w:val="00FE2ED5"/>
    <w:rsid w:val="00FE2FD4"/>
    <w:rsid w:val="00FE3998"/>
    <w:rsid w:val="00FE4B17"/>
    <w:rsid w:val="00FE4E50"/>
    <w:rsid w:val="00FE522F"/>
    <w:rsid w:val="00FE5480"/>
    <w:rsid w:val="00FE57AE"/>
    <w:rsid w:val="00FE599A"/>
    <w:rsid w:val="00FE675C"/>
    <w:rsid w:val="00FE6C8A"/>
    <w:rsid w:val="00FE7022"/>
    <w:rsid w:val="00FE76EA"/>
    <w:rsid w:val="00FE78EB"/>
    <w:rsid w:val="00FE7C6D"/>
    <w:rsid w:val="00FE7CA8"/>
    <w:rsid w:val="00FE7D21"/>
    <w:rsid w:val="00FF051E"/>
    <w:rsid w:val="00FF0AA6"/>
    <w:rsid w:val="00FF1091"/>
    <w:rsid w:val="00FF144C"/>
    <w:rsid w:val="00FF1992"/>
    <w:rsid w:val="00FF1C31"/>
    <w:rsid w:val="00FF2430"/>
    <w:rsid w:val="00FF2ED6"/>
    <w:rsid w:val="00FF30CF"/>
    <w:rsid w:val="00FF316A"/>
    <w:rsid w:val="00FF3406"/>
    <w:rsid w:val="00FF3FB3"/>
    <w:rsid w:val="00FF439F"/>
    <w:rsid w:val="00FF4513"/>
    <w:rsid w:val="00FF4CA9"/>
    <w:rsid w:val="00FF506F"/>
    <w:rsid w:val="00FF6485"/>
    <w:rsid w:val="00FF666F"/>
    <w:rsid w:val="00FF6BB1"/>
    <w:rsid w:val="00FF7898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BA23C23-A969-4AAA-BF2F-A1D062BB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11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0711C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90028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9002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002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11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uiPriority w:val="99"/>
    <w:rsid w:val="000711C6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07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711C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0"/>
    <w:uiPriority w:val="34"/>
    <w:qFormat/>
    <w:rsid w:val="00F14E65"/>
    <w:pPr>
      <w:ind w:left="720"/>
      <w:contextualSpacing/>
    </w:pPr>
  </w:style>
  <w:style w:type="paragraph" w:styleId="a8">
    <w:name w:val="Normal (Web)"/>
    <w:aliases w:val="Обычный (Web),Обычный (веб) Знак Знак,Обычный (Web) Знак Знак Знак"/>
    <w:basedOn w:val="a0"/>
    <w:link w:val="a9"/>
    <w:uiPriority w:val="99"/>
    <w:unhideWhenUsed/>
    <w:qFormat/>
    <w:rsid w:val="009504A6"/>
    <w:pPr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Обычный (веб) Знак"/>
    <w:aliases w:val="Обычный (Web) Знак,Обычный (веб) Знак Знак Знак,Обычный (Web) Знак Знак Знак Знак"/>
    <w:basedOn w:val="a1"/>
    <w:link w:val="a8"/>
    <w:uiPriority w:val="99"/>
    <w:rsid w:val="00950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semiHidden/>
    <w:unhideWhenUsed/>
    <w:rsid w:val="009504A6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9504A6"/>
  </w:style>
  <w:style w:type="paragraph" w:customStyle="1" w:styleId="-3">
    <w:name w:val="Пункт-3"/>
    <w:basedOn w:val="a0"/>
    <w:rsid w:val="009504A6"/>
    <w:pPr>
      <w:tabs>
        <w:tab w:val="num" w:pos="6238"/>
      </w:tabs>
      <w:ind w:left="4253" w:firstLine="709"/>
      <w:jc w:val="both"/>
    </w:pPr>
    <w:rPr>
      <w:sz w:val="28"/>
      <w:szCs w:val="24"/>
    </w:rPr>
  </w:style>
  <w:style w:type="paragraph" w:customStyle="1" w:styleId="-6">
    <w:name w:val="Пункт-6"/>
    <w:basedOn w:val="a0"/>
    <w:rsid w:val="009504A6"/>
    <w:pPr>
      <w:tabs>
        <w:tab w:val="num" w:pos="1986"/>
      </w:tabs>
      <w:ind w:left="1" w:firstLine="709"/>
      <w:jc w:val="both"/>
    </w:pPr>
    <w:rPr>
      <w:sz w:val="28"/>
      <w:szCs w:val="24"/>
    </w:rPr>
  </w:style>
  <w:style w:type="paragraph" w:customStyle="1" w:styleId="Times12">
    <w:name w:val="Times 12"/>
    <w:basedOn w:val="a0"/>
    <w:rsid w:val="009504A6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">
    <w:name w:val="Подподпункт"/>
    <w:basedOn w:val="a0"/>
    <w:qFormat/>
    <w:rsid w:val="009504A6"/>
    <w:pPr>
      <w:numPr>
        <w:numId w:val="2"/>
      </w:numPr>
      <w:spacing w:line="360" w:lineRule="auto"/>
      <w:jc w:val="both"/>
    </w:pPr>
    <w:rPr>
      <w:bCs/>
      <w:snapToGrid w:val="0"/>
      <w:sz w:val="22"/>
      <w:szCs w:val="22"/>
    </w:rPr>
  </w:style>
  <w:style w:type="paragraph" w:customStyle="1" w:styleId="aa">
    <w:name w:val="Ариал"/>
    <w:basedOn w:val="a0"/>
    <w:link w:val="11"/>
    <w:rsid w:val="009504A6"/>
    <w:pPr>
      <w:spacing w:before="120" w:after="120" w:line="360" w:lineRule="auto"/>
      <w:ind w:firstLine="851"/>
      <w:jc w:val="both"/>
    </w:pPr>
    <w:rPr>
      <w:rFonts w:ascii="Arial" w:hAnsi="Arial" w:cs="Arial"/>
      <w:sz w:val="24"/>
      <w:szCs w:val="24"/>
    </w:rPr>
  </w:style>
  <w:style w:type="character" w:customStyle="1" w:styleId="11">
    <w:name w:val="Ариал Знак1"/>
    <w:basedOn w:val="a1"/>
    <w:link w:val="aa"/>
    <w:locked/>
    <w:rsid w:val="009504A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Пункт б/н"/>
    <w:basedOn w:val="a0"/>
    <w:rsid w:val="009504A6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customStyle="1" w:styleId="ac">
    <w:name w:val="Обычный текст с отступом"/>
    <w:basedOn w:val="a0"/>
    <w:rsid w:val="009504A6"/>
    <w:pPr>
      <w:spacing w:line="360" w:lineRule="auto"/>
      <w:ind w:firstLine="720"/>
      <w:jc w:val="both"/>
    </w:pPr>
    <w:rPr>
      <w:sz w:val="28"/>
      <w:szCs w:val="24"/>
    </w:rPr>
  </w:style>
  <w:style w:type="table" w:styleId="ad">
    <w:name w:val="Table Grid"/>
    <w:basedOn w:val="a2"/>
    <w:uiPriority w:val="59"/>
    <w:rsid w:val="00CF27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rsid w:val="0090028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9002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002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90028E"/>
  </w:style>
  <w:style w:type="paragraph" w:styleId="ae">
    <w:name w:val="Body Text"/>
    <w:basedOn w:val="a0"/>
    <w:link w:val="af"/>
    <w:semiHidden/>
    <w:rsid w:val="0090028E"/>
    <w:rPr>
      <w:sz w:val="24"/>
    </w:rPr>
  </w:style>
  <w:style w:type="character" w:customStyle="1" w:styleId="af">
    <w:name w:val="Основной текст Знак"/>
    <w:basedOn w:val="a1"/>
    <w:link w:val="ae"/>
    <w:semiHidden/>
    <w:rsid w:val="009002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basedOn w:val="a0"/>
    <w:link w:val="af1"/>
    <w:semiHidden/>
    <w:rsid w:val="0090028E"/>
    <w:pPr>
      <w:widowControl w:val="0"/>
      <w:spacing w:before="220"/>
      <w:ind w:firstLine="700"/>
      <w:jc w:val="both"/>
    </w:pPr>
    <w:rPr>
      <w:rFonts w:ascii="Arial" w:hAnsi="Arial"/>
      <w:snapToGrid w:val="0"/>
      <w:sz w:val="24"/>
    </w:rPr>
  </w:style>
  <w:style w:type="character" w:customStyle="1" w:styleId="af1">
    <w:name w:val="Основной текст с отступом Знак"/>
    <w:basedOn w:val="a1"/>
    <w:link w:val="af0"/>
    <w:semiHidden/>
    <w:rsid w:val="0090028E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f2">
    <w:name w:val="header"/>
    <w:basedOn w:val="a0"/>
    <w:link w:val="af3"/>
    <w:uiPriority w:val="99"/>
    <w:rsid w:val="009002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1"/>
    <w:link w:val="af2"/>
    <w:uiPriority w:val="99"/>
    <w:rsid w:val="009002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1"/>
    <w:rsid w:val="0090028E"/>
  </w:style>
  <w:style w:type="paragraph" w:styleId="af5">
    <w:name w:val="footer"/>
    <w:basedOn w:val="a0"/>
    <w:link w:val="af6"/>
    <w:uiPriority w:val="99"/>
    <w:rsid w:val="009002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basedOn w:val="a1"/>
    <w:link w:val="af5"/>
    <w:uiPriority w:val="99"/>
    <w:rsid w:val="009002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rsid w:val="0090028E"/>
    <w:pPr>
      <w:widowControl w:val="0"/>
      <w:suppressAutoHyphens/>
      <w:ind w:left="720"/>
    </w:pPr>
    <w:rPr>
      <w:rFonts w:ascii="Calibri" w:eastAsia="Arial Unicode MS" w:hAnsi="Calibri" w:cs="font206"/>
      <w:kern w:val="1"/>
      <w:lang w:eastAsia="ar-SA"/>
    </w:rPr>
  </w:style>
  <w:style w:type="paragraph" w:styleId="af7">
    <w:name w:val="Plain Text"/>
    <w:basedOn w:val="a0"/>
    <w:link w:val="af8"/>
    <w:rsid w:val="0090028E"/>
    <w:rPr>
      <w:rFonts w:ascii="Courier New" w:hAnsi="Courier New" w:cs="Courier New"/>
    </w:rPr>
  </w:style>
  <w:style w:type="character" w:customStyle="1" w:styleId="af8">
    <w:name w:val="Текст Знак"/>
    <w:basedOn w:val="a1"/>
    <w:link w:val="af7"/>
    <w:rsid w:val="0090028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900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annotation reference"/>
    <w:rsid w:val="0090028E"/>
    <w:rPr>
      <w:sz w:val="16"/>
      <w:szCs w:val="16"/>
    </w:rPr>
  </w:style>
  <w:style w:type="paragraph" w:styleId="afa">
    <w:name w:val="annotation text"/>
    <w:basedOn w:val="a0"/>
    <w:link w:val="afb"/>
    <w:rsid w:val="0090028E"/>
    <w:pPr>
      <w:suppressAutoHyphens/>
      <w:spacing w:after="60"/>
      <w:jc w:val="both"/>
    </w:pPr>
    <w:rPr>
      <w:lang w:eastAsia="ar-SA"/>
    </w:rPr>
  </w:style>
  <w:style w:type="character" w:customStyle="1" w:styleId="afb">
    <w:name w:val="Текст примечания Знак"/>
    <w:basedOn w:val="a1"/>
    <w:link w:val="afa"/>
    <w:rsid w:val="009002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0028E"/>
    <w:pPr>
      <w:suppressAutoHyphens w:val="0"/>
      <w:spacing w:after="0"/>
      <w:jc w:val="left"/>
    </w:pPr>
    <w:rPr>
      <w:b/>
      <w:bCs/>
      <w:lang w:eastAsia="ru-RU"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002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4">
    <w:name w:val="Сетка таблицы1"/>
    <w:basedOn w:val="a2"/>
    <w:next w:val="ad"/>
    <w:uiPriority w:val="59"/>
    <w:rsid w:val="0090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eral@rosatomflot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general@rosatomflot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zurovaAV@rosatomflo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KamenevaON@rosatomflo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okolovSV@rosatomflo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27</Pages>
  <Words>9194</Words>
  <Characters>52407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"Атомфлот"</Company>
  <LinksUpToDate>false</LinksUpToDate>
  <CharactersWithSpaces>61479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</dc:creator>
  <cp:keywords/>
  <dc:description/>
  <cp:lastModifiedBy>Соколов Вадим Сергеевич</cp:lastModifiedBy>
  <cp:revision>12</cp:revision>
  <cp:lastPrinted>2017-02-13T10:32:00Z</cp:lastPrinted>
  <dcterms:created xsi:type="dcterms:W3CDTF">2017-02-13T07:46:00Z</dcterms:created>
  <dcterms:modified xsi:type="dcterms:W3CDTF">2017-02-13T10:36:00Z</dcterms:modified>
</cp:coreProperties>
</file>